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468C" w:rsidRPr="00847513" w:rsidRDefault="00DD468C" w:rsidP="003921D6">
      <w:pPr>
        <w:rPr>
          <w:b/>
          <w:color w:val="17365D"/>
        </w:rPr>
      </w:pPr>
      <w:bookmarkStart w:id="0" w:name="_Toc447151305"/>
      <w:r w:rsidRPr="00847513">
        <w:rPr>
          <w:b/>
          <w:color w:val="17365D"/>
        </w:rPr>
        <w:t>PROGRAMUL OPERAŢIONAL CAPITAL UMAN</w:t>
      </w:r>
    </w:p>
    <w:p w:rsidR="00DD468C" w:rsidRPr="00847513" w:rsidRDefault="00DD468C" w:rsidP="003921D6">
      <w:pPr>
        <w:rPr>
          <w:b/>
          <w:color w:val="17365D"/>
        </w:rPr>
      </w:pPr>
      <w:r w:rsidRPr="00847513">
        <w:rPr>
          <w:b/>
          <w:color w:val="17365D"/>
        </w:rPr>
        <w:t>Cod 2014RO05M9OP001</w:t>
      </w:r>
    </w:p>
    <w:p w:rsidR="00DD468C" w:rsidRPr="00847513" w:rsidRDefault="00DD468C" w:rsidP="002F5062">
      <w:pPr>
        <w:spacing w:after="120"/>
        <w:rPr>
          <w:b/>
          <w:i/>
          <w:color w:val="17365D"/>
        </w:rPr>
      </w:pPr>
      <w:r w:rsidRPr="00847513">
        <w:rPr>
          <w:b/>
          <w:color w:val="17365D"/>
          <w:u w:val="single"/>
        </w:rPr>
        <w:t>Axa prioritară 5</w:t>
      </w:r>
      <w:r w:rsidRPr="00847513">
        <w:rPr>
          <w:b/>
          <w:color w:val="17365D"/>
        </w:rPr>
        <w:t xml:space="preserve"> -  </w:t>
      </w:r>
      <w:r w:rsidRPr="00847513">
        <w:rPr>
          <w:rFonts w:cs="Calibri"/>
          <w:b/>
          <w:bCs/>
          <w:i/>
          <w:color w:val="17365D"/>
        </w:rPr>
        <w:t>Dezvoltare</w:t>
      </w:r>
      <w:r w:rsidRPr="00847513">
        <w:rPr>
          <w:rFonts w:cs="Calibri"/>
          <w:b/>
          <w:i/>
          <w:color w:val="17365D"/>
        </w:rPr>
        <w:t xml:space="preserve"> </w:t>
      </w:r>
      <w:r w:rsidRPr="00847513">
        <w:rPr>
          <w:rFonts w:cs="Calibri"/>
          <w:b/>
          <w:bCs/>
          <w:i/>
          <w:color w:val="17365D"/>
        </w:rPr>
        <w:t>locală</w:t>
      </w:r>
      <w:r w:rsidRPr="00847513">
        <w:rPr>
          <w:rFonts w:cs="Calibri"/>
          <w:b/>
          <w:i/>
          <w:color w:val="17365D"/>
        </w:rPr>
        <w:t xml:space="preserve"> </w:t>
      </w:r>
      <w:r w:rsidRPr="00847513">
        <w:rPr>
          <w:rFonts w:cs="Calibri"/>
          <w:b/>
          <w:bCs/>
          <w:i/>
          <w:color w:val="17365D"/>
        </w:rPr>
        <w:t>plasată</w:t>
      </w:r>
      <w:r w:rsidRPr="00847513">
        <w:rPr>
          <w:rFonts w:cs="Calibri"/>
          <w:b/>
          <w:i/>
          <w:color w:val="17365D"/>
        </w:rPr>
        <w:t xml:space="preserve"> </w:t>
      </w:r>
      <w:r w:rsidRPr="00847513">
        <w:rPr>
          <w:rFonts w:cs="Calibri"/>
          <w:b/>
          <w:bCs/>
          <w:i/>
          <w:color w:val="17365D"/>
        </w:rPr>
        <w:t>sub</w:t>
      </w:r>
      <w:r w:rsidRPr="00847513">
        <w:rPr>
          <w:rFonts w:cs="Calibri"/>
          <w:b/>
          <w:i/>
          <w:color w:val="17365D"/>
        </w:rPr>
        <w:t xml:space="preserve"> </w:t>
      </w:r>
      <w:r w:rsidRPr="00847513">
        <w:rPr>
          <w:rFonts w:cs="Calibri"/>
          <w:b/>
          <w:bCs/>
          <w:i/>
          <w:color w:val="17365D"/>
        </w:rPr>
        <w:t>responsabilitatea</w:t>
      </w:r>
      <w:r w:rsidRPr="00847513">
        <w:rPr>
          <w:rFonts w:cs="Calibri"/>
          <w:b/>
          <w:i/>
          <w:color w:val="17365D"/>
        </w:rPr>
        <w:t xml:space="preserve"> </w:t>
      </w:r>
      <w:r w:rsidRPr="00847513">
        <w:rPr>
          <w:rFonts w:cs="Calibri"/>
          <w:b/>
          <w:bCs/>
          <w:i/>
          <w:color w:val="17365D"/>
        </w:rPr>
        <w:t>comunității</w:t>
      </w:r>
    </w:p>
    <w:p w:rsidR="00DD468C" w:rsidRPr="00847513" w:rsidRDefault="00DD468C" w:rsidP="002F5062">
      <w:pPr>
        <w:spacing w:after="120"/>
        <w:rPr>
          <w:b/>
          <w:i/>
          <w:color w:val="17365D"/>
        </w:rPr>
      </w:pPr>
      <w:r w:rsidRPr="00847513">
        <w:rPr>
          <w:b/>
          <w:color w:val="17365D"/>
          <w:u w:val="single"/>
        </w:rPr>
        <w:t>Obiectivul tematic 9</w:t>
      </w:r>
      <w:r w:rsidRPr="00847513">
        <w:rPr>
          <w:b/>
          <w:color w:val="17365D"/>
        </w:rPr>
        <w:t xml:space="preserve">: </w:t>
      </w:r>
      <w:r w:rsidRPr="00847513">
        <w:rPr>
          <w:b/>
          <w:i/>
          <w:color w:val="17365D"/>
        </w:rPr>
        <w:t>Promovarea incluziunii sociale, combaterea sărăciei și a oricărei forme de discriminare</w:t>
      </w:r>
    </w:p>
    <w:p w:rsidR="00DD468C" w:rsidRPr="00847513" w:rsidRDefault="00DD468C" w:rsidP="002F5062">
      <w:pPr>
        <w:spacing w:after="120"/>
        <w:rPr>
          <w:b/>
          <w:color w:val="17365D"/>
        </w:rPr>
      </w:pPr>
      <w:r w:rsidRPr="00847513">
        <w:rPr>
          <w:b/>
          <w:color w:val="17365D"/>
          <w:u w:val="single"/>
        </w:rPr>
        <w:t>Prioritatea de investiții 9.vi</w:t>
      </w:r>
      <w:r w:rsidRPr="00847513">
        <w:rPr>
          <w:b/>
          <w:color w:val="17365D"/>
        </w:rPr>
        <w:t xml:space="preserve">: </w:t>
      </w:r>
      <w:r w:rsidRPr="00847513">
        <w:rPr>
          <w:b/>
          <w:i/>
          <w:color w:val="17365D"/>
        </w:rPr>
        <w:t>Dezvoltare locală  plasată  sub responsabilitatea comunităţii</w:t>
      </w:r>
    </w:p>
    <w:p w:rsidR="00DD468C" w:rsidRPr="00847513" w:rsidRDefault="00DD468C" w:rsidP="002F5062">
      <w:pPr>
        <w:widowControl w:val="0"/>
        <w:autoSpaceDE w:val="0"/>
        <w:autoSpaceDN w:val="0"/>
        <w:adjustRightInd w:val="0"/>
        <w:spacing w:after="120"/>
        <w:rPr>
          <w:color w:val="17365D"/>
          <w:kern w:val="2"/>
          <w:lang w:eastAsia="en-GB"/>
        </w:rPr>
      </w:pPr>
      <w:r w:rsidRPr="00847513">
        <w:rPr>
          <w:b/>
          <w:color w:val="17365D"/>
          <w:u w:val="single"/>
        </w:rPr>
        <w:t xml:space="preserve">Obiectivul specific </w:t>
      </w:r>
      <w:r w:rsidRPr="00847513">
        <w:rPr>
          <w:b/>
          <w:color w:val="17365D"/>
        </w:rPr>
        <w:t xml:space="preserve">5.1:  </w:t>
      </w:r>
      <w:r w:rsidRPr="00847513">
        <w:rPr>
          <w:b/>
          <w:i/>
          <w:color w:val="17365D"/>
        </w:rPr>
        <w:t>Reducerea numărului de persoane aflate în risc de sărăcie sau excluziune socială din comunitățile marginalizate (roma și non-roma) din orașe cu peste 20.000 locuitori, cu accent pe cele cu populație aparținând minorității roma, prin implementarea de măsuri/ operațiuni integrate în contextul mecanismului de DLRC</w:t>
      </w:r>
    </w:p>
    <w:p w:rsidR="00DD468C" w:rsidRPr="00847513" w:rsidRDefault="00DD468C" w:rsidP="003921D6">
      <w:pPr>
        <w:rPr>
          <w:color w:val="17365D"/>
        </w:rPr>
      </w:pPr>
    </w:p>
    <w:p w:rsidR="00DD468C" w:rsidRPr="00847513" w:rsidRDefault="00DD468C" w:rsidP="003921D6">
      <w:pPr>
        <w:rPr>
          <w:color w:val="17365D"/>
        </w:rPr>
      </w:pPr>
    </w:p>
    <w:p w:rsidR="00DD468C" w:rsidRPr="00847513" w:rsidRDefault="00DD468C" w:rsidP="004B1EAE">
      <w:pPr>
        <w:keepNext/>
        <w:keepLines/>
        <w:spacing w:before="100" w:beforeAutospacing="1" w:after="240"/>
        <w:contextualSpacing/>
        <w:jc w:val="both"/>
        <w:outlineLvl w:val="1"/>
        <w:rPr>
          <w:b/>
          <w:bCs/>
          <w:color w:val="C00000"/>
        </w:rPr>
      </w:pPr>
    </w:p>
    <w:p w:rsidR="00DD468C" w:rsidRPr="00847513" w:rsidRDefault="00DD468C" w:rsidP="002F5062">
      <w:pPr>
        <w:rPr>
          <w:color w:val="17365D"/>
          <w:sz w:val="52"/>
          <w:szCs w:val="52"/>
          <w:lang w:eastAsia="ro-RO"/>
        </w:rPr>
      </w:pPr>
      <w:r w:rsidRPr="00847513">
        <w:rPr>
          <w:color w:val="17365D"/>
          <w:sz w:val="52"/>
          <w:szCs w:val="52"/>
        </w:rPr>
        <w:t>DOCUMENTE SUPORT PENTRU ELABORAREA SECȚIUNILOR STRATEGIEI</w:t>
      </w:r>
      <w:r w:rsidRPr="00847513">
        <w:rPr>
          <w:color w:val="17365D"/>
          <w:sz w:val="52"/>
          <w:szCs w:val="52"/>
          <w:lang w:eastAsia="ro-RO"/>
        </w:rPr>
        <w:t xml:space="preserve"> DE DEZVOLTARE LOCALĂ </w:t>
      </w:r>
    </w:p>
    <w:p w:rsidR="00DD468C" w:rsidRPr="00847513" w:rsidRDefault="00DD468C" w:rsidP="002F5062">
      <w:pPr>
        <w:rPr>
          <w:i/>
          <w:color w:val="17365D"/>
          <w:sz w:val="28"/>
          <w:szCs w:val="28"/>
          <w:lang w:eastAsia="ro-RO"/>
        </w:rPr>
      </w:pPr>
      <w:r w:rsidRPr="00847513">
        <w:rPr>
          <w:color w:val="17365D"/>
          <w:sz w:val="28"/>
          <w:szCs w:val="28"/>
          <w:lang w:eastAsia="ro-RO"/>
        </w:rPr>
        <w:t>Document care însoțește MODEL CADRU - STRATEGIE DE DEZVOLTARE LOCALĂ care este asociat GHIDULUI SOLICITANTULUI</w:t>
      </w:r>
      <w:r w:rsidRPr="00847513">
        <w:t xml:space="preserve"> </w:t>
      </w:r>
      <w:r w:rsidRPr="00847513">
        <w:rPr>
          <w:color w:val="17365D"/>
          <w:sz w:val="28"/>
          <w:szCs w:val="28"/>
          <w:lang w:eastAsia="ro-RO"/>
        </w:rPr>
        <w:t xml:space="preserve">– condiții specifice pentru cererea de propuneri de proiecte nr. …/2016 </w:t>
      </w:r>
      <w:r w:rsidRPr="00847513">
        <w:rPr>
          <w:i/>
          <w:color w:val="17365D"/>
          <w:sz w:val="28"/>
          <w:szCs w:val="28"/>
          <w:lang w:eastAsia="ro-RO"/>
        </w:rPr>
        <w:t>“Sprijin pregătitor pentru elaborarea St</w:t>
      </w:r>
      <w:r w:rsidRPr="00847513">
        <w:rPr>
          <w:i/>
          <w:color w:val="17365D"/>
          <w:sz w:val="28"/>
          <w:szCs w:val="28"/>
        </w:rPr>
        <w:t>rategiilor de Dezvoltare Locală</w:t>
      </w:r>
      <w:r w:rsidRPr="00847513">
        <w:rPr>
          <w:i/>
          <w:color w:val="17365D"/>
          <w:sz w:val="28"/>
          <w:szCs w:val="28"/>
          <w:lang w:eastAsia="ro-RO"/>
        </w:rPr>
        <w:t>”</w:t>
      </w:r>
      <w:r w:rsidRPr="00847513">
        <w:rPr>
          <w:i/>
          <w:color w:val="17365D"/>
          <w:sz w:val="28"/>
          <w:szCs w:val="28"/>
        </w:rPr>
        <w:t xml:space="preserve">-  </w:t>
      </w:r>
      <w:r w:rsidRPr="00847513">
        <w:rPr>
          <w:i/>
          <w:color w:val="17365D"/>
          <w:sz w:val="28"/>
          <w:szCs w:val="28"/>
          <w:lang w:eastAsia="ro-RO"/>
        </w:rPr>
        <w:t>orașe</w:t>
      </w:r>
      <w:r w:rsidRPr="00847513">
        <w:rPr>
          <w:i/>
          <w:color w:val="17365D"/>
          <w:sz w:val="28"/>
          <w:szCs w:val="28"/>
        </w:rPr>
        <w:t>/</w:t>
      </w:r>
      <w:r w:rsidRPr="00847513">
        <w:rPr>
          <w:i/>
          <w:color w:val="17365D"/>
          <w:sz w:val="28"/>
          <w:szCs w:val="28"/>
          <w:lang w:eastAsia="ro-RO"/>
        </w:rPr>
        <w:t xml:space="preserve">municipii </w:t>
      </w:r>
      <w:r w:rsidR="00592F16" w:rsidRPr="00847513">
        <w:rPr>
          <w:i/>
          <w:color w:val="17365D"/>
          <w:sz w:val="28"/>
          <w:szCs w:val="28"/>
          <w:lang w:eastAsia="ro-RO"/>
        </w:rPr>
        <w:t xml:space="preserve">cu populație de </w:t>
      </w:r>
      <w:r w:rsidRPr="00847513">
        <w:rPr>
          <w:i/>
          <w:color w:val="17365D"/>
          <w:sz w:val="28"/>
          <w:szCs w:val="28"/>
          <w:lang w:eastAsia="ro-RO"/>
        </w:rPr>
        <w:t xml:space="preserve">peste 20.000 locuitori </w:t>
      </w:r>
    </w:p>
    <w:p w:rsidR="00DD468C" w:rsidRPr="00847513" w:rsidRDefault="00DD468C" w:rsidP="002F5062">
      <w:pPr>
        <w:rPr>
          <w:lang w:eastAsia="ja-JP"/>
        </w:rPr>
      </w:pPr>
    </w:p>
    <w:p w:rsidR="00DD468C" w:rsidRPr="00847513" w:rsidRDefault="00DD468C" w:rsidP="002F5062">
      <w:pPr>
        <w:rPr>
          <w:lang w:eastAsia="ja-JP"/>
        </w:rPr>
      </w:pPr>
    </w:p>
    <w:p w:rsidR="00DD468C" w:rsidRPr="00847513" w:rsidRDefault="00DD468C">
      <w:pPr>
        <w:rPr>
          <w:b/>
          <w:color w:val="C00000"/>
          <w:sz w:val="32"/>
          <w:szCs w:val="32"/>
        </w:rPr>
      </w:pPr>
      <w:r w:rsidRPr="00847513">
        <w:rPr>
          <w:bCs/>
          <w:color w:val="C00000"/>
          <w:szCs w:val="32"/>
        </w:rPr>
        <w:br w:type="page"/>
      </w:r>
    </w:p>
    <w:p w:rsidR="00DD468C" w:rsidRPr="00847513" w:rsidRDefault="00DD468C" w:rsidP="00C24C15">
      <w:pPr>
        <w:pStyle w:val="Titlucuprins"/>
        <w:numPr>
          <w:ilvl w:val="0"/>
          <w:numId w:val="0"/>
        </w:numPr>
        <w:ind w:left="360"/>
      </w:pPr>
      <w:r w:rsidRPr="00847513">
        <w:rPr>
          <w:lang w:val="ro-RO"/>
        </w:rPr>
        <w:t>Cuprins</w:t>
      </w:r>
    </w:p>
    <w:p w:rsidR="00847513" w:rsidRPr="00695CBD" w:rsidRDefault="00DD468C">
      <w:pPr>
        <w:pStyle w:val="Cuprins1"/>
        <w:tabs>
          <w:tab w:val="right" w:leader="dot" w:pos="9628"/>
        </w:tabs>
        <w:rPr>
          <w:rFonts w:eastAsia="Times New Roman"/>
          <w:b w:val="0"/>
          <w:noProof/>
          <w:color w:val="auto"/>
          <w:sz w:val="22"/>
          <w:szCs w:val="22"/>
          <w:lang w:val="en-US" w:eastAsia="en-US"/>
        </w:rPr>
      </w:pPr>
      <w:r w:rsidRPr="00847513">
        <w:fldChar w:fldCharType="begin"/>
      </w:r>
      <w:r w:rsidRPr="00847513">
        <w:instrText xml:space="preserve"> TOC \o "1-3" \h \z \u </w:instrText>
      </w:r>
      <w:r w:rsidRPr="00847513">
        <w:fldChar w:fldCharType="separate"/>
      </w:r>
      <w:hyperlink w:anchor="_Toc457399588" w:history="1">
        <w:r w:rsidR="00847513" w:rsidRPr="002B563B">
          <w:rPr>
            <w:rStyle w:val="Hyperlink"/>
            <w:noProof/>
          </w:rPr>
          <w:t>Document A. Identificarea potențialelor grupuri țintă prin studiul de referință</w:t>
        </w:r>
        <w:r w:rsidR="00847513">
          <w:rPr>
            <w:noProof/>
            <w:webHidden/>
          </w:rPr>
          <w:tab/>
        </w:r>
        <w:r w:rsidR="00847513">
          <w:rPr>
            <w:noProof/>
            <w:webHidden/>
          </w:rPr>
          <w:fldChar w:fldCharType="begin"/>
        </w:r>
        <w:r w:rsidR="00847513">
          <w:rPr>
            <w:noProof/>
            <w:webHidden/>
          </w:rPr>
          <w:instrText xml:space="preserve"> PAGEREF _Toc457399588 \h </w:instrText>
        </w:r>
        <w:r w:rsidR="00847513">
          <w:rPr>
            <w:noProof/>
            <w:webHidden/>
          </w:rPr>
        </w:r>
        <w:r w:rsidR="00847513">
          <w:rPr>
            <w:noProof/>
            <w:webHidden/>
          </w:rPr>
          <w:fldChar w:fldCharType="separate"/>
        </w:r>
        <w:r w:rsidR="00847513">
          <w:rPr>
            <w:noProof/>
            <w:webHidden/>
          </w:rPr>
          <w:t>3</w:t>
        </w:r>
        <w:r w:rsidR="00847513">
          <w:rPr>
            <w:noProof/>
            <w:webHidden/>
          </w:rPr>
          <w:fldChar w:fldCharType="end"/>
        </w:r>
      </w:hyperlink>
    </w:p>
    <w:p w:rsidR="00847513" w:rsidRPr="00695CBD" w:rsidRDefault="00847513">
      <w:pPr>
        <w:pStyle w:val="Cuprins1"/>
        <w:tabs>
          <w:tab w:val="right" w:leader="dot" w:pos="9628"/>
        </w:tabs>
        <w:rPr>
          <w:rFonts w:eastAsia="Times New Roman"/>
          <w:b w:val="0"/>
          <w:noProof/>
          <w:color w:val="auto"/>
          <w:sz w:val="22"/>
          <w:szCs w:val="22"/>
          <w:lang w:val="en-US" w:eastAsia="en-US"/>
        </w:rPr>
      </w:pPr>
      <w:hyperlink w:anchor="_Toc457399589" w:history="1">
        <w:r w:rsidRPr="002B563B">
          <w:rPr>
            <w:rStyle w:val="Hyperlink"/>
            <w:noProof/>
          </w:rPr>
          <w:t>Document B. Model de fișă a problemelor comunității</w:t>
        </w:r>
        <w:r>
          <w:rPr>
            <w:noProof/>
            <w:webHidden/>
          </w:rPr>
          <w:tab/>
        </w:r>
        <w:r>
          <w:rPr>
            <w:noProof/>
            <w:webHidden/>
          </w:rPr>
          <w:fldChar w:fldCharType="begin"/>
        </w:r>
        <w:r>
          <w:rPr>
            <w:noProof/>
            <w:webHidden/>
          </w:rPr>
          <w:instrText xml:space="preserve"> PAGEREF _Toc457399589 \h </w:instrText>
        </w:r>
        <w:r>
          <w:rPr>
            <w:noProof/>
            <w:webHidden/>
          </w:rPr>
        </w:r>
        <w:r>
          <w:rPr>
            <w:noProof/>
            <w:webHidden/>
          </w:rPr>
          <w:fldChar w:fldCharType="separate"/>
        </w:r>
        <w:r>
          <w:rPr>
            <w:noProof/>
            <w:webHidden/>
          </w:rPr>
          <w:t>5</w:t>
        </w:r>
        <w:r>
          <w:rPr>
            <w:noProof/>
            <w:webHidden/>
          </w:rPr>
          <w:fldChar w:fldCharType="end"/>
        </w:r>
      </w:hyperlink>
    </w:p>
    <w:p w:rsidR="00847513" w:rsidRPr="00695CBD" w:rsidRDefault="00847513">
      <w:pPr>
        <w:pStyle w:val="Cuprins1"/>
        <w:tabs>
          <w:tab w:val="right" w:leader="dot" w:pos="9628"/>
        </w:tabs>
        <w:rPr>
          <w:rFonts w:eastAsia="Times New Roman"/>
          <w:b w:val="0"/>
          <w:noProof/>
          <w:color w:val="auto"/>
          <w:sz w:val="22"/>
          <w:szCs w:val="22"/>
          <w:lang w:val="en-US" w:eastAsia="en-US"/>
        </w:rPr>
      </w:pPr>
      <w:hyperlink w:anchor="_Toc457399590" w:history="1">
        <w:r w:rsidRPr="002B563B">
          <w:rPr>
            <w:rStyle w:val="Hyperlink"/>
            <w:noProof/>
          </w:rPr>
          <w:t>Document C. Cerința privind îmbunătățirea competențelor în domeniile vizate de SDL/DLRC</w:t>
        </w:r>
        <w:r>
          <w:rPr>
            <w:noProof/>
            <w:webHidden/>
          </w:rPr>
          <w:tab/>
        </w:r>
        <w:r>
          <w:rPr>
            <w:noProof/>
            <w:webHidden/>
          </w:rPr>
          <w:fldChar w:fldCharType="begin"/>
        </w:r>
        <w:r>
          <w:rPr>
            <w:noProof/>
            <w:webHidden/>
          </w:rPr>
          <w:instrText xml:space="preserve"> PAGEREF _Toc457399590 \h </w:instrText>
        </w:r>
        <w:r>
          <w:rPr>
            <w:noProof/>
            <w:webHidden/>
          </w:rPr>
        </w:r>
        <w:r>
          <w:rPr>
            <w:noProof/>
            <w:webHidden/>
          </w:rPr>
          <w:fldChar w:fldCharType="separate"/>
        </w:r>
        <w:r>
          <w:rPr>
            <w:noProof/>
            <w:webHidden/>
          </w:rPr>
          <w:t>9</w:t>
        </w:r>
        <w:r>
          <w:rPr>
            <w:noProof/>
            <w:webHidden/>
          </w:rPr>
          <w:fldChar w:fldCharType="end"/>
        </w:r>
      </w:hyperlink>
    </w:p>
    <w:p w:rsidR="00847513" w:rsidRPr="00695CBD" w:rsidRDefault="00847513">
      <w:pPr>
        <w:pStyle w:val="Cuprins1"/>
        <w:tabs>
          <w:tab w:val="right" w:leader="dot" w:pos="9628"/>
        </w:tabs>
        <w:rPr>
          <w:rFonts w:eastAsia="Times New Roman"/>
          <w:b w:val="0"/>
          <w:noProof/>
          <w:color w:val="auto"/>
          <w:sz w:val="22"/>
          <w:szCs w:val="22"/>
          <w:lang w:val="en-US" w:eastAsia="en-US"/>
        </w:rPr>
      </w:pPr>
      <w:hyperlink w:anchor="_Toc457399591" w:history="1">
        <w:r w:rsidRPr="002B563B">
          <w:rPr>
            <w:rStyle w:val="Hyperlink"/>
            <w:noProof/>
          </w:rPr>
          <w:t>Document D. Exemple de activități de dezvoltare și întărire a comunității</w:t>
        </w:r>
        <w:r>
          <w:rPr>
            <w:noProof/>
            <w:webHidden/>
          </w:rPr>
          <w:tab/>
        </w:r>
        <w:r>
          <w:rPr>
            <w:noProof/>
            <w:webHidden/>
          </w:rPr>
          <w:fldChar w:fldCharType="begin"/>
        </w:r>
        <w:r>
          <w:rPr>
            <w:noProof/>
            <w:webHidden/>
          </w:rPr>
          <w:instrText xml:space="preserve"> PAGEREF _Toc457399591 \h </w:instrText>
        </w:r>
        <w:r>
          <w:rPr>
            <w:noProof/>
            <w:webHidden/>
          </w:rPr>
        </w:r>
        <w:r>
          <w:rPr>
            <w:noProof/>
            <w:webHidden/>
          </w:rPr>
          <w:fldChar w:fldCharType="separate"/>
        </w:r>
        <w:r>
          <w:rPr>
            <w:noProof/>
            <w:webHidden/>
          </w:rPr>
          <w:t>10</w:t>
        </w:r>
        <w:r>
          <w:rPr>
            <w:noProof/>
            <w:webHidden/>
          </w:rPr>
          <w:fldChar w:fldCharType="end"/>
        </w:r>
      </w:hyperlink>
    </w:p>
    <w:p w:rsidR="00847513" w:rsidRPr="00695CBD" w:rsidRDefault="00847513">
      <w:pPr>
        <w:pStyle w:val="Cuprins1"/>
        <w:tabs>
          <w:tab w:val="right" w:leader="dot" w:pos="9628"/>
        </w:tabs>
        <w:rPr>
          <w:rFonts w:eastAsia="Times New Roman"/>
          <w:b w:val="0"/>
          <w:noProof/>
          <w:color w:val="auto"/>
          <w:sz w:val="22"/>
          <w:szCs w:val="22"/>
          <w:lang w:val="en-US" w:eastAsia="en-US"/>
        </w:rPr>
      </w:pPr>
      <w:hyperlink w:anchor="_Toc457399592" w:history="1">
        <w:r w:rsidRPr="002B563B">
          <w:rPr>
            <w:rStyle w:val="Hyperlink"/>
            <w:noProof/>
          </w:rPr>
          <w:t>Document E. Exemplu de identificare și justificare a tipurilor de măsuri necesar de întreprins în ZUM</w:t>
        </w:r>
        <w:r>
          <w:rPr>
            <w:noProof/>
            <w:webHidden/>
          </w:rPr>
          <w:tab/>
        </w:r>
        <w:r>
          <w:rPr>
            <w:noProof/>
            <w:webHidden/>
          </w:rPr>
          <w:fldChar w:fldCharType="begin"/>
        </w:r>
        <w:r>
          <w:rPr>
            <w:noProof/>
            <w:webHidden/>
          </w:rPr>
          <w:instrText xml:space="preserve"> PAGEREF _Toc457399592 \h </w:instrText>
        </w:r>
        <w:r>
          <w:rPr>
            <w:noProof/>
            <w:webHidden/>
          </w:rPr>
        </w:r>
        <w:r>
          <w:rPr>
            <w:noProof/>
            <w:webHidden/>
          </w:rPr>
          <w:fldChar w:fldCharType="separate"/>
        </w:r>
        <w:r>
          <w:rPr>
            <w:noProof/>
            <w:webHidden/>
          </w:rPr>
          <w:t>11</w:t>
        </w:r>
        <w:r>
          <w:rPr>
            <w:noProof/>
            <w:webHidden/>
          </w:rPr>
          <w:fldChar w:fldCharType="end"/>
        </w:r>
      </w:hyperlink>
    </w:p>
    <w:p w:rsidR="00847513" w:rsidRPr="00695CBD" w:rsidRDefault="00847513">
      <w:pPr>
        <w:pStyle w:val="Cuprins1"/>
        <w:tabs>
          <w:tab w:val="right" w:leader="dot" w:pos="9628"/>
        </w:tabs>
        <w:rPr>
          <w:rFonts w:eastAsia="Times New Roman"/>
          <w:b w:val="0"/>
          <w:noProof/>
          <w:color w:val="auto"/>
          <w:sz w:val="22"/>
          <w:szCs w:val="22"/>
          <w:lang w:val="en-US" w:eastAsia="en-US"/>
        </w:rPr>
      </w:pPr>
      <w:hyperlink w:anchor="_Toc457399593" w:history="1">
        <w:r w:rsidRPr="002B563B">
          <w:rPr>
            <w:rStyle w:val="Hyperlink"/>
            <w:noProof/>
          </w:rPr>
          <w:t>Document F. Exemplu de sinteză a măsurilor necesar de întreprins pentru un ZUM</w:t>
        </w:r>
        <w:r>
          <w:rPr>
            <w:noProof/>
            <w:webHidden/>
          </w:rPr>
          <w:tab/>
        </w:r>
        <w:r>
          <w:rPr>
            <w:noProof/>
            <w:webHidden/>
          </w:rPr>
          <w:fldChar w:fldCharType="begin"/>
        </w:r>
        <w:r>
          <w:rPr>
            <w:noProof/>
            <w:webHidden/>
          </w:rPr>
          <w:instrText xml:space="preserve"> PAGEREF _Toc457399593 \h </w:instrText>
        </w:r>
        <w:r>
          <w:rPr>
            <w:noProof/>
            <w:webHidden/>
          </w:rPr>
        </w:r>
        <w:r>
          <w:rPr>
            <w:noProof/>
            <w:webHidden/>
          </w:rPr>
          <w:fldChar w:fldCharType="separate"/>
        </w:r>
        <w:r>
          <w:rPr>
            <w:noProof/>
            <w:webHidden/>
          </w:rPr>
          <w:t>14</w:t>
        </w:r>
        <w:r>
          <w:rPr>
            <w:noProof/>
            <w:webHidden/>
          </w:rPr>
          <w:fldChar w:fldCharType="end"/>
        </w:r>
      </w:hyperlink>
    </w:p>
    <w:p w:rsidR="00847513" w:rsidRPr="00695CBD" w:rsidRDefault="00847513">
      <w:pPr>
        <w:pStyle w:val="Cuprins1"/>
        <w:tabs>
          <w:tab w:val="right" w:leader="dot" w:pos="9628"/>
        </w:tabs>
        <w:rPr>
          <w:rFonts w:eastAsia="Times New Roman"/>
          <w:b w:val="0"/>
          <w:noProof/>
          <w:color w:val="auto"/>
          <w:sz w:val="22"/>
          <w:szCs w:val="22"/>
          <w:lang w:val="en-US" w:eastAsia="en-US"/>
        </w:rPr>
      </w:pPr>
      <w:hyperlink w:anchor="_Toc457399594" w:history="1">
        <w:r w:rsidRPr="002B563B">
          <w:rPr>
            <w:rStyle w:val="Hyperlink"/>
            <w:noProof/>
          </w:rPr>
          <w:t>Document G.  Informații generale și exemple de activități privind combaterea segregării</w:t>
        </w:r>
        <w:r>
          <w:rPr>
            <w:noProof/>
            <w:webHidden/>
          </w:rPr>
          <w:tab/>
        </w:r>
        <w:r>
          <w:rPr>
            <w:noProof/>
            <w:webHidden/>
          </w:rPr>
          <w:fldChar w:fldCharType="begin"/>
        </w:r>
        <w:r>
          <w:rPr>
            <w:noProof/>
            <w:webHidden/>
          </w:rPr>
          <w:instrText xml:space="preserve"> PAGEREF _Toc457399594 \h </w:instrText>
        </w:r>
        <w:r>
          <w:rPr>
            <w:noProof/>
            <w:webHidden/>
          </w:rPr>
        </w:r>
        <w:r>
          <w:rPr>
            <w:noProof/>
            <w:webHidden/>
          </w:rPr>
          <w:fldChar w:fldCharType="separate"/>
        </w:r>
        <w:r>
          <w:rPr>
            <w:noProof/>
            <w:webHidden/>
          </w:rPr>
          <w:t>16</w:t>
        </w:r>
        <w:r>
          <w:rPr>
            <w:noProof/>
            <w:webHidden/>
          </w:rPr>
          <w:fldChar w:fldCharType="end"/>
        </w:r>
      </w:hyperlink>
      <w:bookmarkStart w:id="1" w:name="_GoBack"/>
      <w:bookmarkEnd w:id="1"/>
    </w:p>
    <w:p w:rsidR="00847513" w:rsidRPr="00695CBD" w:rsidRDefault="00847513">
      <w:pPr>
        <w:pStyle w:val="Cuprins1"/>
        <w:tabs>
          <w:tab w:val="right" w:leader="dot" w:pos="9628"/>
        </w:tabs>
        <w:rPr>
          <w:rFonts w:eastAsia="Times New Roman"/>
          <w:b w:val="0"/>
          <w:noProof/>
          <w:color w:val="auto"/>
          <w:sz w:val="22"/>
          <w:szCs w:val="22"/>
          <w:lang w:val="en-US" w:eastAsia="en-US"/>
        </w:rPr>
      </w:pPr>
      <w:hyperlink w:anchor="_Toc457399595" w:history="1">
        <w:r w:rsidRPr="002B563B">
          <w:rPr>
            <w:rStyle w:val="Hyperlink"/>
            <w:noProof/>
          </w:rPr>
          <w:t>Document H. Exemple de criterii de selecție a SDL legate de sustenabilitate</w:t>
        </w:r>
        <w:r>
          <w:rPr>
            <w:noProof/>
            <w:webHidden/>
          </w:rPr>
          <w:tab/>
        </w:r>
        <w:r>
          <w:rPr>
            <w:noProof/>
            <w:webHidden/>
          </w:rPr>
          <w:fldChar w:fldCharType="begin"/>
        </w:r>
        <w:r>
          <w:rPr>
            <w:noProof/>
            <w:webHidden/>
          </w:rPr>
          <w:instrText xml:space="preserve"> PAGEREF _Toc457399595 \h </w:instrText>
        </w:r>
        <w:r>
          <w:rPr>
            <w:noProof/>
            <w:webHidden/>
          </w:rPr>
        </w:r>
        <w:r>
          <w:rPr>
            <w:noProof/>
            <w:webHidden/>
          </w:rPr>
          <w:fldChar w:fldCharType="separate"/>
        </w:r>
        <w:r>
          <w:rPr>
            <w:noProof/>
            <w:webHidden/>
          </w:rPr>
          <w:t>24</w:t>
        </w:r>
        <w:r>
          <w:rPr>
            <w:noProof/>
            <w:webHidden/>
          </w:rPr>
          <w:fldChar w:fldCharType="end"/>
        </w:r>
      </w:hyperlink>
    </w:p>
    <w:p w:rsidR="00847513" w:rsidRPr="00695CBD" w:rsidRDefault="00847513">
      <w:pPr>
        <w:pStyle w:val="Cuprins1"/>
        <w:tabs>
          <w:tab w:val="right" w:leader="dot" w:pos="9628"/>
        </w:tabs>
        <w:rPr>
          <w:rFonts w:eastAsia="Times New Roman"/>
          <w:b w:val="0"/>
          <w:noProof/>
          <w:color w:val="auto"/>
          <w:sz w:val="22"/>
          <w:szCs w:val="22"/>
          <w:lang w:val="en-US" w:eastAsia="en-US"/>
        </w:rPr>
      </w:pPr>
      <w:hyperlink w:anchor="_Toc457399596" w:history="1">
        <w:r w:rsidRPr="002B563B">
          <w:rPr>
            <w:rStyle w:val="Hyperlink"/>
            <w:noProof/>
          </w:rPr>
          <w:t>Document I. Exemplu de prioritizare a măsurilor</w:t>
        </w:r>
        <w:r>
          <w:rPr>
            <w:noProof/>
            <w:webHidden/>
          </w:rPr>
          <w:tab/>
        </w:r>
        <w:r>
          <w:rPr>
            <w:noProof/>
            <w:webHidden/>
          </w:rPr>
          <w:fldChar w:fldCharType="begin"/>
        </w:r>
        <w:r>
          <w:rPr>
            <w:noProof/>
            <w:webHidden/>
          </w:rPr>
          <w:instrText xml:space="preserve"> PAGEREF _Toc457399596 \h </w:instrText>
        </w:r>
        <w:r>
          <w:rPr>
            <w:noProof/>
            <w:webHidden/>
          </w:rPr>
        </w:r>
        <w:r>
          <w:rPr>
            <w:noProof/>
            <w:webHidden/>
          </w:rPr>
          <w:fldChar w:fldCharType="separate"/>
        </w:r>
        <w:r>
          <w:rPr>
            <w:noProof/>
            <w:webHidden/>
          </w:rPr>
          <w:t>25</w:t>
        </w:r>
        <w:r>
          <w:rPr>
            <w:noProof/>
            <w:webHidden/>
          </w:rPr>
          <w:fldChar w:fldCharType="end"/>
        </w:r>
      </w:hyperlink>
    </w:p>
    <w:p w:rsidR="00847513" w:rsidRPr="00695CBD" w:rsidRDefault="00847513">
      <w:pPr>
        <w:pStyle w:val="Cuprins1"/>
        <w:tabs>
          <w:tab w:val="right" w:leader="dot" w:pos="9628"/>
        </w:tabs>
        <w:rPr>
          <w:rFonts w:eastAsia="Times New Roman"/>
          <w:b w:val="0"/>
          <w:noProof/>
          <w:color w:val="auto"/>
          <w:sz w:val="22"/>
          <w:szCs w:val="22"/>
          <w:lang w:val="en-US" w:eastAsia="en-US"/>
        </w:rPr>
      </w:pPr>
      <w:hyperlink w:anchor="_Toc457399597" w:history="1">
        <w:r w:rsidRPr="002B563B">
          <w:rPr>
            <w:rStyle w:val="Hyperlink"/>
            <w:noProof/>
          </w:rPr>
          <w:t>Document J.  Fişa pentru intervențiile din lista indicativă</w:t>
        </w:r>
        <w:r>
          <w:rPr>
            <w:noProof/>
            <w:webHidden/>
          </w:rPr>
          <w:tab/>
        </w:r>
        <w:r>
          <w:rPr>
            <w:noProof/>
            <w:webHidden/>
          </w:rPr>
          <w:fldChar w:fldCharType="begin"/>
        </w:r>
        <w:r>
          <w:rPr>
            <w:noProof/>
            <w:webHidden/>
          </w:rPr>
          <w:instrText xml:space="preserve"> PAGEREF _Toc457399597 \h </w:instrText>
        </w:r>
        <w:r>
          <w:rPr>
            <w:noProof/>
            <w:webHidden/>
          </w:rPr>
        </w:r>
        <w:r>
          <w:rPr>
            <w:noProof/>
            <w:webHidden/>
          </w:rPr>
          <w:fldChar w:fldCharType="separate"/>
        </w:r>
        <w:r>
          <w:rPr>
            <w:noProof/>
            <w:webHidden/>
          </w:rPr>
          <w:t>27</w:t>
        </w:r>
        <w:r>
          <w:rPr>
            <w:noProof/>
            <w:webHidden/>
          </w:rPr>
          <w:fldChar w:fldCharType="end"/>
        </w:r>
      </w:hyperlink>
    </w:p>
    <w:p w:rsidR="00847513" w:rsidRPr="00695CBD" w:rsidRDefault="00847513">
      <w:pPr>
        <w:pStyle w:val="Cuprins1"/>
        <w:tabs>
          <w:tab w:val="right" w:leader="dot" w:pos="9628"/>
        </w:tabs>
        <w:rPr>
          <w:rFonts w:eastAsia="Times New Roman"/>
          <w:b w:val="0"/>
          <w:noProof/>
          <w:color w:val="auto"/>
          <w:sz w:val="22"/>
          <w:szCs w:val="22"/>
          <w:lang w:val="en-US" w:eastAsia="en-US"/>
        </w:rPr>
      </w:pPr>
      <w:hyperlink w:anchor="_Toc457399598" w:history="1">
        <w:r w:rsidRPr="002B563B">
          <w:rPr>
            <w:rStyle w:val="Hyperlink"/>
            <w:noProof/>
          </w:rPr>
          <w:t>Document K.  Monitorizarea cu participarea comunității</w:t>
        </w:r>
        <w:r>
          <w:rPr>
            <w:noProof/>
            <w:webHidden/>
          </w:rPr>
          <w:tab/>
        </w:r>
        <w:r>
          <w:rPr>
            <w:noProof/>
            <w:webHidden/>
          </w:rPr>
          <w:fldChar w:fldCharType="begin"/>
        </w:r>
        <w:r>
          <w:rPr>
            <w:noProof/>
            <w:webHidden/>
          </w:rPr>
          <w:instrText xml:space="preserve"> PAGEREF _Toc457399598 \h </w:instrText>
        </w:r>
        <w:r>
          <w:rPr>
            <w:noProof/>
            <w:webHidden/>
          </w:rPr>
        </w:r>
        <w:r>
          <w:rPr>
            <w:noProof/>
            <w:webHidden/>
          </w:rPr>
          <w:fldChar w:fldCharType="separate"/>
        </w:r>
        <w:r>
          <w:rPr>
            <w:noProof/>
            <w:webHidden/>
          </w:rPr>
          <w:t>28</w:t>
        </w:r>
        <w:r>
          <w:rPr>
            <w:noProof/>
            <w:webHidden/>
          </w:rPr>
          <w:fldChar w:fldCharType="end"/>
        </w:r>
      </w:hyperlink>
    </w:p>
    <w:p w:rsidR="00847513" w:rsidRPr="00695CBD" w:rsidRDefault="00847513">
      <w:pPr>
        <w:pStyle w:val="Cuprins1"/>
        <w:tabs>
          <w:tab w:val="right" w:leader="dot" w:pos="9628"/>
        </w:tabs>
        <w:rPr>
          <w:rFonts w:eastAsia="Times New Roman"/>
          <w:b w:val="0"/>
          <w:noProof/>
          <w:color w:val="auto"/>
          <w:sz w:val="22"/>
          <w:szCs w:val="22"/>
          <w:lang w:val="en-US" w:eastAsia="en-US"/>
        </w:rPr>
      </w:pPr>
      <w:hyperlink w:anchor="_Toc457399599" w:history="1">
        <w:r w:rsidRPr="002B563B">
          <w:rPr>
            <w:rStyle w:val="Hyperlink"/>
            <w:noProof/>
          </w:rPr>
          <w:t>Document L. Exemplu de cadru logic al intervenției și indicatorii de rezultat asociați</w:t>
        </w:r>
        <w:r>
          <w:rPr>
            <w:noProof/>
            <w:webHidden/>
          </w:rPr>
          <w:tab/>
        </w:r>
        <w:r>
          <w:rPr>
            <w:noProof/>
            <w:webHidden/>
          </w:rPr>
          <w:fldChar w:fldCharType="begin"/>
        </w:r>
        <w:r>
          <w:rPr>
            <w:noProof/>
            <w:webHidden/>
          </w:rPr>
          <w:instrText xml:space="preserve"> PAGEREF _Toc457399599 \h </w:instrText>
        </w:r>
        <w:r>
          <w:rPr>
            <w:noProof/>
            <w:webHidden/>
          </w:rPr>
        </w:r>
        <w:r>
          <w:rPr>
            <w:noProof/>
            <w:webHidden/>
          </w:rPr>
          <w:fldChar w:fldCharType="separate"/>
        </w:r>
        <w:r>
          <w:rPr>
            <w:noProof/>
            <w:webHidden/>
          </w:rPr>
          <w:t>29</w:t>
        </w:r>
        <w:r>
          <w:rPr>
            <w:noProof/>
            <w:webHidden/>
          </w:rPr>
          <w:fldChar w:fldCharType="end"/>
        </w:r>
      </w:hyperlink>
    </w:p>
    <w:p w:rsidR="00847513" w:rsidRPr="00695CBD" w:rsidRDefault="00847513">
      <w:pPr>
        <w:pStyle w:val="Cuprins1"/>
        <w:tabs>
          <w:tab w:val="right" w:leader="dot" w:pos="9628"/>
        </w:tabs>
        <w:rPr>
          <w:rFonts w:eastAsia="Times New Roman"/>
          <w:b w:val="0"/>
          <w:noProof/>
          <w:color w:val="auto"/>
          <w:sz w:val="22"/>
          <w:szCs w:val="22"/>
          <w:lang w:val="en-US" w:eastAsia="en-US"/>
        </w:rPr>
      </w:pPr>
      <w:hyperlink w:anchor="_Toc457399600" w:history="1">
        <w:r w:rsidRPr="002B563B">
          <w:rPr>
            <w:rStyle w:val="Hyperlink"/>
            <w:noProof/>
          </w:rPr>
          <w:t>Document M. Exemplu de prezentare a bugetului SDL</w:t>
        </w:r>
        <w:r>
          <w:rPr>
            <w:noProof/>
            <w:webHidden/>
          </w:rPr>
          <w:tab/>
        </w:r>
        <w:r>
          <w:rPr>
            <w:noProof/>
            <w:webHidden/>
          </w:rPr>
          <w:fldChar w:fldCharType="begin"/>
        </w:r>
        <w:r>
          <w:rPr>
            <w:noProof/>
            <w:webHidden/>
          </w:rPr>
          <w:instrText xml:space="preserve"> PAGEREF _Toc457399600 \h </w:instrText>
        </w:r>
        <w:r>
          <w:rPr>
            <w:noProof/>
            <w:webHidden/>
          </w:rPr>
        </w:r>
        <w:r>
          <w:rPr>
            <w:noProof/>
            <w:webHidden/>
          </w:rPr>
          <w:fldChar w:fldCharType="separate"/>
        </w:r>
        <w:r>
          <w:rPr>
            <w:noProof/>
            <w:webHidden/>
          </w:rPr>
          <w:t>32</w:t>
        </w:r>
        <w:r>
          <w:rPr>
            <w:noProof/>
            <w:webHidden/>
          </w:rPr>
          <w:fldChar w:fldCharType="end"/>
        </w:r>
      </w:hyperlink>
    </w:p>
    <w:p w:rsidR="00DD468C" w:rsidRPr="00847513" w:rsidRDefault="00DD468C">
      <w:r w:rsidRPr="00847513">
        <w:fldChar w:fldCharType="end"/>
      </w:r>
    </w:p>
    <w:p w:rsidR="00DD468C" w:rsidRPr="00847513" w:rsidRDefault="00DD468C" w:rsidP="002F5062"/>
    <w:p w:rsidR="00DD468C" w:rsidRPr="00847513" w:rsidRDefault="00DD468C" w:rsidP="002F5062">
      <w:pPr>
        <w:pStyle w:val="Titlu1"/>
        <w:numPr>
          <w:ilvl w:val="0"/>
          <w:numId w:val="0"/>
        </w:numPr>
      </w:pPr>
      <w:bookmarkStart w:id="2" w:name="_Toc447617440"/>
      <w:r w:rsidRPr="00847513">
        <w:br w:type="page"/>
      </w:r>
      <w:bookmarkStart w:id="3" w:name="_Toc457399588"/>
      <w:r w:rsidRPr="00847513">
        <w:lastRenderedPageBreak/>
        <w:t>Document A. Identificarea potențialelor grupuri țintă prin studiul de referință</w:t>
      </w:r>
      <w:bookmarkEnd w:id="0"/>
      <w:bookmarkEnd w:id="2"/>
      <w:bookmarkEnd w:id="3"/>
    </w:p>
    <w:p w:rsidR="00DD468C" w:rsidRPr="00847513" w:rsidRDefault="00DD468C" w:rsidP="00552FE5">
      <w:pPr>
        <w:spacing w:after="120"/>
        <w:contextualSpacing/>
        <w:jc w:val="both"/>
        <w:rPr>
          <w:color w:val="003366"/>
          <w:lang w:eastAsia="ro-RO"/>
        </w:rPr>
      </w:pPr>
      <w:r w:rsidRPr="00847513">
        <w:rPr>
          <w:color w:val="003366"/>
          <w:lang w:eastAsia="ro-RO"/>
        </w:rPr>
        <w:t xml:space="preserve">Pentru a identifica persoanele din comunitatea marginalizată aflate în risc de sărăcie sau excluziune socială, </w:t>
      </w:r>
      <w:r w:rsidRPr="00847513">
        <w:rPr>
          <w:b/>
          <w:color w:val="17365D"/>
          <w:lang w:eastAsia="ro-RO"/>
        </w:rPr>
        <w:t>studiul de referință va culege informații pentru toate zonele distincte din teritoriul SDL, în special zona/zonele urbane marginalizate (ZUM), privind următoarele aspecte</w:t>
      </w:r>
      <w:r w:rsidRPr="00847513">
        <w:rPr>
          <w:color w:val="003366"/>
          <w:lang w:eastAsia="ro-RO"/>
        </w:rPr>
        <w:t>:</w:t>
      </w:r>
    </w:p>
    <w:p w:rsidR="00DD468C" w:rsidRPr="00847513" w:rsidRDefault="00DD468C" w:rsidP="00552FE5">
      <w:pPr>
        <w:spacing w:after="120"/>
        <w:contextualSpacing/>
        <w:jc w:val="both"/>
        <w:rPr>
          <w:color w:val="003366"/>
          <w:lang w:eastAsia="ro-RO"/>
        </w:rPr>
      </w:pPr>
    </w:p>
    <w:tbl>
      <w:tblPr>
        <w:tblW w:w="9720" w:type="dxa"/>
        <w:tblInd w:w="108" w:type="dxa"/>
        <w:tblBorders>
          <w:insideH w:val="single" w:sz="4" w:space="0" w:color="auto"/>
        </w:tblBorders>
        <w:tblLook w:val="00A0" w:firstRow="1" w:lastRow="0" w:firstColumn="1" w:lastColumn="0" w:noHBand="0" w:noVBand="0"/>
      </w:tblPr>
      <w:tblGrid>
        <w:gridCol w:w="1620"/>
        <w:gridCol w:w="8100"/>
      </w:tblGrid>
      <w:tr w:rsidR="00DD468C" w:rsidRPr="00847513" w:rsidTr="004B1B66">
        <w:tc>
          <w:tcPr>
            <w:tcW w:w="1620" w:type="dxa"/>
          </w:tcPr>
          <w:p w:rsidR="00DD468C" w:rsidRPr="00847513" w:rsidRDefault="00DD468C" w:rsidP="004B1B66">
            <w:pPr>
              <w:spacing w:before="100" w:beforeAutospacing="1" w:after="0"/>
              <w:contextualSpacing/>
              <w:rPr>
                <w:rFonts w:cs="Segoe UI"/>
                <w:b/>
                <w:color w:val="17365D"/>
                <w:lang w:eastAsia="ro-RO"/>
              </w:rPr>
            </w:pPr>
            <w:r w:rsidRPr="00847513">
              <w:rPr>
                <w:rFonts w:cs="Segoe UI"/>
                <w:b/>
                <w:color w:val="17365D"/>
                <w:lang w:eastAsia="ro-RO"/>
              </w:rPr>
              <w:t>Componența gospodăriei</w:t>
            </w:r>
          </w:p>
        </w:tc>
        <w:tc>
          <w:tcPr>
            <w:tcW w:w="8100" w:type="dxa"/>
          </w:tcPr>
          <w:p w:rsidR="00DD468C" w:rsidRPr="00847513" w:rsidRDefault="00DD468C" w:rsidP="004B1EAE">
            <w:pPr>
              <w:numPr>
                <w:ilvl w:val="0"/>
                <w:numId w:val="20"/>
              </w:numPr>
              <w:spacing w:before="100" w:beforeAutospacing="1" w:after="0"/>
              <w:contextualSpacing/>
              <w:jc w:val="both"/>
              <w:rPr>
                <w:color w:val="003366"/>
                <w:lang w:eastAsia="ro-RO"/>
              </w:rPr>
            </w:pPr>
            <w:r w:rsidRPr="00847513">
              <w:rPr>
                <w:color w:val="003366"/>
                <w:lang w:eastAsia="ro-RO"/>
              </w:rPr>
              <w:t>vârstă</w:t>
            </w:r>
          </w:p>
          <w:p w:rsidR="00DD468C" w:rsidRPr="00847513" w:rsidRDefault="00DD468C" w:rsidP="004B1EAE">
            <w:pPr>
              <w:numPr>
                <w:ilvl w:val="0"/>
                <w:numId w:val="20"/>
              </w:numPr>
              <w:spacing w:before="100" w:beforeAutospacing="1" w:after="0"/>
              <w:contextualSpacing/>
              <w:jc w:val="both"/>
              <w:rPr>
                <w:color w:val="003366"/>
                <w:lang w:eastAsia="ro-RO"/>
              </w:rPr>
            </w:pPr>
            <w:r w:rsidRPr="00847513">
              <w:rPr>
                <w:color w:val="003366"/>
                <w:lang w:eastAsia="ro-RO"/>
              </w:rPr>
              <w:t>sex</w:t>
            </w:r>
          </w:p>
          <w:p w:rsidR="00DD468C" w:rsidRPr="00847513" w:rsidRDefault="00DD468C" w:rsidP="004B1EAE">
            <w:pPr>
              <w:numPr>
                <w:ilvl w:val="0"/>
                <w:numId w:val="20"/>
              </w:numPr>
              <w:spacing w:before="100" w:beforeAutospacing="1" w:after="0"/>
              <w:contextualSpacing/>
              <w:jc w:val="both"/>
              <w:rPr>
                <w:color w:val="003366"/>
                <w:lang w:eastAsia="ro-RO"/>
              </w:rPr>
            </w:pPr>
            <w:r w:rsidRPr="00847513">
              <w:rPr>
                <w:color w:val="003366"/>
                <w:lang w:eastAsia="ro-RO"/>
              </w:rPr>
              <w:t>etnie</w:t>
            </w:r>
          </w:p>
          <w:p w:rsidR="00DD468C" w:rsidRPr="00847513" w:rsidRDefault="00DD468C" w:rsidP="004B1EAE">
            <w:pPr>
              <w:numPr>
                <w:ilvl w:val="0"/>
                <w:numId w:val="20"/>
              </w:numPr>
              <w:spacing w:before="100" w:beforeAutospacing="1" w:after="0"/>
              <w:contextualSpacing/>
              <w:jc w:val="both"/>
              <w:rPr>
                <w:color w:val="003366"/>
                <w:lang w:eastAsia="ro-RO"/>
              </w:rPr>
            </w:pPr>
            <w:r w:rsidRPr="00847513">
              <w:rPr>
                <w:color w:val="003366"/>
                <w:lang w:eastAsia="ro-RO"/>
              </w:rPr>
              <w:t>starea civilă</w:t>
            </w:r>
          </w:p>
          <w:p w:rsidR="00DD468C" w:rsidRPr="00847513" w:rsidRDefault="00DD468C" w:rsidP="004B1EAE">
            <w:pPr>
              <w:numPr>
                <w:ilvl w:val="0"/>
                <w:numId w:val="20"/>
              </w:numPr>
              <w:spacing w:before="100" w:beforeAutospacing="1" w:after="0"/>
              <w:contextualSpacing/>
              <w:jc w:val="both"/>
              <w:rPr>
                <w:rFonts w:cs="Segoe UI"/>
                <w:color w:val="17365D"/>
                <w:lang w:eastAsia="ro-RO"/>
              </w:rPr>
            </w:pPr>
            <w:r w:rsidRPr="00847513">
              <w:rPr>
                <w:color w:val="003366"/>
                <w:lang w:eastAsia="ro-RO"/>
              </w:rPr>
              <w:t>prezența/ absența părinților, în gospodăriile cu copii</w:t>
            </w:r>
          </w:p>
        </w:tc>
      </w:tr>
      <w:tr w:rsidR="00DD468C" w:rsidRPr="00847513" w:rsidTr="004B1B66">
        <w:tc>
          <w:tcPr>
            <w:tcW w:w="1620" w:type="dxa"/>
          </w:tcPr>
          <w:p w:rsidR="00DD468C" w:rsidRPr="00847513" w:rsidRDefault="00DD468C" w:rsidP="004B1B66">
            <w:pPr>
              <w:spacing w:before="100" w:beforeAutospacing="1" w:after="0"/>
              <w:contextualSpacing/>
              <w:rPr>
                <w:rFonts w:cs="Segoe UI"/>
                <w:b/>
                <w:color w:val="17365D"/>
                <w:lang w:eastAsia="ro-RO"/>
              </w:rPr>
            </w:pPr>
            <w:r w:rsidRPr="00847513">
              <w:rPr>
                <w:rFonts w:cs="Segoe UI"/>
                <w:b/>
                <w:color w:val="17365D"/>
                <w:lang w:eastAsia="ro-RO"/>
              </w:rPr>
              <w:t>Documente</w:t>
            </w:r>
          </w:p>
        </w:tc>
        <w:tc>
          <w:tcPr>
            <w:tcW w:w="8100" w:type="dxa"/>
          </w:tcPr>
          <w:p w:rsidR="00DD468C" w:rsidRPr="00847513" w:rsidRDefault="00DD468C" w:rsidP="004B1EAE">
            <w:pPr>
              <w:numPr>
                <w:ilvl w:val="0"/>
                <w:numId w:val="21"/>
              </w:numPr>
              <w:spacing w:before="100" w:beforeAutospacing="1" w:after="0"/>
              <w:contextualSpacing/>
              <w:jc w:val="both"/>
              <w:rPr>
                <w:color w:val="003366"/>
                <w:lang w:eastAsia="ro-RO"/>
              </w:rPr>
            </w:pPr>
            <w:r w:rsidRPr="00847513">
              <w:rPr>
                <w:color w:val="003366"/>
                <w:lang w:eastAsia="ro-RO"/>
              </w:rPr>
              <w:t>existența actelor de identitate: certificat de naștere (copii cu vârsta mai mică de 14 ani) sau buletin/ carte de identitate (persoanele cu vârsta de 14+ ani)</w:t>
            </w:r>
          </w:p>
          <w:p w:rsidR="00DD468C" w:rsidRPr="00847513" w:rsidRDefault="00DD468C" w:rsidP="004B1EAE">
            <w:pPr>
              <w:numPr>
                <w:ilvl w:val="0"/>
                <w:numId w:val="21"/>
              </w:numPr>
              <w:spacing w:before="100" w:beforeAutospacing="1" w:after="0"/>
              <w:contextualSpacing/>
              <w:jc w:val="both"/>
              <w:rPr>
                <w:color w:val="003366"/>
                <w:lang w:eastAsia="ro-RO"/>
              </w:rPr>
            </w:pPr>
            <w:r w:rsidRPr="00847513">
              <w:rPr>
                <w:color w:val="003366"/>
                <w:lang w:eastAsia="ro-RO"/>
              </w:rPr>
              <w:t>existența asigurărilor medicale pentru membrii gospodăriei</w:t>
            </w:r>
          </w:p>
          <w:p w:rsidR="00DD468C" w:rsidRPr="00847513" w:rsidRDefault="00DD468C" w:rsidP="004B1EAE">
            <w:pPr>
              <w:numPr>
                <w:ilvl w:val="0"/>
                <w:numId w:val="21"/>
              </w:numPr>
              <w:spacing w:before="100" w:beforeAutospacing="1" w:after="0"/>
              <w:contextualSpacing/>
              <w:jc w:val="both"/>
              <w:rPr>
                <w:color w:val="003366"/>
                <w:lang w:eastAsia="ro-RO"/>
              </w:rPr>
            </w:pPr>
            <w:r w:rsidRPr="00847513">
              <w:rPr>
                <w:color w:val="003366"/>
                <w:lang w:eastAsia="ro-RO"/>
              </w:rPr>
              <w:t>existența certificatelor de handicap (acolo unde este cazul)</w:t>
            </w:r>
          </w:p>
          <w:p w:rsidR="00DD468C" w:rsidRPr="00847513" w:rsidRDefault="00DD468C" w:rsidP="004B1EAE">
            <w:pPr>
              <w:numPr>
                <w:ilvl w:val="0"/>
                <w:numId w:val="21"/>
              </w:numPr>
              <w:spacing w:before="100" w:beforeAutospacing="1" w:after="0"/>
              <w:contextualSpacing/>
              <w:jc w:val="both"/>
              <w:rPr>
                <w:color w:val="003366"/>
                <w:lang w:eastAsia="ro-RO"/>
              </w:rPr>
            </w:pPr>
            <w:r w:rsidRPr="00847513">
              <w:rPr>
                <w:color w:val="003366"/>
                <w:lang w:eastAsia="ro-RO"/>
              </w:rPr>
              <w:t>existența actelor de proprietate asupra locuinței</w:t>
            </w:r>
          </w:p>
          <w:p w:rsidR="00DD468C" w:rsidRPr="00847513" w:rsidRDefault="00DD468C" w:rsidP="004B1EAE">
            <w:pPr>
              <w:numPr>
                <w:ilvl w:val="0"/>
                <w:numId w:val="21"/>
              </w:numPr>
              <w:spacing w:before="100" w:beforeAutospacing="1" w:after="0"/>
              <w:contextualSpacing/>
              <w:jc w:val="both"/>
              <w:rPr>
                <w:rFonts w:cs="Segoe UI"/>
                <w:color w:val="17365D"/>
                <w:lang w:eastAsia="ro-RO"/>
              </w:rPr>
            </w:pPr>
            <w:r w:rsidRPr="00847513">
              <w:rPr>
                <w:color w:val="003366"/>
                <w:lang w:eastAsia="ro-RO"/>
              </w:rPr>
              <w:t>existența actelor de proprietate asupra terenului pe care este situată locuința</w:t>
            </w:r>
          </w:p>
        </w:tc>
      </w:tr>
      <w:tr w:rsidR="00DD468C" w:rsidRPr="00847513" w:rsidTr="004B1B66">
        <w:tc>
          <w:tcPr>
            <w:tcW w:w="1620" w:type="dxa"/>
          </w:tcPr>
          <w:p w:rsidR="00DD468C" w:rsidRPr="00847513" w:rsidRDefault="00DD468C" w:rsidP="004B1B66">
            <w:pPr>
              <w:spacing w:before="100" w:beforeAutospacing="1" w:after="0"/>
              <w:contextualSpacing/>
              <w:rPr>
                <w:rFonts w:cs="Segoe UI"/>
                <w:b/>
                <w:color w:val="17365D"/>
                <w:lang w:eastAsia="ro-RO"/>
              </w:rPr>
            </w:pPr>
            <w:r w:rsidRPr="00847513">
              <w:rPr>
                <w:rFonts w:cs="Segoe UI"/>
                <w:b/>
                <w:color w:val="17365D"/>
                <w:lang w:eastAsia="ro-RO"/>
              </w:rPr>
              <w:t>Educație</w:t>
            </w:r>
          </w:p>
        </w:tc>
        <w:tc>
          <w:tcPr>
            <w:tcW w:w="8100" w:type="dxa"/>
          </w:tcPr>
          <w:p w:rsidR="00DD468C" w:rsidRPr="00847513" w:rsidRDefault="00DD468C" w:rsidP="004B1EAE">
            <w:pPr>
              <w:numPr>
                <w:ilvl w:val="0"/>
                <w:numId w:val="22"/>
              </w:numPr>
              <w:spacing w:before="100" w:beforeAutospacing="1" w:after="0"/>
              <w:contextualSpacing/>
              <w:jc w:val="both"/>
              <w:rPr>
                <w:color w:val="003366"/>
                <w:lang w:eastAsia="ro-RO"/>
              </w:rPr>
            </w:pPr>
            <w:r w:rsidRPr="00847513">
              <w:rPr>
                <w:color w:val="003366"/>
                <w:lang w:eastAsia="ro-RO"/>
              </w:rPr>
              <w:t>de cel mai înalt grad nivel de educație absolvit de către toți membrii gospodăriei</w:t>
            </w:r>
          </w:p>
          <w:p w:rsidR="00DD468C" w:rsidRPr="00847513" w:rsidRDefault="00DD468C" w:rsidP="004B1EAE">
            <w:pPr>
              <w:numPr>
                <w:ilvl w:val="0"/>
                <w:numId w:val="22"/>
              </w:numPr>
              <w:spacing w:before="100" w:beforeAutospacing="1" w:after="0"/>
              <w:contextualSpacing/>
              <w:jc w:val="both"/>
              <w:rPr>
                <w:color w:val="003366"/>
                <w:lang w:eastAsia="ro-RO"/>
              </w:rPr>
            </w:pPr>
            <w:r w:rsidRPr="00847513">
              <w:rPr>
                <w:color w:val="003366"/>
                <w:lang w:eastAsia="ro-RO"/>
              </w:rPr>
              <w:t>participarea la creșă/ grădiniță a copiilor de vârstă antepreșcolară/ preșcolară din gospodărie (înscriere, frecvență, etc.)</w:t>
            </w:r>
          </w:p>
          <w:p w:rsidR="00DD468C" w:rsidRPr="00847513" w:rsidRDefault="00DD468C" w:rsidP="004B1EAE">
            <w:pPr>
              <w:numPr>
                <w:ilvl w:val="0"/>
                <w:numId w:val="22"/>
              </w:numPr>
              <w:spacing w:before="100" w:beforeAutospacing="1" w:after="0"/>
              <w:contextualSpacing/>
              <w:jc w:val="both"/>
              <w:rPr>
                <w:color w:val="003366"/>
                <w:lang w:eastAsia="ro-RO"/>
              </w:rPr>
            </w:pPr>
            <w:r w:rsidRPr="00847513">
              <w:rPr>
                <w:color w:val="003366"/>
                <w:lang w:eastAsia="ro-RO"/>
              </w:rPr>
              <w:t>participarea școlară a copiilor de vârstă școlară din gospodărie (înscriere, frecvență, risc de abandon școlar, cerințe educaționale speciale, situații de repetenție, situații de abandon eventual pentru a munci etc.)</w:t>
            </w:r>
          </w:p>
          <w:p w:rsidR="00DD468C" w:rsidRPr="00847513" w:rsidRDefault="00DD468C" w:rsidP="004B1EAE">
            <w:pPr>
              <w:numPr>
                <w:ilvl w:val="0"/>
                <w:numId w:val="22"/>
              </w:numPr>
              <w:spacing w:before="100" w:beforeAutospacing="1" w:after="0"/>
              <w:contextualSpacing/>
              <w:jc w:val="both"/>
              <w:rPr>
                <w:color w:val="003366"/>
                <w:lang w:eastAsia="ro-RO"/>
              </w:rPr>
            </w:pPr>
            <w:r w:rsidRPr="00847513">
              <w:rPr>
                <w:color w:val="003366"/>
                <w:lang w:eastAsia="ro-RO"/>
              </w:rPr>
              <w:t>programele de protecție socială desfășurate prin unitățile de învățământ de care beneficiază membrii gospodăriei (programul bani de liceu, programul Euro 200, programul cornul și laptele, programul de rechizite școlare, burse etc.)</w:t>
            </w:r>
          </w:p>
          <w:p w:rsidR="00DD468C" w:rsidRPr="00847513" w:rsidRDefault="00DD468C" w:rsidP="004B1EAE">
            <w:pPr>
              <w:numPr>
                <w:ilvl w:val="0"/>
                <w:numId w:val="22"/>
              </w:numPr>
              <w:spacing w:before="100" w:beforeAutospacing="1" w:after="0"/>
              <w:contextualSpacing/>
              <w:jc w:val="both"/>
              <w:rPr>
                <w:color w:val="003366"/>
                <w:lang w:eastAsia="ro-RO"/>
              </w:rPr>
            </w:pPr>
            <w:r w:rsidRPr="00847513">
              <w:rPr>
                <w:color w:val="003366"/>
                <w:lang w:eastAsia="ro-RO"/>
              </w:rPr>
              <w:t>tinerii șomeri sau NEET (</w:t>
            </w:r>
            <w:r w:rsidRPr="00847513">
              <w:rPr>
                <w:rFonts w:cs="Segoe UI"/>
                <w:color w:val="003366"/>
                <w:lang w:eastAsia="ro-RO"/>
              </w:rPr>
              <w:t>care nu sunt încadrați în muncă și nici nu sunt înscriși într-o formă de educație</w:t>
            </w:r>
            <w:r w:rsidRPr="00847513">
              <w:rPr>
                <w:color w:val="003366"/>
                <w:lang w:eastAsia="ro-RO"/>
              </w:rPr>
              <w:t>) cu vârste cuprinse între 15 și 24 ani</w:t>
            </w:r>
          </w:p>
          <w:p w:rsidR="00DD468C" w:rsidRPr="00847513" w:rsidRDefault="00DD468C" w:rsidP="004B1EAE">
            <w:pPr>
              <w:numPr>
                <w:ilvl w:val="0"/>
                <w:numId w:val="22"/>
              </w:numPr>
              <w:spacing w:before="100" w:beforeAutospacing="1" w:after="0"/>
              <w:contextualSpacing/>
              <w:jc w:val="both"/>
              <w:rPr>
                <w:rFonts w:cs="Segoe UI"/>
                <w:color w:val="17365D"/>
                <w:lang w:eastAsia="ro-RO"/>
              </w:rPr>
            </w:pPr>
            <w:r w:rsidRPr="00847513">
              <w:rPr>
                <w:color w:val="003366"/>
                <w:lang w:eastAsia="ro-RO"/>
              </w:rPr>
              <w:t>persoanele adulte din gospodărie care nu au fost înscrise la școală sau nu au absolvit învățământul obligatoriu</w:t>
            </w:r>
          </w:p>
        </w:tc>
      </w:tr>
      <w:tr w:rsidR="00DD468C" w:rsidRPr="00847513" w:rsidTr="004B1B66">
        <w:tc>
          <w:tcPr>
            <w:tcW w:w="1620" w:type="dxa"/>
          </w:tcPr>
          <w:p w:rsidR="00DD468C" w:rsidRPr="00847513" w:rsidRDefault="00DD468C" w:rsidP="004B1B66">
            <w:pPr>
              <w:spacing w:before="100" w:beforeAutospacing="1" w:after="0"/>
              <w:contextualSpacing/>
              <w:rPr>
                <w:rFonts w:cs="Segoe UI"/>
                <w:b/>
                <w:color w:val="17365D"/>
                <w:lang w:eastAsia="ro-RO"/>
              </w:rPr>
            </w:pPr>
            <w:r w:rsidRPr="00847513">
              <w:rPr>
                <w:rFonts w:cs="Segoe UI"/>
                <w:b/>
                <w:color w:val="17365D"/>
                <w:lang w:eastAsia="ro-RO"/>
              </w:rPr>
              <w:t>Sănătate</w:t>
            </w:r>
          </w:p>
        </w:tc>
        <w:tc>
          <w:tcPr>
            <w:tcW w:w="8100" w:type="dxa"/>
          </w:tcPr>
          <w:p w:rsidR="00DD468C" w:rsidRPr="00847513" w:rsidRDefault="00DD468C" w:rsidP="004B1EAE">
            <w:pPr>
              <w:numPr>
                <w:ilvl w:val="0"/>
                <w:numId w:val="23"/>
              </w:numPr>
              <w:spacing w:before="100" w:beforeAutospacing="1" w:after="0"/>
              <w:ind w:left="360"/>
              <w:contextualSpacing/>
              <w:jc w:val="both"/>
              <w:rPr>
                <w:color w:val="003366"/>
                <w:lang w:eastAsia="ro-RO"/>
              </w:rPr>
            </w:pPr>
            <w:r w:rsidRPr="00847513">
              <w:rPr>
                <w:color w:val="003366"/>
                <w:lang w:eastAsia="ro-RO"/>
              </w:rPr>
              <w:t xml:space="preserve">dacă membrii gospodăriei sunt înscriși la un medic de familie </w:t>
            </w:r>
          </w:p>
          <w:p w:rsidR="00DD468C" w:rsidRPr="00847513" w:rsidRDefault="00DD468C" w:rsidP="004B1EAE">
            <w:pPr>
              <w:numPr>
                <w:ilvl w:val="0"/>
                <w:numId w:val="23"/>
              </w:numPr>
              <w:spacing w:before="100" w:beforeAutospacing="1" w:after="0"/>
              <w:ind w:left="360"/>
              <w:contextualSpacing/>
              <w:jc w:val="both"/>
              <w:rPr>
                <w:color w:val="003366"/>
                <w:lang w:eastAsia="ro-RO"/>
              </w:rPr>
            </w:pPr>
            <w:r w:rsidRPr="00847513">
              <w:rPr>
                <w:color w:val="003366"/>
                <w:lang w:eastAsia="ro-RO"/>
              </w:rPr>
              <w:t>dacă au fost realizate controalele medicale periodice</w:t>
            </w:r>
          </w:p>
          <w:p w:rsidR="00DD468C" w:rsidRPr="00847513" w:rsidRDefault="00DD468C" w:rsidP="004B1EAE">
            <w:pPr>
              <w:numPr>
                <w:ilvl w:val="0"/>
                <w:numId w:val="23"/>
              </w:numPr>
              <w:spacing w:before="100" w:beforeAutospacing="1" w:after="0"/>
              <w:ind w:left="360"/>
              <w:contextualSpacing/>
              <w:jc w:val="both"/>
              <w:rPr>
                <w:color w:val="003366"/>
                <w:lang w:eastAsia="ro-RO"/>
              </w:rPr>
            </w:pPr>
            <w:r w:rsidRPr="00847513">
              <w:rPr>
                <w:color w:val="003366"/>
                <w:lang w:eastAsia="ro-RO"/>
              </w:rPr>
              <w:t>dacă în gospodărie există persoane care suferă de boli cronice/ handicap/ deficiență/ dizabilitate și măsura în care acestea reușesc să facă managementul bolii (reușesc să își plătească tratamentul, echipamentele necesare, reușesc să ajungă la medicul specialist sau la recuperare atunci când este nevoie)</w:t>
            </w:r>
          </w:p>
          <w:p w:rsidR="00DD468C" w:rsidRPr="00847513" w:rsidRDefault="00DD468C" w:rsidP="004B1EAE">
            <w:pPr>
              <w:numPr>
                <w:ilvl w:val="0"/>
                <w:numId w:val="23"/>
              </w:numPr>
              <w:spacing w:before="100" w:beforeAutospacing="1" w:after="0"/>
              <w:ind w:left="360"/>
              <w:contextualSpacing/>
              <w:jc w:val="both"/>
              <w:rPr>
                <w:color w:val="003366"/>
                <w:lang w:eastAsia="ro-RO"/>
              </w:rPr>
            </w:pPr>
            <w:r w:rsidRPr="00847513">
              <w:rPr>
                <w:color w:val="003366"/>
                <w:lang w:eastAsia="ro-RO"/>
              </w:rPr>
              <w:t>dacă membrii gospodăriei cu vârsta sub 14 ani au toate vaccinurile la zi</w:t>
            </w:r>
          </w:p>
          <w:p w:rsidR="00DD468C" w:rsidRPr="00847513" w:rsidRDefault="00DD468C" w:rsidP="004B1EAE">
            <w:pPr>
              <w:numPr>
                <w:ilvl w:val="0"/>
                <w:numId w:val="23"/>
              </w:numPr>
              <w:spacing w:before="100" w:beforeAutospacing="1" w:after="0"/>
              <w:ind w:left="360"/>
              <w:contextualSpacing/>
              <w:jc w:val="both"/>
              <w:rPr>
                <w:color w:val="003366"/>
                <w:lang w:eastAsia="ro-RO"/>
              </w:rPr>
            </w:pPr>
            <w:r w:rsidRPr="00847513">
              <w:rPr>
                <w:color w:val="003366"/>
                <w:lang w:eastAsia="ro-RO"/>
              </w:rPr>
              <w:t>copiii sub 1 an din gospodărie (dacă sunt în conformitate cu standardele de dezvoltare)</w:t>
            </w:r>
          </w:p>
          <w:p w:rsidR="00DD468C" w:rsidRPr="00847513" w:rsidRDefault="00DD468C" w:rsidP="004B1EAE">
            <w:pPr>
              <w:numPr>
                <w:ilvl w:val="0"/>
                <w:numId w:val="23"/>
              </w:numPr>
              <w:spacing w:before="100" w:beforeAutospacing="1" w:after="0"/>
              <w:ind w:left="360"/>
              <w:contextualSpacing/>
              <w:jc w:val="both"/>
              <w:rPr>
                <w:color w:val="003366"/>
                <w:lang w:eastAsia="ro-RO"/>
              </w:rPr>
            </w:pPr>
            <w:r w:rsidRPr="00847513">
              <w:rPr>
                <w:color w:val="003366"/>
                <w:lang w:eastAsia="ro-RO"/>
              </w:rPr>
              <w:lastRenderedPageBreak/>
              <w:t xml:space="preserve">femeile însărcinate (dacă sarcina a fost dorită, dacă este luată în evidență la medicul de familie, dacă au fost realizate controalele prenatale) </w:t>
            </w:r>
          </w:p>
          <w:p w:rsidR="00DD468C" w:rsidRPr="00847513" w:rsidRDefault="00DD468C" w:rsidP="004B1EAE">
            <w:pPr>
              <w:numPr>
                <w:ilvl w:val="0"/>
                <w:numId w:val="23"/>
              </w:numPr>
              <w:spacing w:before="100" w:beforeAutospacing="1" w:after="0"/>
              <w:ind w:left="360"/>
              <w:contextualSpacing/>
              <w:jc w:val="both"/>
              <w:rPr>
                <w:color w:val="003366"/>
                <w:lang w:eastAsia="ro-RO"/>
              </w:rPr>
            </w:pPr>
            <w:r w:rsidRPr="00847513">
              <w:rPr>
                <w:color w:val="003366"/>
                <w:lang w:eastAsia="ro-RO"/>
              </w:rPr>
              <w:t>mame minore, minore însărcinate și copiii acestora</w:t>
            </w:r>
          </w:p>
          <w:p w:rsidR="00DD468C" w:rsidRPr="00847513" w:rsidRDefault="00DD468C" w:rsidP="004B1EAE">
            <w:pPr>
              <w:numPr>
                <w:ilvl w:val="0"/>
                <w:numId w:val="23"/>
              </w:numPr>
              <w:spacing w:before="100" w:beforeAutospacing="1" w:after="0"/>
              <w:ind w:left="360"/>
              <w:contextualSpacing/>
              <w:jc w:val="both"/>
              <w:rPr>
                <w:color w:val="003366"/>
                <w:lang w:eastAsia="ro-RO"/>
              </w:rPr>
            </w:pPr>
            <w:r w:rsidRPr="00847513">
              <w:rPr>
                <w:color w:val="003366"/>
                <w:lang w:eastAsia="ro-RO"/>
              </w:rPr>
              <w:t>dacă în gospodărie sunt persoane dependente care au nevoie constant de sprijin sau sunt persoane vârstnice care locuiesc singure și nu beneficiază de sprijin în cadrul gospodăriei</w:t>
            </w:r>
          </w:p>
          <w:p w:rsidR="00DD468C" w:rsidRPr="00847513" w:rsidRDefault="00DD468C" w:rsidP="004B1EAE">
            <w:pPr>
              <w:numPr>
                <w:ilvl w:val="0"/>
                <w:numId w:val="23"/>
              </w:numPr>
              <w:spacing w:before="100" w:beforeAutospacing="1" w:after="0"/>
              <w:ind w:left="360"/>
              <w:contextualSpacing/>
              <w:jc w:val="both"/>
              <w:rPr>
                <w:rFonts w:cs="Segoe UI"/>
                <w:color w:val="17365D"/>
                <w:lang w:eastAsia="ro-RO"/>
              </w:rPr>
            </w:pPr>
            <w:r w:rsidRPr="00847513">
              <w:rPr>
                <w:color w:val="003366"/>
                <w:lang w:eastAsia="ro-RO"/>
              </w:rPr>
              <w:t>stilul de viață: abuzul de alcool, droguri sau alte substanțe toxice, comportamente și educație sexuală</w:t>
            </w:r>
          </w:p>
        </w:tc>
      </w:tr>
      <w:tr w:rsidR="00DD468C" w:rsidRPr="00847513" w:rsidTr="004B1B66">
        <w:tc>
          <w:tcPr>
            <w:tcW w:w="1620" w:type="dxa"/>
          </w:tcPr>
          <w:p w:rsidR="00DD468C" w:rsidRPr="00847513" w:rsidRDefault="00DD468C" w:rsidP="004B1B66">
            <w:pPr>
              <w:spacing w:before="100" w:beforeAutospacing="1" w:after="0"/>
              <w:contextualSpacing/>
              <w:rPr>
                <w:rFonts w:cs="Segoe UI"/>
                <w:b/>
                <w:color w:val="17365D"/>
                <w:sz w:val="24"/>
                <w:lang w:eastAsia="ro-RO"/>
              </w:rPr>
            </w:pPr>
            <w:r w:rsidRPr="00847513">
              <w:rPr>
                <w:rFonts w:cs="Segoe UI"/>
                <w:b/>
                <w:color w:val="17365D"/>
                <w:lang w:eastAsia="ro-RO"/>
              </w:rPr>
              <w:lastRenderedPageBreak/>
              <w:t>Ocupare, surse de venit și cheltuielile gospodăriei</w:t>
            </w:r>
          </w:p>
        </w:tc>
        <w:tc>
          <w:tcPr>
            <w:tcW w:w="8100" w:type="dxa"/>
          </w:tcPr>
          <w:p w:rsidR="00DD468C" w:rsidRPr="00847513" w:rsidRDefault="00DD468C" w:rsidP="004B1EAE">
            <w:pPr>
              <w:numPr>
                <w:ilvl w:val="0"/>
                <w:numId w:val="24"/>
              </w:numPr>
              <w:spacing w:before="100" w:beforeAutospacing="1" w:after="0"/>
              <w:contextualSpacing/>
              <w:jc w:val="both"/>
              <w:rPr>
                <w:color w:val="003366"/>
                <w:lang w:eastAsia="ro-RO"/>
              </w:rPr>
            </w:pPr>
            <w:r w:rsidRPr="00847513">
              <w:rPr>
                <w:color w:val="003366"/>
                <w:lang w:eastAsia="ro-RO"/>
              </w:rPr>
              <w:t>statutul ocupațional al membrilor gospodăriei (persoane ocupate/ șomeri/ șomeri de lungă durată/ inactivi)</w:t>
            </w:r>
          </w:p>
          <w:p w:rsidR="00DD468C" w:rsidRPr="00847513" w:rsidRDefault="00DD468C" w:rsidP="004B1EAE">
            <w:pPr>
              <w:numPr>
                <w:ilvl w:val="0"/>
                <w:numId w:val="24"/>
              </w:numPr>
              <w:spacing w:before="100" w:beforeAutospacing="1" w:after="0"/>
              <w:contextualSpacing/>
              <w:jc w:val="both"/>
              <w:rPr>
                <w:color w:val="003366"/>
                <w:lang w:eastAsia="ro-RO"/>
              </w:rPr>
            </w:pPr>
            <w:r w:rsidRPr="00847513">
              <w:rPr>
                <w:color w:val="003366"/>
                <w:lang w:eastAsia="ro-RO"/>
              </w:rPr>
              <w:t xml:space="preserve">principalele surse de venit </w:t>
            </w:r>
          </w:p>
          <w:p w:rsidR="00DD468C" w:rsidRPr="00847513" w:rsidRDefault="00DD468C" w:rsidP="004B1EAE">
            <w:pPr>
              <w:numPr>
                <w:ilvl w:val="0"/>
                <w:numId w:val="24"/>
              </w:numPr>
              <w:spacing w:before="100" w:beforeAutospacing="1" w:after="0"/>
              <w:contextualSpacing/>
              <w:jc w:val="both"/>
              <w:rPr>
                <w:color w:val="003366"/>
                <w:lang w:eastAsia="ro-RO"/>
              </w:rPr>
            </w:pPr>
            <w:r w:rsidRPr="00847513">
              <w:rPr>
                <w:color w:val="003366"/>
                <w:lang w:eastAsia="ro-RO"/>
              </w:rPr>
              <w:t>cheltuielile gospodăriei, inclusiv autoconsum</w:t>
            </w:r>
          </w:p>
          <w:p w:rsidR="00DD468C" w:rsidRPr="00847513" w:rsidRDefault="00DD468C" w:rsidP="004B1EAE">
            <w:pPr>
              <w:numPr>
                <w:ilvl w:val="0"/>
                <w:numId w:val="24"/>
              </w:numPr>
              <w:spacing w:before="100" w:beforeAutospacing="1" w:after="0"/>
              <w:contextualSpacing/>
              <w:jc w:val="both"/>
              <w:rPr>
                <w:rFonts w:cs="Segoe UI"/>
                <w:color w:val="17365D"/>
                <w:sz w:val="24"/>
                <w:lang w:eastAsia="ro-RO"/>
              </w:rPr>
            </w:pPr>
            <w:r w:rsidRPr="00847513">
              <w:rPr>
                <w:color w:val="003366"/>
                <w:lang w:eastAsia="ro-RO"/>
              </w:rPr>
              <w:t>aprecierea subiectivă a veniturilor gospodăriei</w:t>
            </w:r>
          </w:p>
        </w:tc>
      </w:tr>
      <w:tr w:rsidR="00DD468C" w:rsidRPr="00847513" w:rsidTr="004B1B66">
        <w:tc>
          <w:tcPr>
            <w:tcW w:w="1620" w:type="dxa"/>
          </w:tcPr>
          <w:p w:rsidR="00DD468C" w:rsidRPr="00847513" w:rsidRDefault="00DD468C" w:rsidP="004B1B66">
            <w:pPr>
              <w:spacing w:before="100" w:beforeAutospacing="1" w:after="0"/>
              <w:contextualSpacing/>
              <w:rPr>
                <w:rFonts w:cs="Segoe UI"/>
                <w:b/>
                <w:color w:val="17365D"/>
                <w:lang w:eastAsia="ro-RO"/>
              </w:rPr>
            </w:pPr>
            <w:r w:rsidRPr="00847513">
              <w:rPr>
                <w:rFonts w:cs="Segoe UI"/>
                <w:b/>
                <w:color w:val="17365D"/>
                <w:lang w:eastAsia="ro-RO"/>
              </w:rPr>
              <w:t>Locuire</w:t>
            </w:r>
          </w:p>
        </w:tc>
        <w:tc>
          <w:tcPr>
            <w:tcW w:w="8100" w:type="dxa"/>
          </w:tcPr>
          <w:p w:rsidR="00DD468C" w:rsidRPr="00847513" w:rsidRDefault="00DD468C" w:rsidP="004B1EAE">
            <w:pPr>
              <w:numPr>
                <w:ilvl w:val="0"/>
                <w:numId w:val="25"/>
              </w:numPr>
              <w:spacing w:before="100" w:beforeAutospacing="1" w:after="0"/>
              <w:contextualSpacing/>
              <w:jc w:val="both"/>
              <w:rPr>
                <w:color w:val="003366"/>
                <w:lang w:eastAsia="ro-RO"/>
              </w:rPr>
            </w:pPr>
            <w:r w:rsidRPr="00847513">
              <w:rPr>
                <w:color w:val="003366"/>
                <w:lang w:eastAsia="ro-RO"/>
              </w:rPr>
              <w:t>persoane fără adăpost</w:t>
            </w:r>
          </w:p>
          <w:p w:rsidR="00DD468C" w:rsidRPr="00847513" w:rsidRDefault="00DD468C" w:rsidP="004B1EAE">
            <w:pPr>
              <w:numPr>
                <w:ilvl w:val="0"/>
                <w:numId w:val="25"/>
              </w:numPr>
              <w:spacing w:before="100" w:beforeAutospacing="1" w:after="0"/>
              <w:contextualSpacing/>
              <w:jc w:val="both"/>
              <w:rPr>
                <w:color w:val="003366"/>
                <w:lang w:eastAsia="ro-RO"/>
              </w:rPr>
            </w:pPr>
            <w:r w:rsidRPr="00847513">
              <w:rPr>
                <w:color w:val="003366"/>
                <w:lang w:eastAsia="ro-RO"/>
              </w:rPr>
              <w:t>persoane/gospodării fără forme legale asupra locuinței, terenului</w:t>
            </w:r>
          </w:p>
          <w:p w:rsidR="00DD468C" w:rsidRPr="00847513" w:rsidRDefault="00DD468C" w:rsidP="004B1EAE">
            <w:pPr>
              <w:numPr>
                <w:ilvl w:val="0"/>
                <w:numId w:val="25"/>
              </w:numPr>
              <w:spacing w:before="100" w:beforeAutospacing="1" w:after="0"/>
              <w:contextualSpacing/>
              <w:jc w:val="both"/>
              <w:rPr>
                <w:color w:val="003366"/>
                <w:lang w:eastAsia="ro-RO"/>
              </w:rPr>
            </w:pPr>
            <w:r w:rsidRPr="00847513">
              <w:rPr>
                <w:color w:val="003366"/>
                <w:lang w:eastAsia="ro-RO"/>
              </w:rPr>
              <w:t>tipul de locuință, inclusiv adăpost improvizat</w:t>
            </w:r>
          </w:p>
          <w:p w:rsidR="00DD468C" w:rsidRPr="00847513" w:rsidRDefault="00DD468C" w:rsidP="004B1EAE">
            <w:pPr>
              <w:numPr>
                <w:ilvl w:val="0"/>
                <w:numId w:val="25"/>
              </w:numPr>
              <w:spacing w:before="100" w:beforeAutospacing="1" w:after="0"/>
              <w:contextualSpacing/>
              <w:jc w:val="both"/>
              <w:rPr>
                <w:color w:val="003366"/>
                <w:lang w:eastAsia="ro-RO"/>
              </w:rPr>
            </w:pPr>
            <w:r w:rsidRPr="00847513">
              <w:rPr>
                <w:color w:val="003366"/>
                <w:lang w:eastAsia="ro-RO"/>
              </w:rPr>
              <w:t>încălzirea locuinței și conectarea la utilități</w:t>
            </w:r>
          </w:p>
          <w:p w:rsidR="00DD468C" w:rsidRPr="00847513" w:rsidRDefault="00DD468C" w:rsidP="004B1EAE">
            <w:pPr>
              <w:numPr>
                <w:ilvl w:val="0"/>
                <w:numId w:val="25"/>
              </w:numPr>
              <w:spacing w:before="100" w:beforeAutospacing="1" w:after="0"/>
              <w:contextualSpacing/>
              <w:jc w:val="both"/>
              <w:rPr>
                <w:color w:val="003366"/>
                <w:lang w:eastAsia="ro-RO"/>
              </w:rPr>
            </w:pPr>
            <w:r w:rsidRPr="00847513">
              <w:rPr>
                <w:color w:val="003366"/>
                <w:lang w:eastAsia="ro-RO"/>
              </w:rPr>
              <w:t>echiparea locuinței bunuri</w:t>
            </w:r>
          </w:p>
          <w:p w:rsidR="00DD468C" w:rsidRPr="00847513" w:rsidRDefault="00DD468C" w:rsidP="004B1EAE">
            <w:pPr>
              <w:numPr>
                <w:ilvl w:val="0"/>
                <w:numId w:val="25"/>
              </w:numPr>
              <w:spacing w:before="100" w:beforeAutospacing="1" w:after="0"/>
              <w:contextualSpacing/>
              <w:jc w:val="both"/>
              <w:rPr>
                <w:color w:val="003366"/>
                <w:lang w:eastAsia="ro-RO"/>
              </w:rPr>
            </w:pPr>
            <w:r w:rsidRPr="00847513">
              <w:rPr>
                <w:color w:val="003366"/>
                <w:lang w:eastAsia="ro-RO"/>
              </w:rPr>
              <w:t>supraaglomerare</w:t>
            </w:r>
          </w:p>
          <w:p w:rsidR="00DD468C" w:rsidRPr="00847513" w:rsidRDefault="00DD468C" w:rsidP="004B1EAE">
            <w:pPr>
              <w:numPr>
                <w:ilvl w:val="0"/>
                <w:numId w:val="25"/>
              </w:numPr>
              <w:spacing w:before="100" w:beforeAutospacing="1" w:after="0"/>
              <w:contextualSpacing/>
              <w:jc w:val="both"/>
              <w:rPr>
                <w:color w:val="003366"/>
                <w:lang w:eastAsia="ro-RO"/>
              </w:rPr>
            </w:pPr>
            <w:r w:rsidRPr="00847513">
              <w:rPr>
                <w:color w:val="003366"/>
                <w:lang w:eastAsia="ro-RO"/>
              </w:rPr>
              <w:t>calitatea locuirii</w:t>
            </w:r>
          </w:p>
          <w:p w:rsidR="00DD468C" w:rsidRPr="00847513" w:rsidRDefault="00DD468C" w:rsidP="004B1EAE">
            <w:pPr>
              <w:numPr>
                <w:ilvl w:val="0"/>
                <w:numId w:val="25"/>
              </w:numPr>
              <w:spacing w:before="100" w:beforeAutospacing="1" w:after="0"/>
              <w:contextualSpacing/>
              <w:jc w:val="both"/>
              <w:rPr>
                <w:rFonts w:cs="Segoe UI"/>
                <w:color w:val="17365D"/>
                <w:lang w:eastAsia="ro-RO"/>
              </w:rPr>
            </w:pPr>
            <w:r w:rsidRPr="00847513">
              <w:rPr>
                <w:color w:val="003366"/>
                <w:lang w:eastAsia="ro-RO"/>
              </w:rPr>
              <w:t>datorii la plata utilităților/ chiriei</w:t>
            </w:r>
          </w:p>
        </w:tc>
      </w:tr>
      <w:tr w:rsidR="00DD468C" w:rsidRPr="00847513" w:rsidTr="004B1B66">
        <w:tc>
          <w:tcPr>
            <w:tcW w:w="1620" w:type="dxa"/>
          </w:tcPr>
          <w:p w:rsidR="00DD468C" w:rsidRPr="00847513" w:rsidRDefault="00DD468C" w:rsidP="004B1B66">
            <w:pPr>
              <w:spacing w:before="100" w:beforeAutospacing="1" w:after="0"/>
              <w:contextualSpacing/>
              <w:rPr>
                <w:rFonts w:cs="Segoe UI"/>
                <w:b/>
                <w:color w:val="17365D"/>
                <w:lang w:eastAsia="ro-RO"/>
              </w:rPr>
            </w:pPr>
            <w:r w:rsidRPr="00847513">
              <w:rPr>
                <w:rFonts w:cs="Segoe UI"/>
                <w:b/>
                <w:color w:val="17365D"/>
                <w:lang w:eastAsia="ro-RO"/>
              </w:rPr>
              <w:t>Dinamica familială</w:t>
            </w:r>
          </w:p>
        </w:tc>
        <w:tc>
          <w:tcPr>
            <w:tcW w:w="8100" w:type="dxa"/>
          </w:tcPr>
          <w:p w:rsidR="00DD468C" w:rsidRPr="00847513" w:rsidRDefault="00DD468C" w:rsidP="004B1EAE">
            <w:pPr>
              <w:numPr>
                <w:ilvl w:val="0"/>
                <w:numId w:val="26"/>
              </w:numPr>
              <w:spacing w:before="100" w:beforeAutospacing="1" w:after="0"/>
              <w:contextualSpacing/>
              <w:jc w:val="both"/>
              <w:rPr>
                <w:color w:val="003366"/>
                <w:lang w:eastAsia="ro-RO"/>
              </w:rPr>
            </w:pPr>
            <w:r w:rsidRPr="00847513">
              <w:rPr>
                <w:color w:val="003366"/>
                <w:lang w:eastAsia="ro-RO"/>
              </w:rPr>
              <w:t>(risc de) violență domestică</w:t>
            </w:r>
          </w:p>
          <w:p w:rsidR="00DD468C" w:rsidRPr="00847513" w:rsidRDefault="00DD468C" w:rsidP="004B1EAE">
            <w:pPr>
              <w:numPr>
                <w:ilvl w:val="0"/>
                <w:numId w:val="26"/>
              </w:numPr>
              <w:spacing w:before="100" w:beforeAutospacing="1" w:after="0"/>
              <w:contextualSpacing/>
              <w:jc w:val="both"/>
              <w:rPr>
                <w:color w:val="003366"/>
                <w:lang w:eastAsia="ro-RO"/>
              </w:rPr>
            </w:pPr>
            <w:r w:rsidRPr="00847513">
              <w:rPr>
                <w:color w:val="003366"/>
                <w:lang w:eastAsia="ro-RO"/>
              </w:rPr>
              <w:t>(risc de) abuz sau neglijare a copiilor</w:t>
            </w:r>
          </w:p>
          <w:p w:rsidR="00DD468C" w:rsidRPr="00847513" w:rsidRDefault="00DD468C" w:rsidP="004B1EAE">
            <w:pPr>
              <w:numPr>
                <w:ilvl w:val="0"/>
                <w:numId w:val="26"/>
              </w:numPr>
              <w:spacing w:before="100" w:beforeAutospacing="1" w:after="0"/>
              <w:contextualSpacing/>
              <w:jc w:val="both"/>
              <w:rPr>
                <w:color w:val="003366"/>
                <w:lang w:eastAsia="ro-RO"/>
              </w:rPr>
            </w:pPr>
            <w:r w:rsidRPr="00847513">
              <w:rPr>
                <w:color w:val="003366"/>
                <w:lang w:eastAsia="ro-RO"/>
              </w:rPr>
              <w:t>dacă au copii în sistemul de protecție sau sunt în risc de separare a copilului de familie</w:t>
            </w:r>
          </w:p>
          <w:p w:rsidR="00DD468C" w:rsidRPr="00847513" w:rsidRDefault="00DD468C" w:rsidP="004B1EAE">
            <w:pPr>
              <w:numPr>
                <w:ilvl w:val="0"/>
                <w:numId w:val="26"/>
              </w:numPr>
              <w:spacing w:before="100" w:beforeAutospacing="1" w:after="0"/>
              <w:contextualSpacing/>
              <w:jc w:val="both"/>
              <w:rPr>
                <w:color w:val="003366"/>
                <w:lang w:eastAsia="ro-RO"/>
              </w:rPr>
            </w:pPr>
            <w:r w:rsidRPr="00847513">
              <w:rPr>
                <w:color w:val="003366"/>
                <w:lang w:eastAsia="ro-RO"/>
              </w:rPr>
              <w:t>tineri care au părăsit sistemul de protecție a copilului</w:t>
            </w:r>
          </w:p>
          <w:p w:rsidR="00DD468C" w:rsidRPr="00847513" w:rsidRDefault="00DD468C" w:rsidP="004B1EAE">
            <w:pPr>
              <w:numPr>
                <w:ilvl w:val="0"/>
                <w:numId w:val="26"/>
              </w:numPr>
              <w:spacing w:before="100" w:beforeAutospacing="1" w:after="0"/>
              <w:contextualSpacing/>
              <w:jc w:val="both"/>
              <w:rPr>
                <w:rFonts w:cs="Segoe UI"/>
                <w:color w:val="17365D"/>
                <w:lang w:eastAsia="ro-RO"/>
              </w:rPr>
            </w:pPr>
            <w:r w:rsidRPr="00847513">
              <w:rPr>
                <w:color w:val="003366"/>
                <w:lang w:eastAsia="ro-RO"/>
              </w:rPr>
              <w:t>membri ai gospodăriei care sunt sau au fost privați de libertate</w:t>
            </w:r>
          </w:p>
        </w:tc>
      </w:tr>
    </w:tbl>
    <w:p w:rsidR="00DD468C" w:rsidRPr="00847513" w:rsidRDefault="00DD468C" w:rsidP="004B1EAE">
      <w:pPr>
        <w:spacing w:before="100" w:beforeAutospacing="1" w:after="0"/>
        <w:contextualSpacing/>
        <w:jc w:val="both"/>
        <w:rPr>
          <w:color w:val="003366"/>
          <w:lang w:eastAsia="ro-RO"/>
        </w:rPr>
      </w:pPr>
    </w:p>
    <w:p w:rsidR="00DD468C" w:rsidRPr="00847513" w:rsidRDefault="00DD468C" w:rsidP="004B1EAE">
      <w:pPr>
        <w:keepNext/>
        <w:keepLines/>
        <w:spacing w:before="100" w:beforeAutospacing="1" w:after="240"/>
        <w:contextualSpacing/>
        <w:jc w:val="both"/>
        <w:outlineLvl w:val="1"/>
        <w:rPr>
          <w:bCs/>
          <w:color w:val="17365D"/>
        </w:rPr>
      </w:pPr>
    </w:p>
    <w:p w:rsidR="00DD468C" w:rsidRPr="00847513" w:rsidRDefault="00DD468C" w:rsidP="004C1138">
      <w:pPr>
        <w:pStyle w:val="Titlu1"/>
        <w:numPr>
          <w:ilvl w:val="0"/>
          <w:numId w:val="0"/>
        </w:numPr>
      </w:pPr>
      <w:r w:rsidRPr="00847513">
        <w:br w:type="page"/>
      </w:r>
      <w:bookmarkStart w:id="4" w:name="_Toc442088110"/>
      <w:bookmarkStart w:id="5" w:name="_Toc447151307"/>
      <w:bookmarkStart w:id="6" w:name="_Toc457399589"/>
      <w:r w:rsidRPr="00847513">
        <w:lastRenderedPageBreak/>
        <w:t>Document B. Model de fișă a problemelor comunității</w:t>
      </w:r>
      <w:bookmarkEnd w:id="4"/>
      <w:bookmarkEnd w:id="6"/>
    </w:p>
    <w:p w:rsidR="00DD468C" w:rsidRPr="00847513" w:rsidRDefault="00DD468C" w:rsidP="004C1138">
      <w:pPr>
        <w:spacing w:after="0"/>
        <w:jc w:val="both"/>
        <w:rPr>
          <w:rFonts w:eastAsia="Times New Roman" w:cs="Segoe UI"/>
          <w:color w:val="17365D"/>
          <w:sz w:val="18"/>
          <w:szCs w:val="18"/>
          <w:lang w:eastAsia="ro-RO"/>
        </w:rPr>
      </w:pPr>
      <w:r w:rsidRPr="00847513">
        <w:rPr>
          <w:rFonts w:eastAsia="Times New Roman" w:cs="Segoe UI"/>
          <w:color w:val="17365D"/>
          <w:sz w:val="18"/>
          <w:szCs w:val="18"/>
          <w:lang w:eastAsia="ro-RO"/>
        </w:rPr>
        <w:t>Nume GAL</w:t>
      </w:r>
    </w:p>
    <w:p w:rsidR="00DD468C" w:rsidRPr="00847513" w:rsidRDefault="00DD468C" w:rsidP="004C1138">
      <w:pPr>
        <w:spacing w:after="0"/>
        <w:jc w:val="both"/>
        <w:rPr>
          <w:rFonts w:eastAsia="Times New Roman" w:cs="Segoe UI"/>
          <w:color w:val="17365D"/>
          <w:sz w:val="18"/>
          <w:szCs w:val="18"/>
          <w:lang w:eastAsia="ro-RO"/>
        </w:rPr>
      </w:pPr>
      <w:r w:rsidRPr="00847513">
        <w:rPr>
          <w:rFonts w:eastAsia="Times New Roman" w:cs="Segoe UI"/>
          <w:color w:val="17365D"/>
          <w:sz w:val="18"/>
          <w:szCs w:val="18"/>
          <w:lang w:eastAsia="ro-RO"/>
        </w:rPr>
        <w:t>Teritoriul vizat</w:t>
      </w:r>
    </w:p>
    <w:p w:rsidR="00DD468C" w:rsidRPr="00847513" w:rsidRDefault="00DD468C" w:rsidP="004C1138">
      <w:pPr>
        <w:spacing w:after="0"/>
        <w:jc w:val="both"/>
        <w:rPr>
          <w:rFonts w:eastAsia="Times New Roman" w:cs="Segoe UI"/>
          <w:color w:val="17365D"/>
          <w:sz w:val="18"/>
          <w:szCs w:val="18"/>
          <w:lang w:eastAsia="ro-RO"/>
        </w:rPr>
      </w:pPr>
      <w:r w:rsidRPr="00847513">
        <w:rPr>
          <w:rFonts w:eastAsia="Times New Roman" w:cs="Segoe UI"/>
          <w:color w:val="17365D"/>
          <w:sz w:val="18"/>
          <w:szCs w:val="18"/>
          <w:lang w:eastAsia="ro-RO"/>
        </w:rPr>
        <w:t>Zona/comunitatea din cadrul teritoriu</w:t>
      </w:r>
    </w:p>
    <w:p w:rsidR="00DD468C" w:rsidRPr="00847513" w:rsidRDefault="00DD468C" w:rsidP="004C1138">
      <w:pPr>
        <w:spacing w:after="0"/>
        <w:jc w:val="both"/>
        <w:rPr>
          <w:rFonts w:eastAsia="Times New Roman" w:cs="Segoe UI"/>
          <w:b/>
          <w:bCs/>
          <w:color w:val="17365D"/>
          <w:sz w:val="18"/>
          <w:szCs w:val="18"/>
          <w:lang w:eastAsia="ro-RO"/>
        </w:rPr>
      </w:pPr>
    </w:p>
    <w:p w:rsidR="00DD468C" w:rsidRPr="00847513" w:rsidRDefault="00DD468C" w:rsidP="004C1138">
      <w:pPr>
        <w:spacing w:after="0"/>
        <w:jc w:val="both"/>
        <w:rPr>
          <w:rFonts w:eastAsia="Times New Roman" w:cs="Segoe UI"/>
          <w:b/>
          <w:bCs/>
          <w:color w:val="17365D"/>
          <w:sz w:val="18"/>
          <w:szCs w:val="18"/>
          <w:lang w:eastAsia="ro-RO"/>
        </w:rPr>
      </w:pPr>
      <w:r w:rsidRPr="00847513">
        <w:rPr>
          <w:rFonts w:eastAsia="Times New Roman" w:cs="Segoe UI"/>
          <w:b/>
          <w:bCs/>
          <w:color w:val="17365D"/>
          <w:sz w:val="18"/>
          <w:szCs w:val="18"/>
          <w:lang w:eastAsia="ro-RO"/>
        </w:rPr>
        <w:t xml:space="preserve">L1. Locuinţa este  </w:t>
      </w:r>
      <w:r w:rsidRPr="00847513">
        <w:rPr>
          <w:rFonts w:eastAsia="Times New Roman" w:cs="Segoe UI"/>
          <w:bCs/>
          <w:color w:val="17365D"/>
          <w:sz w:val="18"/>
          <w:szCs w:val="18"/>
          <w:lang w:eastAsia="ro-RO"/>
        </w:rPr>
        <w:t>|__|</w:t>
      </w:r>
      <w:r w:rsidRPr="00847513">
        <w:rPr>
          <w:rFonts w:eastAsia="Times New Roman" w:cs="Segoe UI"/>
          <w:b/>
          <w:bCs/>
          <w:color w:val="17365D"/>
          <w:sz w:val="18"/>
          <w:szCs w:val="18"/>
          <w:lang w:eastAsia="ro-RO"/>
        </w:rPr>
        <w:t xml:space="preserve">  </w:t>
      </w:r>
    </w:p>
    <w:p w:rsidR="00DD468C" w:rsidRPr="00847513" w:rsidRDefault="00DD468C" w:rsidP="004C1138">
      <w:pPr>
        <w:spacing w:after="0"/>
        <w:jc w:val="both"/>
        <w:rPr>
          <w:rFonts w:eastAsia="Times New Roman" w:cs="Segoe UI"/>
          <w:b/>
          <w:bCs/>
          <w:color w:val="17365D"/>
          <w:sz w:val="18"/>
          <w:szCs w:val="18"/>
          <w:lang w:eastAsia="ro-RO"/>
        </w:rPr>
      </w:pPr>
    </w:p>
    <w:tbl>
      <w:tblPr>
        <w:tblW w:w="9476" w:type="dxa"/>
        <w:tblInd w:w="-8" w:type="dxa"/>
        <w:tblLayout w:type="fixed"/>
        <w:tblLook w:val="0000" w:firstRow="0" w:lastRow="0" w:firstColumn="0" w:lastColumn="0" w:noHBand="0" w:noVBand="0"/>
      </w:tblPr>
      <w:tblGrid>
        <w:gridCol w:w="4860"/>
        <w:gridCol w:w="4616"/>
      </w:tblGrid>
      <w:tr w:rsidR="00DD468C" w:rsidRPr="00847513" w:rsidTr="004C1138">
        <w:trPr>
          <w:cantSplit/>
        </w:trPr>
        <w:tc>
          <w:tcPr>
            <w:tcW w:w="4860" w:type="dxa"/>
          </w:tcPr>
          <w:p w:rsidR="00DD468C" w:rsidRPr="00847513" w:rsidRDefault="00DD468C" w:rsidP="004C1138">
            <w:pPr>
              <w:tabs>
                <w:tab w:val="center" w:pos="4536"/>
                <w:tab w:val="right" w:pos="9072"/>
              </w:tabs>
              <w:spacing w:after="0"/>
              <w:jc w:val="both"/>
              <w:rPr>
                <w:rFonts w:eastAsia="Times New Roman" w:cs="Segoe UI"/>
                <w:color w:val="17365D"/>
                <w:sz w:val="18"/>
                <w:szCs w:val="18"/>
                <w:lang w:eastAsia="ro-RO"/>
              </w:rPr>
            </w:pPr>
            <w:r w:rsidRPr="00847513">
              <w:rPr>
                <w:rFonts w:eastAsia="Times New Roman" w:cs="Segoe UI"/>
                <w:color w:val="17365D"/>
                <w:sz w:val="18"/>
                <w:szCs w:val="18"/>
                <w:lang w:eastAsia="ro-RO"/>
              </w:rPr>
              <w:t>1 - casă</w:t>
            </w:r>
          </w:p>
          <w:p w:rsidR="00DD468C" w:rsidRPr="00847513" w:rsidRDefault="00DD468C" w:rsidP="004C1138">
            <w:pPr>
              <w:tabs>
                <w:tab w:val="center" w:pos="4536"/>
                <w:tab w:val="right" w:pos="9072"/>
              </w:tabs>
              <w:spacing w:after="0"/>
              <w:jc w:val="both"/>
              <w:rPr>
                <w:rFonts w:eastAsia="Times New Roman" w:cs="Segoe UI"/>
                <w:color w:val="17365D"/>
                <w:sz w:val="18"/>
                <w:szCs w:val="18"/>
                <w:lang w:eastAsia="ro-RO"/>
              </w:rPr>
            </w:pPr>
            <w:r w:rsidRPr="00847513">
              <w:rPr>
                <w:rFonts w:eastAsia="Times New Roman" w:cs="Segoe UI"/>
                <w:color w:val="17365D"/>
                <w:sz w:val="18"/>
                <w:szCs w:val="18"/>
                <w:lang w:eastAsia="ro-RO"/>
              </w:rPr>
              <w:t>2 - apartament la bloc, garsonieră</w:t>
            </w:r>
          </w:p>
          <w:p w:rsidR="00DD468C" w:rsidRPr="00847513" w:rsidRDefault="00DD468C" w:rsidP="004C1138">
            <w:pPr>
              <w:tabs>
                <w:tab w:val="center" w:pos="4536"/>
                <w:tab w:val="right" w:pos="9072"/>
              </w:tabs>
              <w:spacing w:after="0"/>
              <w:jc w:val="both"/>
              <w:rPr>
                <w:rFonts w:eastAsia="Times New Roman" w:cs="Segoe UI"/>
                <w:color w:val="17365D"/>
                <w:sz w:val="18"/>
                <w:szCs w:val="18"/>
                <w:lang w:eastAsia="ro-RO"/>
              </w:rPr>
            </w:pPr>
            <w:r w:rsidRPr="00847513">
              <w:rPr>
                <w:rFonts w:eastAsia="Times New Roman" w:cs="Segoe UI"/>
                <w:color w:val="17365D"/>
                <w:sz w:val="18"/>
                <w:szCs w:val="18"/>
                <w:lang w:eastAsia="ro-RO"/>
              </w:rPr>
              <w:t>3 - adăpost improvizat</w:t>
            </w:r>
          </w:p>
        </w:tc>
        <w:tc>
          <w:tcPr>
            <w:tcW w:w="4616" w:type="dxa"/>
          </w:tcPr>
          <w:p w:rsidR="00DD468C" w:rsidRPr="00847513" w:rsidRDefault="00DD468C" w:rsidP="004C1138">
            <w:pPr>
              <w:tabs>
                <w:tab w:val="center" w:pos="4536"/>
                <w:tab w:val="right" w:pos="9072"/>
              </w:tabs>
              <w:spacing w:after="0"/>
              <w:jc w:val="both"/>
              <w:rPr>
                <w:rFonts w:eastAsia="Times New Roman" w:cs="Segoe UI"/>
                <w:color w:val="17365D"/>
                <w:sz w:val="18"/>
                <w:szCs w:val="18"/>
                <w:lang w:eastAsia="ro-RO"/>
              </w:rPr>
            </w:pPr>
            <w:r w:rsidRPr="00847513">
              <w:rPr>
                <w:rFonts w:eastAsia="Times New Roman" w:cs="Segoe UI"/>
                <w:color w:val="17365D"/>
                <w:sz w:val="18"/>
                <w:szCs w:val="18"/>
                <w:lang w:eastAsia="ro-RO"/>
              </w:rPr>
              <w:t xml:space="preserve">4 – locuiesc pe stradă </w:t>
            </w:r>
          </w:p>
          <w:p w:rsidR="00DD468C" w:rsidRPr="00847513" w:rsidRDefault="00DD468C" w:rsidP="004C1138">
            <w:pPr>
              <w:tabs>
                <w:tab w:val="center" w:pos="4536"/>
                <w:tab w:val="right" w:pos="9072"/>
              </w:tabs>
              <w:spacing w:after="0"/>
              <w:jc w:val="both"/>
              <w:rPr>
                <w:rFonts w:eastAsia="Times New Roman" w:cs="Segoe UI"/>
                <w:color w:val="17365D"/>
                <w:sz w:val="18"/>
                <w:szCs w:val="18"/>
                <w:lang w:eastAsia="ro-RO"/>
              </w:rPr>
            </w:pPr>
            <w:r w:rsidRPr="00847513">
              <w:rPr>
                <w:rFonts w:eastAsia="Times New Roman" w:cs="Segoe UI"/>
                <w:color w:val="17365D"/>
                <w:sz w:val="18"/>
                <w:szCs w:val="18"/>
                <w:lang w:eastAsia="ro-RO"/>
              </w:rPr>
              <w:t>5 - altă situație și anume.........................................................</w:t>
            </w:r>
          </w:p>
        </w:tc>
      </w:tr>
    </w:tbl>
    <w:p w:rsidR="00DD468C" w:rsidRPr="00847513" w:rsidRDefault="00DD468C" w:rsidP="004C1138">
      <w:pPr>
        <w:spacing w:after="0"/>
        <w:jc w:val="both"/>
        <w:rPr>
          <w:rFonts w:eastAsia="Times New Roman" w:cs="Segoe UI"/>
          <w:b/>
          <w:bCs/>
          <w:color w:val="17365D"/>
          <w:sz w:val="18"/>
          <w:szCs w:val="18"/>
          <w:lang w:eastAsia="ro-RO"/>
        </w:rPr>
      </w:pPr>
    </w:p>
    <w:p w:rsidR="00DD468C" w:rsidRPr="00847513" w:rsidRDefault="00DD468C" w:rsidP="004C1138">
      <w:pPr>
        <w:spacing w:after="0"/>
        <w:jc w:val="both"/>
        <w:rPr>
          <w:rFonts w:eastAsia="Times New Roman" w:cs="Segoe UI"/>
          <w:b/>
          <w:bCs/>
          <w:color w:val="17365D"/>
          <w:sz w:val="18"/>
          <w:szCs w:val="18"/>
          <w:lang w:eastAsia="ro-RO"/>
        </w:rPr>
      </w:pPr>
      <w:r w:rsidRPr="00847513">
        <w:rPr>
          <w:rFonts w:eastAsia="Times New Roman" w:cs="Segoe UI"/>
          <w:b/>
          <w:bCs/>
          <w:color w:val="17365D"/>
          <w:sz w:val="18"/>
          <w:szCs w:val="18"/>
          <w:lang w:eastAsia="ro-RO"/>
        </w:rPr>
        <w:t xml:space="preserve">L2. Din ce an locuieşte familia în acest apartament/ casă?  </w:t>
      </w:r>
      <w:r w:rsidRPr="00847513">
        <w:rPr>
          <w:rFonts w:eastAsia="Times New Roman" w:cs="Segoe UI"/>
          <w:bCs/>
          <w:color w:val="17365D"/>
          <w:sz w:val="18"/>
          <w:szCs w:val="18"/>
          <w:lang w:eastAsia="ro-RO"/>
        </w:rPr>
        <w:t xml:space="preserve"> |__|__|__|__|</w:t>
      </w:r>
      <w:r w:rsidRPr="00847513">
        <w:rPr>
          <w:rFonts w:eastAsia="Times New Roman" w:cs="Segoe UI"/>
          <w:b/>
          <w:bCs/>
          <w:color w:val="17365D"/>
          <w:sz w:val="18"/>
          <w:szCs w:val="18"/>
          <w:lang w:eastAsia="ro-RO"/>
        </w:rPr>
        <w:t xml:space="preserve">  </w:t>
      </w:r>
    </w:p>
    <w:p w:rsidR="00DD468C" w:rsidRPr="00847513" w:rsidRDefault="00DD468C" w:rsidP="004C1138">
      <w:pPr>
        <w:spacing w:after="0"/>
        <w:jc w:val="both"/>
        <w:rPr>
          <w:rFonts w:eastAsia="Times New Roman" w:cs="Segoe UI"/>
          <w:b/>
          <w:bCs/>
          <w:color w:val="17365D"/>
          <w:sz w:val="18"/>
          <w:szCs w:val="18"/>
          <w:lang w:eastAsia="ro-RO"/>
        </w:rPr>
      </w:pPr>
    </w:p>
    <w:tbl>
      <w:tblPr>
        <w:tblW w:w="9460" w:type="dxa"/>
        <w:tblInd w:w="-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6" w:type="dxa"/>
          <w:right w:w="56" w:type="dxa"/>
        </w:tblCellMar>
        <w:tblLook w:val="0000" w:firstRow="0" w:lastRow="0" w:firstColumn="0" w:lastColumn="0" w:noHBand="0" w:noVBand="0"/>
      </w:tblPr>
      <w:tblGrid>
        <w:gridCol w:w="4896"/>
        <w:gridCol w:w="900"/>
        <w:gridCol w:w="900"/>
        <w:gridCol w:w="1080"/>
        <w:gridCol w:w="1080"/>
        <w:gridCol w:w="604"/>
      </w:tblGrid>
      <w:tr w:rsidR="00DD468C" w:rsidRPr="00847513" w:rsidTr="004C1138">
        <w:trPr>
          <w:cantSplit/>
        </w:trPr>
        <w:tc>
          <w:tcPr>
            <w:tcW w:w="4896" w:type="dxa"/>
            <w:vAlign w:val="center"/>
          </w:tcPr>
          <w:p w:rsidR="00DD468C" w:rsidRPr="00847513" w:rsidRDefault="00DD468C" w:rsidP="004C1138">
            <w:pPr>
              <w:widowControl w:val="0"/>
              <w:spacing w:after="0"/>
              <w:jc w:val="both"/>
              <w:rPr>
                <w:rFonts w:eastAsia="Times New Roman" w:cs="Segoe UI"/>
                <w:color w:val="17365D"/>
                <w:sz w:val="18"/>
                <w:szCs w:val="18"/>
                <w:lang w:eastAsia="ro-RO"/>
              </w:rPr>
            </w:pPr>
            <w:r w:rsidRPr="00847513">
              <w:rPr>
                <w:rFonts w:eastAsia="Times New Roman" w:cs="Segoe UI"/>
                <w:b/>
                <w:bCs/>
                <w:color w:val="17365D"/>
                <w:sz w:val="18"/>
                <w:szCs w:val="18"/>
                <w:lang w:eastAsia="ro-RO"/>
              </w:rPr>
              <w:t>L3. Cât de mulţumit sunteţi ...?</w:t>
            </w:r>
          </w:p>
        </w:tc>
        <w:tc>
          <w:tcPr>
            <w:tcW w:w="900" w:type="dxa"/>
            <w:vAlign w:val="center"/>
          </w:tcPr>
          <w:p w:rsidR="00DD468C" w:rsidRPr="00847513" w:rsidRDefault="00DD468C" w:rsidP="004C1138">
            <w:pPr>
              <w:spacing w:after="0"/>
              <w:jc w:val="center"/>
              <w:rPr>
                <w:rFonts w:eastAsia="Times New Roman" w:cs="Segoe UI"/>
                <w:color w:val="17365D"/>
                <w:sz w:val="18"/>
                <w:szCs w:val="18"/>
                <w:lang w:eastAsia="ro-RO"/>
              </w:rPr>
            </w:pPr>
            <w:r w:rsidRPr="00847513">
              <w:rPr>
                <w:rFonts w:eastAsia="Times New Roman" w:cs="Segoe UI"/>
                <w:color w:val="17365D"/>
                <w:sz w:val="18"/>
                <w:szCs w:val="18"/>
                <w:lang w:eastAsia="ro-RO"/>
              </w:rPr>
              <w:t>Foarte mulţumit</w:t>
            </w:r>
          </w:p>
        </w:tc>
        <w:tc>
          <w:tcPr>
            <w:tcW w:w="900" w:type="dxa"/>
            <w:vAlign w:val="center"/>
          </w:tcPr>
          <w:p w:rsidR="00DD468C" w:rsidRPr="00847513" w:rsidRDefault="00DD468C" w:rsidP="004C1138">
            <w:pPr>
              <w:widowControl w:val="0"/>
              <w:spacing w:after="0"/>
              <w:jc w:val="center"/>
              <w:rPr>
                <w:rFonts w:eastAsia="Times New Roman" w:cs="Segoe UI"/>
                <w:color w:val="17365D"/>
                <w:sz w:val="18"/>
                <w:szCs w:val="18"/>
                <w:lang w:eastAsia="ro-RO"/>
              </w:rPr>
            </w:pPr>
            <w:r w:rsidRPr="00847513">
              <w:rPr>
                <w:rFonts w:eastAsia="Times New Roman" w:cs="Segoe UI"/>
                <w:color w:val="17365D"/>
                <w:sz w:val="18"/>
                <w:szCs w:val="18"/>
                <w:lang w:eastAsia="ro-RO"/>
              </w:rPr>
              <w:t>Mai degrabă mulţumit</w:t>
            </w:r>
          </w:p>
        </w:tc>
        <w:tc>
          <w:tcPr>
            <w:tcW w:w="1080" w:type="dxa"/>
            <w:vAlign w:val="center"/>
          </w:tcPr>
          <w:p w:rsidR="00DD468C" w:rsidRPr="00847513" w:rsidRDefault="00DD468C" w:rsidP="004C1138">
            <w:pPr>
              <w:widowControl w:val="0"/>
              <w:spacing w:after="0"/>
              <w:jc w:val="center"/>
              <w:rPr>
                <w:rFonts w:eastAsia="Times New Roman" w:cs="Segoe UI"/>
                <w:color w:val="17365D"/>
                <w:sz w:val="18"/>
                <w:szCs w:val="18"/>
                <w:lang w:eastAsia="ro-RO"/>
              </w:rPr>
            </w:pPr>
            <w:r w:rsidRPr="00847513">
              <w:rPr>
                <w:rFonts w:eastAsia="Times New Roman" w:cs="Segoe UI"/>
                <w:color w:val="17365D"/>
                <w:sz w:val="18"/>
                <w:szCs w:val="18"/>
                <w:lang w:eastAsia="ro-RO"/>
              </w:rPr>
              <w:t>Mai degrabă nemulţumit</w:t>
            </w:r>
          </w:p>
        </w:tc>
        <w:tc>
          <w:tcPr>
            <w:tcW w:w="1080" w:type="dxa"/>
            <w:vAlign w:val="center"/>
          </w:tcPr>
          <w:p w:rsidR="00DD468C" w:rsidRPr="00847513" w:rsidRDefault="00DD468C" w:rsidP="004C1138">
            <w:pPr>
              <w:spacing w:after="0"/>
              <w:jc w:val="center"/>
              <w:rPr>
                <w:rFonts w:eastAsia="Times New Roman" w:cs="Segoe UI"/>
                <w:color w:val="17365D"/>
                <w:sz w:val="18"/>
                <w:szCs w:val="18"/>
                <w:lang w:eastAsia="ro-RO"/>
              </w:rPr>
            </w:pPr>
            <w:r w:rsidRPr="00847513">
              <w:rPr>
                <w:rFonts w:eastAsia="Times New Roman" w:cs="Segoe UI"/>
                <w:color w:val="17365D"/>
                <w:sz w:val="18"/>
                <w:szCs w:val="18"/>
                <w:lang w:eastAsia="ro-RO"/>
              </w:rPr>
              <w:t>Foarte nemulţumit</w:t>
            </w:r>
          </w:p>
        </w:tc>
        <w:tc>
          <w:tcPr>
            <w:tcW w:w="604" w:type="dxa"/>
            <w:tcBorders>
              <w:top w:val="single" w:sz="4" w:space="0" w:color="auto"/>
              <w:left w:val="single" w:sz="4" w:space="0" w:color="auto"/>
              <w:bottom w:val="single" w:sz="4" w:space="0" w:color="auto"/>
              <w:right w:val="single" w:sz="4" w:space="0" w:color="auto"/>
            </w:tcBorders>
            <w:vAlign w:val="center"/>
          </w:tcPr>
          <w:p w:rsidR="00DD468C" w:rsidRPr="00847513" w:rsidRDefault="00DD468C" w:rsidP="004C1138">
            <w:pPr>
              <w:spacing w:after="0"/>
              <w:jc w:val="center"/>
              <w:rPr>
                <w:rFonts w:eastAsia="Times New Roman" w:cs="Segoe UI"/>
                <w:color w:val="17365D"/>
                <w:sz w:val="18"/>
                <w:szCs w:val="18"/>
                <w:lang w:eastAsia="ro-RO"/>
              </w:rPr>
            </w:pPr>
            <w:r w:rsidRPr="00847513">
              <w:rPr>
                <w:rFonts w:eastAsia="Times New Roman" w:cs="Segoe UI"/>
                <w:color w:val="17365D"/>
                <w:sz w:val="18"/>
                <w:szCs w:val="18"/>
                <w:lang w:eastAsia="ro-RO"/>
              </w:rPr>
              <w:t>NC</w:t>
            </w:r>
          </w:p>
        </w:tc>
      </w:tr>
      <w:tr w:rsidR="00DD468C" w:rsidRPr="00847513" w:rsidTr="004C1138">
        <w:trPr>
          <w:cantSplit/>
        </w:trPr>
        <w:tc>
          <w:tcPr>
            <w:tcW w:w="4896" w:type="dxa"/>
            <w:vAlign w:val="center"/>
          </w:tcPr>
          <w:p w:rsidR="00DD468C" w:rsidRPr="00847513" w:rsidRDefault="00DD468C" w:rsidP="004C1138">
            <w:pPr>
              <w:widowControl w:val="0"/>
              <w:numPr>
                <w:ilvl w:val="0"/>
                <w:numId w:val="3"/>
              </w:numPr>
              <w:spacing w:after="0" w:line="240" w:lineRule="auto"/>
              <w:jc w:val="both"/>
              <w:rPr>
                <w:rFonts w:eastAsia="Times New Roman" w:cs="Segoe UI"/>
                <w:color w:val="17365D"/>
                <w:sz w:val="18"/>
                <w:szCs w:val="18"/>
                <w:lang w:eastAsia="ro-RO"/>
              </w:rPr>
            </w:pPr>
            <w:r w:rsidRPr="00847513">
              <w:rPr>
                <w:rFonts w:eastAsia="Times New Roman" w:cs="Segoe UI"/>
                <w:color w:val="17365D"/>
                <w:sz w:val="18"/>
                <w:szCs w:val="18"/>
                <w:lang w:eastAsia="ro-RO"/>
              </w:rPr>
              <w:t>Spaţiile de depozitare (cămări, debarale, magazii)</w:t>
            </w:r>
          </w:p>
        </w:tc>
        <w:tc>
          <w:tcPr>
            <w:tcW w:w="900" w:type="dxa"/>
          </w:tcPr>
          <w:p w:rsidR="00DD468C" w:rsidRPr="00847513" w:rsidRDefault="00DD468C" w:rsidP="004C1138">
            <w:pPr>
              <w:spacing w:after="0"/>
              <w:jc w:val="center"/>
              <w:rPr>
                <w:rFonts w:eastAsia="Times New Roman" w:cs="Segoe UI"/>
                <w:color w:val="17365D"/>
                <w:sz w:val="18"/>
                <w:szCs w:val="18"/>
                <w:lang w:eastAsia="ro-RO"/>
              </w:rPr>
            </w:pPr>
            <w:r w:rsidRPr="00847513">
              <w:rPr>
                <w:rFonts w:eastAsia="Times New Roman" w:cs="Segoe UI"/>
                <w:color w:val="17365D"/>
                <w:sz w:val="18"/>
                <w:szCs w:val="18"/>
                <w:lang w:eastAsia="ro-RO"/>
              </w:rPr>
              <w:t>4</w:t>
            </w:r>
          </w:p>
        </w:tc>
        <w:tc>
          <w:tcPr>
            <w:tcW w:w="900" w:type="dxa"/>
          </w:tcPr>
          <w:p w:rsidR="00DD468C" w:rsidRPr="00847513" w:rsidRDefault="00DD468C" w:rsidP="004C1138">
            <w:pPr>
              <w:spacing w:after="0"/>
              <w:jc w:val="center"/>
              <w:rPr>
                <w:rFonts w:eastAsia="Times New Roman" w:cs="Segoe UI"/>
                <w:color w:val="17365D"/>
                <w:sz w:val="18"/>
                <w:szCs w:val="18"/>
                <w:lang w:eastAsia="ro-RO"/>
              </w:rPr>
            </w:pPr>
            <w:r w:rsidRPr="00847513">
              <w:rPr>
                <w:rFonts w:eastAsia="Times New Roman" w:cs="Segoe UI"/>
                <w:color w:val="17365D"/>
                <w:sz w:val="18"/>
                <w:szCs w:val="18"/>
                <w:lang w:eastAsia="ro-RO"/>
              </w:rPr>
              <w:t>3</w:t>
            </w:r>
          </w:p>
        </w:tc>
        <w:tc>
          <w:tcPr>
            <w:tcW w:w="1080" w:type="dxa"/>
          </w:tcPr>
          <w:p w:rsidR="00DD468C" w:rsidRPr="00847513" w:rsidRDefault="00DD468C" w:rsidP="004C1138">
            <w:pPr>
              <w:spacing w:after="0"/>
              <w:jc w:val="center"/>
              <w:rPr>
                <w:rFonts w:eastAsia="Times New Roman" w:cs="Segoe UI"/>
                <w:color w:val="17365D"/>
                <w:sz w:val="18"/>
                <w:szCs w:val="18"/>
                <w:lang w:eastAsia="ro-RO"/>
              </w:rPr>
            </w:pPr>
            <w:r w:rsidRPr="00847513">
              <w:rPr>
                <w:rFonts w:eastAsia="Times New Roman" w:cs="Segoe UI"/>
                <w:color w:val="17365D"/>
                <w:sz w:val="18"/>
                <w:szCs w:val="18"/>
                <w:lang w:eastAsia="ro-RO"/>
              </w:rPr>
              <w:t>2</w:t>
            </w:r>
          </w:p>
        </w:tc>
        <w:tc>
          <w:tcPr>
            <w:tcW w:w="1080" w:type="dxa"/>
          </w:tcPr>
          <w:p w:rsidR="00DD468C" w:rsidRPr="00847513" w:rsidRDefault="00DD468C" w:rsidP="004C1138">
            <w:pPr>
              <w:spacing w:after="0"/>
              <w:jc w:val="center"/>
              <w:rPr>
                <w:rFonts w:eastAsia="Times New Roman" w:cs="Segoe UI"/>
                <w:color w:val="17365D"/>
                <w:sz w:val="18"/>
                <w:szCs w:val="18"/>
                <w:lang w:eastAsia="ro-RO"/>
              </w:rPr>
            </w:pPr>
            <w:r w:rsidRPr="00847513">
              <w:rPr>
                <w:rFonts w:eastAsia="Times New Roman" w:cs="Segoe UI"/>
                <w:color w:val="17365D"/>
                <w:sz w:val="18"/>
                <w:szCs w:val="18"/>
                <w:lang w:eastAsia="ro-RO"/>
              </w:rPr>
              <w:t>1</w:t>
            </w:r>
          </w:p>
        </w:tc>
        <w:tc>
          <w:tcPr>
            <w:tcW w:w="604" w:type="dxa"/>
            <w:tcBorders>
              <w:top w:val="single" w:sz="4" w:space="0" w:color="auto"/>
              <w:left w:val="single" w:sz="4" w:space="0" w:color="auto"/>
              <w:bottom w:val="single" w:sz="4" w:space="0" w:color="auto"/>
              <w:right w:val="single" w:sz="4" w:space="0" w:color="auto"/>
            </w:tcBorders>
          </w:tcPr>
          <w:p w:rsidR="00DD468C" w:rsidRPr="00847513" w:rsidRDefault="00DD468C" w:rsidP="004C1138">
            <w:pPr>
              <w:spacing w:after="0"/>
              <w:jc w:val="center"/>
              <w:rPr>
                <w:rFonts w:eastAsia="Times New Roman" w:cs="Segoe UI"/>
                <w:color w:val="17365D"/>
                <w:sz w:val="18"/>
                <w:szCs w:val="18"/>
                <w:lang w:eastAsia="ro-RO"/>
              </w:rPr>
            </w:pPr>
            <w:r w:rsidRPr="00847513">
              <w:rPr>
                <w:rFonts w:eastAsia="Times New Roman" w:cs="Segoe UI"/>
                <w:color w:val="17365D"/>
                <w:sz w:val="18"/>
                <w:szCs w:val="18"/>
                <w:lang w:eastAsia="ro-RO"/>
              </w:rPr>
              <w:t>7</w:t>
            </w:r>
          </w:p>
        </w:tc>
      </w:tr>
      <w:tr w:rsidR="00DD468C" w:rsidRPr="00847513" w:rsidTr="004C1138">
        <w:trPr>
          <w:cantSplit/>
        </w:trPr>
        <w:tc>
          <w:tcPr>
            <w:tcW w:w="4896" w:type="dxa"/>
            <w:vAlign w:val="center"/>
          </w:tcPr>
          <w:p w:rsidR="00DD468C" w:rsidRPr="00847513" w:rsidRDefault="00DD468C" w:rsidP="004C1138">
            <w:pPr>
              <w:widowControl w:val="0"/>
              <w:numPr>
                <w:ilvl w:val="0"/>
                <w:numId w:val="3"/>
              </w:numPr>
              <w:spacing w:after="0" w:line="240" w:lineRule="auto"/>
              <w:jc w:val="both"/>
              <w:rPr>
                <w:rFonts w:eastAsia="Times New Roman" w:cs="Segoe UI"/>
                <w:color w:val="17365D"/>
                <w:sz w:val="18"/>
                <w:szCs w:val="18"/>
                <w:lang w:eastAsia="ro-RO"/>
              </w:rPr>
            </w:pPr>
            <w:r w:rsidRPr="00847513">
              <w:rPr>
                <w:rFonts w:eastAsia="Times New Roman" w:cs="Segoe UI"/>
                <w:color w:val="17365D"/>
                <w:sz w:val="18"/>
                <w:szCs w:val="18"/>
                <w:lang w:eastAsia="ro-RO"/>
              </w:rPr>
              <w:t>Modul în care este încălzită locuinţa</w:t>
            </w:r>
          </w:p>
        </w:tc>
        <w:tc>
          <w:tcPr>
            <w:tcW w:w="900" w:type="dxa"/>
          </w:tcPr>
          <w:p w:rsidR="00DD468C" w:rsidRPr="00847513" w:rsidRDefault="00DD468C" w:rsidP="004C1138">
            <w:pPr>
              <w:spacing w:after="0"/>
              <w:jc w:val="center"/>
              <w:rPr>
                <w:rFonts w:eastAsia="Times New Roman" w:cs="Segoe UI"/>
                <w:color w:val="17365D"/>
                <w:sz w:val="18"/>
                <w:szCs w:val="18"/>
                <w:lang w:eastAsia="ro-RO"/>
              </w:rPr>
            </w:pPr>
            <w:r w:rsidRPr="00847513">
              <w:rPr>
                <w:rFonts w:eastAsia="Times New Roman" w:cs="Segoe UI"/>
                <w:color w:val="17365D"/>
                <w:sz w:val="18"/>
                <w:szCs w:val="18"/>
                <w:lang w:eastAsia="ro-RO"/>
              </w:rPr>
              <w:t>4</w:t>
            </w:r>
          </w:p>
        </w:tc>
        <w:tc>
          <w:tcPr>
            <w:tcW w:w="900" w:type="dxa"/>
          </w:tcPr>
          <w:p w:rsidR="00DD468C" w:rsidRPr="00847513" w:rsidRDefault="00DD468C" w:rsidP="004C1138">
            <w:pPr>
              <w:spacing w:after="0"/>
              <w:jc w:val="center"/>
              <w:rPr>
                <w:rFonts w:eastAsia="Times New Roman" w:cs="Segoe UI"/>
                <w:color w:val="17365D"/>
                <w:sz w:val="18"/>
                <w:szCs w:val="18"/>
                <w:lang w:eastAsia="ro-RO"/>
              </w:rPr>
            </w:pPr>
            <w:r w:rsidRPr="00847513">
              <w:rPr>
                <w:rFonts w:eastAsia="Times New Roman" w:cs="Segoe UI"/>
                <w:color w:val="17365D"/>
                <w:sz w:val="18"/>
                <w:szCs w:val="18"/>
                <w:lang w:eastAsia="ro-RO"/>
              </w:rPr>
              <w:t>3</w:t>
            </w:r>
          </w:p>
        </w:tc>
        <w:tc>
          <w:tcPr>
            <w:tcW w:w="1080" w:type="dxa"/>
          </w:tcPr>
          <w:p w:rsidR="00DD468C" w:rsidRPr="00847513" w:rsidRDefault="00DD468C" w:rsidP="004C1138">
            <w:pPr>
              <w:spacing w:after="0"/>
              <w:jc w:val="center"/>
              <w:rPr>
                <w:rFonts w:eastAsia="Times New Roman" w:cs="Segoe UI"/>
                <w:color w:val="17365D"/>
                <w:sz w:val="18"/>
                <w:szCs w:val="18"/>
                <w:lang w:eastAsia="ro-RO"/>
              </w:rPr>
            </w:pPr>
            <w:r w:rsidRPr="00847513">
              <w:rPr>
                <w:rFonts w:eastAsia="Times New Roman" w:cs="Segoe UI"/>
                <w:color w:val="17365D"/>
                <w:sz w:val="18"/>
                <w:szCs w:val="18"/>
                <w:lang w:eastAsia="ro-RO"/>
              </w:rPr>
              <w:t>2</w:t>
            </w:r>
          </w:p>
        </w:tc>
        <w:tc>
          <w:tcPr>
            <w:tcW w:w="1080" w:type="dxa"/>
          </w:tcPr>
          <w:p w:rsidR="00DD468C" w:rsidRPr="00847513" w:rsidRDefault="00DD468C" w:rsidP="004C1138">
            <w:pPr>
              <w:spacing w:after="0"/>
              <w:jc w:val="center"/>
              <w:rPr>
                <w:rFonts w:eastAsia="Times New Roman" w:cs="Segoe UI"/>
                <w:color w:val="17365D"/>
                <w:sz w:val="18"/>
                <w:szCs w:val="18"/>
                <w:lang w:eastAsia="ro-RO"/>
              </w:rPr>
            </w:pPr>
            <w:r w:rsidRPr="00847513">
              <w:rPr>
                <w:rFonts w:eastAsia="Times New Roman" w:cs="Segoe UI"/>
                <w:color w:val="17365D"/>
                <w:sz w:val="18"/>
                <w:szCs w:val="18"/>
                <w:lang w:eastAsia="ro-RO"/>
              </w:rPr>
              <w:t>1</w:t>
            </w:r>
          </w:p>
        </w:tc>
        <w:tc>
          <w:tcPr>
            <w:tcW w:w="604" w:type="dxa"/>
            <w:tcBorders>
              <w:top w:val="single" w:sz="4" w:space="0" w:color="auto"/>
              <w:left w:val="single" w:sz="4" w:space="0" w:color="auto"/>
              <w:bottom w:val="single" w:sz="4" w:space="0" w:color="auto"/>
              <w:right w:val="single" w:sz="4" w:space="0" w:color="auto"/>
            </w:tcBorders>
          </w:tcPr>
          <w:p w:rsidR="00DD468C" w:rsidRPr="00847513" w:rsidRDefault="00DD468C" w:rsidP="004C1138">
            <w:pPr>
              <w:spacing w:after="0"/>
              <w:jc w:val="center"/>
              <w:rPr>
                <w:rFonts w:eastAsia="Times New Roman" w:cs="Segoe UI"/>
                <w:color w:val="17365D"/>
                <w:sz w:val="18"/>
                <w:szCs w:val="18"/>
                <w:lang w:eastAsia="ro-RO"/>
              </w:rPr>
            </w:pPr>
          </w:p>
        </w:tc>
      </w:tr>
      <w:tr w:rsidR="00DD468C" w:rsidRPr="00847513" w:rsidTr="004C1138">
        <w:trPr>
          <w:cantSplit/>
        </w:trPr>
        <w:tc>
          <w:tcPr>
            <w:tcW w:w="4896" w:type="dxa"/>
            <w:vAlign w:val="center"/>
          </w:tcPr>
          <w:p w:rsidR="00DD468C" w:rsidRPr="00847513" w:rsidRDefault="00DD468C" w:rsidP="004C1138">
            <w:pPr>
              <w:widowControl w:val="0"/>
              <w:numPr>
                <w:ilvl w:val="0"/>
                <w:numId w:val="3"/>
              </w:numPr>
              <w:spacing w:after="0" w:line="240" w:lineRule="auto"/>
              <w:jc w:val="both"/>
              <w:rPr>
                <w:rFonts w:eastAsia="Times New Roman" w:cs="Segoe UI"/>
                <w:color w:val="17365D"/>
                <w:sz w:val="18"/>
                <w:szCs w:val="18"/>
                <w:lang w:eastAsia="ro-RO"/>
              </w:rPr>
            </w:pPr>
            <w:r w:rsidRPr="00847513">
              <w:rPr>
                <w:rFonts w:eastAsia="Times New Roman" w:cs="Segoe UI"/>
                <w:color w:val="17365D"/>
                <w:sz w:val="18"/>
                <w:szCs w:val="18"/>
                <w:lang w:eastAsia="ro-RO"/>
              </w:rPr>
              <w:t>Modul în care funcţionează instalaţia de apă</w:t>
            </w:r>
          </w:p>
        </w:tc>
        <w:tc>
          <w:tcPr>
            <w:tcW w:w="900" w:type="dxa"/>
          </w:tcPr>
          <w:p w:rsidR="00DD468C" w:rsidRPr="00847513" w:rsidRDefault="00DD468C" w:rsidP="004C1138">
            <w:pPr>
              <w:spacing w:after="0"/>
              <w:jc w:val="center"/>
              <w:rPr>
                <w:rFonts w:eastAsia="Times New Roman" w:cs="Segoe UI"/>
                <w:color w:val="17365D"/>
                <w:sz w:val="18"/>
                <w:szCs w:val="18"/>
                <w:lang w:eastAsia="ro-RO"/>
              </w:rPr>
            </w:pPr>
            <w:r w:rsidRPr="00847513">
              <w:rPr>
                <w:rFonts w:eastAsia="Times New Roman" w:cs="Segoe UI"/>
                <w:color w:val="17365D"/>
                <w:sz w:val="18"/>
                <w:szCs w:val="18"/>
                <w:lang w:eastAsia="ro-RO"/>
              </w:rPr>
              <w:t>4</w:t>
            </w:r>
          </w:p>
        </w:tc>
        <w:tc>
          <w:tcPr>
            <w:tcW w:w="900" w:type="dxa"/>
          </w:tcPr>
          <w:p w:rsidR="00DD468C" w:rsidRPr="00847513" w:rsidRDefault="00DD468C" w:rsidP="004C1138">
            <w:pPr>
              <w:spacing w:after="0"/>
              <w:jc w:val="center"/>
              <w:rPr>
                <w:rFonts w:eastAsia="Times New Roman" w:cs="Segoe UI"/>
                <w:color w:val="17365D"/>
                <w:sz w:val="18"/>
                <w:szCs w:val="18"/>
                <w:lang w:eastAsia="ro-RO"/>
              </w:rPr>
            </w:pPr>
            <w:r w:rsidRPr="00847513">
              <w:rPr>
                <w:rFonts w:eastAsia="Times New Roman" w:cs="Segoe UI"/>
                <w:color w:val="17365D"/>
                <w:sz w:val="18"/>
                <w:szCs w:val="18"/>
                <w:lang w:eastAsia="ro-RO"/>
              </w:rPr>
              <w:t>3</w:t>
            </w:r>
          </w:p>
        </w:tc>
        <w:tc>
          <w:tcPr>
            <w:tcW w:w="1080" w:type="dxa"/>
          </w:tcPr>
          <w:p w:rsidR="00DD468C" w:rsidRPr="00847513" w:rsidRDefault="00DD468C" w:rsidP="004C1138">
            <w:pPr>
              <w:spacing w:after="0"/>
              <w:jc w:val="center"/>
              <w:rPr>
                <w:rFonts w:eastAsia="Times New Roman" w:cs="Segoe UI"/>
                <w:color w:val="17365D"/>
                <w:sz w:val="18"/>
                <w:szCs w:val="18"/>
                <w:lang w:eastAsia="ro-RO"/>
              </w:rPr>
            </w:pPr>
            <w:r w:rsidRPr="00847513">
              <w:rPr>
                <w:rFonts w:eastAsia="Times New Roman" w:cs="Segoe UI"/>
                <w:color w:val="17365D"/>
                <w:sz w:val="18"/>
                <w:szCs w:val="18"/>
                <w:lang w:eastAsia="ro-RO"/>
              </w:rPr>
              <w:t>2</w:t>
            </w:r>
          </w:p>
        </w:tc>
        <w:tc>
          <w:tcPr>
            <w:tcW w:w="1080" w:type="dxa"/>
          </w:tcPr>
          <w:p w:rsidR="00DD468C" w:rsidRPr="00847513" w:rsidRDefault="00DD468C" w:rsidP="004C1138">
            <w:pPr>
              <w:spacing w:after="0"/>
              <w:jc w:val="center"/>
              <w:rPr>
                <w:rFonts w:eastAsia="Times New Roman" w:cs="Segoe UI"/>
                <w:color w:val="17365D"/>
                <w:sz w:val="18"/>
                <w:szCs w:val="18"/>
                <w:lang w:eastAsia="ro-RO"/>
              </w:rPr>
            </w:pPr>
            <w:r w:rsidRPr="00847513">
              <w:rPr>
                <w:rFonts w:eastAsia="Times New Roman" w:cs="Segoe UI"/>
                <w:color w:val="17365D"/>
                <w:sz w:val="18"/>
                <w:szCs w:val="18"/>
                <w:lang w:eastAsia="ro-RO"/>
              </w:rPr>
              <w:t>1</w:t>
            </w:r>
          </w:p>
        </w:tc>
        <w:tc>
          <w:tcPr>
            <w:tcW w:w="604" w:type="dxa"/>
            <w:tcBorders>
              <w:top w:val="single" w:sz="4" w:space="0" w:color="auto"/>
              <w:left w:val="single" w:sz="4" w:space="0" w:color="auto"/>
              <w:bottom w:val="single" w:sz="4" w:space="0" w:color="auto"/>
              <w:right w:val="single" w:sz="4" w:space="0" w:color="auto"/>
            </w:tcBorders>
          </w:tcPr>
          <w:p w:rsidR="00DD468C" w:rsidRPr="00847513" w:rsidRDefault="00DD468C" w:rsidP="004C1138">
            <w:pPr>
              <w:spacing w:after="0"/>
              <w:jc w:val="center"/>
              <w:rPr>
                <w:rFonts w:eastAsia="Times New Roman" w:cs="Segoe UI"/>
                <w:color w:val="17365D"/>
                <w:sz w:val="18"/>
                <w:szCs w:val="18"/>
                <w:lang w:eastAsia="ro-RO"/>
              </w:rPr>
            </w:pPr>
          </w:p>
        </w:tc>
      </w:tr>
      <w:tr w:rsidR="00DD468C" w:rsidRPr="00847513" w:rsidTr="004C1138">
        <w:trPr>
          <w:cantSplit/>
        </w:trPr>
        <w:tc>
          <w:tcPr>
            <w:tcW w:w="4896" w:type="dxa"/>
            <w:vAlign w:val="center"/>
          </w:tcPr>
          <w:p w:rsidR="00DD468C" w:rsidRPr="00847513" w:rsidRDefault="00DD468C" w:rsidP="004C1138">
            <w:pPr>
              <w:widowControl w:val="0"/>
              <w:numPr>
                <w:ilvl w:val="0"/>
                <w:numId w:val="3"/>
              </w:numPr>
              <w:spacing w:after="0" w:line="240" w:lineRule="auto"/>
              <w:jc w:val="both"/>
              <w:rPr>
                <w:rFonts w:eastAsia="Times New Roman" w:cs="Segoe UI"/>
                <w:color w:val="17365D"/>
                <w:sz w:val="18"/>
                <w:szCs w:val="18"/>
                <w:lang w:eastAsia="ro-RO"/>
              </w:rPr>
            </w:pPr>
            <w:r w:rsidRPr="00847513">
              <w:rPr>
                <w:rFonts w:eastAsia="Times New Roman" w:cs="Segoe UI"/>
                <w:color w:val="17365D"/>
                <w:sz w:val="18"/>
                <w:szCs w:val="18"/>
                <w:lang w:eastAsia="ro-RO"/>
              </w:rPr>
              <w:t>Modul în care funcţionează instalaţia electrică</w:t>
            </w:r>
          </w:p>
        </w:tc>
        <w:tc>
          <w:tcPr>
            <w:tcW w:w="900" w:type="dxa"/>
          </w:tcPr>
          <w:p w:rsidR="00DD468C" w:rsidRPr="00847513" w:rsidRDefault="00DD468C" w:rsidP="004C1138">
            <w:pPr>
              <w:spacing w:after="0"/>
              <w:jc w:val="center"/>
              <w:rPr>
                <w:rFonts w:eastAsia="Times New Roman" w:cs="Segoe UI"/>
                <w:color w:val="17365D"/>
                <w:sz w:val="18"/>
                <w:szCs w:val="18"/>
                <w:lang w:eastAsia="ro-RO"/>
              </w:rPr>
            </w:pPr>
            <w:r w:rsidRPr="00847513">
              <w:rPr>
                <w:rFonts w:eastAsia="Times New Roman" w:cs="Segoe UI"/>
                <w:color w:val="17365D"/>
                <w:sz w:val="18"/>
                <w:szCs w:val="18"/>
                <w:lang w:eastAsia="ro-RO"/>
              </w:rPr>
              <w:t>4</w:t>
            </w:r>
          </w:p>
        </w:tc>
        <w:tc>
          <w:tcPr>
            <w:tcW w:w="900" w:type="dxa"/>
          </w:tcPr>
          <w:p w:rsidR="00DD468C" w:rsidRPr="00847513" w:rsidRDefault="00DD468C" w:rsidP="004C1138">
            <w:pPr>
              <w:spacing w:after="0"/>
              <w:jc w:val="center"/>
              <w:rPr>
                <w:rFonts w:eastAsia="Times New Roman" w:cs="Segoe UI"/>
                <w:color w:val="17365D"/>
                <w:sz w:val="18"/>
                <w:szCs w:val="18"/>
                <w:lang w:eastAsia="ro-RO"/>
              </w:rPr>
            </w:pPr>
            <w:r w:rsidRPr="00847513">
              <w:rPr>
                <w:rFonts w:eastAsia="Times New Roman" w:cs="Segoe UI"/>
                <w:color w:val="17365D"/>
                <w:sz w:val="18"/>
                <w:szCs w:val="18"/>
                <w:lang w:eastAsia="ro-RO"/>
              </w:rPr>
              <w:t>3</w:t>
            </w:r>
          </w:p>
        </w:tc>
        <w:tc>
          <w:tcPr>
            <w:tcW w:w="1080" w:type="dxa"/>
          </w:tcPr>
          <w:p w:rsidR="00DD468C" w:rsidRPr="00847513" w:rsidRDefault="00DD468C" w:rsidP="004C1138">
            <w:pPr>
              <w:spacing w:after="0"/>
              <w:jc w:val="center"/>
              <w:rPr>
                <w:rFonts w:eastAsia="Times New Roman" w:cs="Segoe UI"/>
                <w:color w:val="17365D"/>
                <w:sz w:val="18"/>
                <w:szCs w:val="18"/>
                <w:lang w:eastAsia="ro-RO"/>
              </w:rPr>
            </w:pPr>
            <w:r w:rsidRPr="00847513">
              <w:rPr>
                <w:rFonts w:eastAsia="Times New Roman" w:cs="Segoe UI"/>
                <w:color w:val="17365D"/>
                <w:sz w:val="18"/>
                <w:szCs w:val="18"/>
                <w:lang w:eastAsia="ro-RO"/>
              </w:rPr>
              <w:t>2</w:t>
            </w:r>
          </w:p>
        </w:tc>
        <w:tc>
          <w:tcPr>
            <w:tcW w:w="1080" w:type="dxa"/>
          </w:tcPr>
          <w:p w:rsidR="00DD468C" w:rsidRPr="00847513" w:rsidRDefault="00DD468C" w:rsidP="004C1138">
            <w:pPr>
              <w:spacing w:after="0"/>
              <w:jc w:val="center"/>
              <w:rPr>
                <w:rFonts w:eastAsia="Times New Roman" w:cs="Segoe UI"/>
                <w:color w:val="17365D"/>
                <w:sz w:val="18"/>
                <w:szCs w:val="18"/>
                <w:lang w:eastAsia="ro-RO"/>
              </w:rPr>
            </w:pPr>
            <w:r w:rsidRPr="00847513">
              <w:rPr>
                <w:rFonts w:eastAsia="Times New Roman" w:cs="Segoe UI"/>
                <w:color w:val="17365D"/>
                <w:sz w:val="18"/>
                <w:szCs w:val="18"/>
                <w:lang w:eastAsia="ro-RO"/>
              </w:rPr>
              <w:t>1</w:t>
            </w:r>
          </w:p>
        </w:tc>
        <w:tc>
          <w:tcPr>
            <w:tcW w:w="604" w:type="dxa"/>
            <w:tcBorders>
              <w:top w:val="single" w:sz="4" w:space="0" w:color="auto"/>
              <w:left w:val="single" w:sz="4" w:space="0" w:color="auto"/>
              <w:bottom w:val="single" w:sz="4" w:space="0" w:color="auto"/>
              <w:right w:val="single" w:sz="4" w:space="0" w:color="auto"/>
            </w:tcBorders>
          </w:tcPr>
          <w:p w:rsidR="00DD468C" w:rsidRPr="00847513" w:rsidRDefault="00DD468C" w:rsidP="004C1138">
            <w:pPr>
              <w:spacing w:after="0"/>
              <w:jc w:val="center"/>
              <w:rPr>
                <w:rFonts w:eastAsia="Times New Roman" w:cs="Segoe UI"/>
                <w:color w:val="17365D"/>
                <w:sz w:val="18"/>
                <w:szCs w:val="18"/>
                <w:lang w:eastAsia="ro-RO"/>
              </w:rPr>
            </w:pPr>
          </w:p>
        </w:tc>
      </w:tr>
      <w:tr w:rsidR="00DD468C" w:rsidRPr="00847513" w:rsidTr="004C1138">
        <w:trPr>
          <w:cantSplit/>
        </w:trPr>
        <w:tc>
          <w:tcPr>
            <w:tcW w:w="4896" w:type="dxa"/>
            <w:vAlign w:val="center"/>
          </w:tcPr>
          <w:p w:rsidR="00DD468C" w:rsidRPr="00847513" w:rsidRDefault="00DD468C" w:rsidP="004C1138">
            <w:pPr>
              <w:widowControl w:val="0"/>
              <w:numPr>
                <w:ilvl w:val="0"/>
                <w:numId w:val="3"/>
              </w:numPr>
              <w:spacing w:after="0" w:line="240" w:lineRule="auto"/>
              <w:jc w:val="both"/>
              <w:rPr>
                <w:rFonts w:eastAsia="Times New Roman" w:cs="Segoe UI"/>
                <w:color w:val="17365D"/>
                <w:sz w:val="18"/>
                <w:szCs w:val="18"/>
                <w:lang w:eastAsia="ro-RO"/>
              </w:rPr>
            </w:pPr>
            <w:r w:rsidRPr="00847513">
              <w:rPr>
                <w:rFonts w:eastAsia="Times New Roman" w:cs="Segoe UI"/>
                <w:color w:val="17365D"/>
                <w:sz w:val="18"/>
                <w:szCs w:val="18"/>
                <w:lang w:eastAsia="ro-RO"/>
              </w:rPr>
              <w:t>Amplasarea apartamentului în bloc/ Amplasarea casei în cartier</w:t>
            </w:r>
          </w:p>
        </w:tc>
        <w:tc>
          <w:tcPr>
            <w:tcW w:w="900" w:type="dxa"/>
          </w:tcPr>
          <w:p w:rsidR="00DD468C" w:rsidRPr="00847513" w:rsidRDefault="00DD468C" w:rsidP="004C1138">
            <w:pPr>
              <w:spacing w:after="0"/>
              <w:jc w:val="center"/>
              <w:rPr>
                <w:rFonts w:eastAsia="Times New Roman" w:cs="Segoe UI"/>
                <w:color w:val="17365D"/>
                <w:sz w:val="18"/>
                <w:szCs w:val="18"/>
                <w:lang w:eastAsia="ro-RO"/>
              </w:rPr>
            </w:pPr>
            <w:r w:rsidRPr="00847513">
              <w:rPr>
                <w:rFonts w:eastAsia="Times New Roman" w:cs="Segoe UI"/>
                <w:color w:val="17365D"/>
                <w:sz w:val="18"/>
                <w:szCs w:val="18"/>
                <w:lang w:eastAsia="ro-RO"/>
              </w:rPr>
              <w:t>4</w:t>
            </w:r>
          </w:p>
        </w:tc>
        <w:tc>
          <w:tcPr>
            <w:tcW w:w="900" w:type="dxa"/>
          </w:tcPr>
          <w:p w:rsidR="00DD468C" w:rsidRPr="00847513" w:rsidRDefault="00DD468C" w:rsidP="004C1138">
            <w:pPr>
              <w:spacing w:after="0"/>
              <w:jc w:val="center"/>
              <w:rPr>
                <w:rFonts w:eastAsia="Times New Roman" w:cs="Segoe UI"/>
                <w:color w:val="17365D"/>
                <w:sz w:val="18"/>
                <w:szCs w:val="18"/>
                <w:lang w:eastAsia="ro-RO"/>
              </w:rPr>
            </w:pPr>
            <w:r w:rsidRPr="00847513">
              <w:rPr>
                <w:rFonts w:eastAsia="Times New Roman" w:cs="Segoe UI"/>
                <w:color w:val="17365D"/>
                <w:sz w:val="18"/>
                <w:szCs w:val="18"/>
                <w:lang w:eastAsia="ro-RO"/>
              </w:rPr>
              <w:t>3</w:t>
            </w:r>
          </w:p>
        </w:tc>
        <w:tc>
          <w:tcPr>
            <w:tcW w:w="1080" w:type="dxa"/>
          </w:tcPr>
          <w:p w:rsidR="00DD468C" w:rsidRPr="00847513" w:rsidRDefault="00DD468C" w:rsidP="004C1138">
            <w:pPr>
              <w:spacing w:after="0"/>
              <w:jc w:val="center"/>
              <w:rPr>
                <w:rFonts w:eastAsia="Times New Roman" w:cs="Segoe UI"/>
                <w:color w:val="17365D"/>
                <w:sz w:val="18"/>
                <w:szCs w:val="18"/>
                <w:lang w:eastAsia="ro-RO"/>
              </w:rPr>
            </w:pPr>
            <w:r w:rsidRPr="00847513">
              <w:rPr>
                <w:rFonts w:eastAsia="Times New Roman" w:cs="Segoe UI"/>
                <w:color w:val="17365D"/>
                <w:sz w:val="18"/>
                <w:szCs w:val="18"/>
                <w:lang w:eastAsia="ro-RO"/>
              </w:rPr>
              <w:t>2</w:t>
            </w:r>
          </w:p>
        </w:tc>
        <w:tc>
          <w:tcPr>
            <w:tcW w:w="1080" w:type="dxa"/>
          </w:tcPr>
          <w:p w:rsidR="00DD468C" w:rsidRPr="00847513" w:rsidRDefault="00DD468C" w:rsidP="004C1138">
            <w:pPr>
              <w:spacing w:after="0"/>
              <w:jc w:val="center"/>
              <w:rPr>
                <w:rFonts w:eastAsia="Times New Roman" w:cs="Segoe UI"/>
                <w:color w:val="17365D"/>
                <w:sz w:val="18"/>
                <w:szCs w:val="18"/>
                <w:lang w:eastAsia="ro-RO"/>
              </w:rPr>
            </w:pPr>
            <w:r w:rsidRPr="00847513">
              <w:rPr>
                <w:rFonts w:eastAsia="Times New Roman" w:cs="Segoe UI"/>
                <w:color w:val="17365D"/>
                <w:sz w:val="18"/>
                <w:szCs w:val="18"/>
                <w:lang w:eastAsia="ro-RO"/>
              </w:rPr>
              <w:t>1</w:t>
            </w:r>
          </w:p>
        </w:tc>
        <w:tc>
          <w:tcPr>
            <w:tcW w:w="604" w:type="dxa"/>
            <w:tcBorders>
              <w:top w:val="single" w:sz="4" w:space="0" w:color="auto"/>
              <w:left w:val="single" w:sz="4" w:space="0" w:color="auto"/>
              <w:bottom w:val="single" w:sz="4" w:space="0" w:color="auto"/>
              <w:right w:val="single" w:sz="4" w:space="0" w:color="auto"/>
            </w:tcBorders>
          </w:tcPr>
          <w:p w:rsidR="00DD468C" w:rsidRPr="00847513" w:rsidRDefault="00DD468C" w:rsidP="004C1138">
            <w:pPr>
              <w:spacing w:after="0"/>
              <w:jc w:val="center"/>
              <w:rPr>
                <w:rFonts w:eastAsia="Times New Roman" w:cs="Segoe UI"/>
                <w:color w:val="17365D"/>
                <w:sz w:val="18"/>
                <w:szCs w:val="18"/>
                <w:lang w:eastAsia="ro-RO"/>
              </w:rPr>
            </w:pPr>
          </w:p>
        </w:tc>
      </w:tr>
      <w:tr w:rsidR="00DD468C" w:rsidRPr="00847513" w:rsidTr="004C1138">
        <w:trPr>
          <w:cantSplit/>
        </w:trPr>
        <w:tc>
          <w:tcPr>
            <w:tcW w:w="4896" w:type="dxa"/>
            <w:vAlign w:val="center"/>
          </w:tcPr>
          <w:p w:rsidR="00DD468C" w:rsidRPr="00847513" w:rsidRDefault="00DD468C" w:rsidP="004C1138">
            <w:pPr>
              <w:widowControl w:val="0"/>
              <w:numPr>
                <w:ilvl w:val="0"/>
                <w:numId w:val="3"/>
              </w:numPr>
              <w:spacing w:after="0" w:line="240" w:lineRule="auto"/>
              <w:jc w:val="both"/>
              <w:rPr>
                <w:rFonts w:eastAsia="Times New Roman" w:cs="Segoe UI"/>
                <w:color w:val="17365D"/>
                <w:sz w:val="18"/>
                <w:szCs w:val="18"/>
                <w:lang w:eastAsia="ro-RO"/>
              </w:rPr>
            </w:pPr>
            <w:r w:rsidRPr="00847513">
              <w:rPr>
                <w:rFonts w:eastAsia="Times New Roman" w:cs="Segoe UI"/>
                <w:color w:val="17365D"/>
                <w:sz w:val="18"/>
                <w:szCs w:val="18"/>
                <w:lang w:eastAsia="ro-RO"/>
              </w:rPr>
              <w:t>Modul în care locuința este luminată în timpul zilei</w:t>
            </w:r>
          </w:p>
        </w:tc>
        <w:tc>
          <w:tcPr>
            <w:tcW w:w="900" w:type="dxa"/>
          </w:tcPr>
          <w:p w:rsidR="00DD468C" w:rsidRPr="00847513" w:rsidRDefault="00DD468C" w:rsidP="004C1138">
            <w:pPr>
              <w:spacing w:after="0"/>
              <w:jc w:val="center"/>
              <w:rPr>
                <w:rFonts w:eastAsia="Times New Roman" w:cs="Segoe UI"/>
                <w:color w:val="17365D"/>
                <w:sz w:val="18"/>
                <w:szCs w:val="18"/>
                <w:lang w:eastAsia="ro-RO"/>
              </w:rPr>
            </w:pPr>
            <w:r w:rsidRPr="00847513">
              <w:rPr>
                <w:rFonts w:eastAsia="Times New Roman" w:cs="Segoe UI"/>
                <w:color w:val="17365D"/>
                <w:sz w:val="18"/>
                <w:szCs w:val="18"/>
                <w:lang w:eastAsia="ro-RO"/>
              </w:rPr>
              <w:t>4</w:t>
            </w:r>
          </w:p>
        </w:tc>
        <w:tc>
          <w:tcPr>
            <w:tcW w:w="900" w:type="dxa"/>
          </w:tcPr>
          <w:p w:rsidR="00DD468C" w:rsidRPr="00847513" w:rsidRDefault="00DD468C" w:rsidP="004C1138">
            <w:pPr>
              <w:spacing w:after="0"/>
              <w:jc w:val="center"/>
              <w:rPr>
                <w:rFonts w:eastAsia="Times New Roman" w:cs="Segoe UI"/>
                <w:color w:val="17365D"/>
                <w:sz w:val="18"/>
                <w:szCs w:val="18"/>
                <w:lang w:eastAsia="ro-RO"/>
              </w:rPr>
            </w:pPr>
            <w:r w:rsidRPr="00847513">
              <w:rPr>
                <w:rFonts w:eastAsia="Times New Roman" w:cs="Segoe UI"/>
                <w:color w:val="17365D"/>
                <w:sz w:val="18"/>
                <w:szCs w:val="18"/>
                <w:lang w:eastAsia="ro-RO"/>
              </w:rPr>
              <w:t>3</w:t>
            </w:r>
          </w:p>
        </w:tc>
        <w:tc>
          <w:tcPr>
            <w:tcW w:w="1080" w:type="dxa"/>
          </w:tcPr>
          <w:p w:rsidR="00DD468C" w:rsidRPr="00847513" w:rsidRDefault="00DD468C" w:rsidP="004C1138">
            <w:pPr>
              <w:spacing w:after="0"/>
              <w:jc w:val="center"/>
              <w:rPr>
                <w:rFonts w:eastAsia="Times New Roman" w:cs="Segoe UI"/>
                <w:color w:val="17365D"/>
                <w:sz w:val="18"/>
                <w:szCs w:val="18"/>
                <w:lang w:eastAsia="ro-RO"/>
              </w:rPr>
            </w:pPr>
            <w:r w:rsidRPr="00847513">
              <w:rPr>
                <w:rFonts w:eastAsia="Times New Roman" w:cs="Segoe UI"/>
                <w:color w:val="17365D"/>
                <w:sz w:val="18"/>
                <w:szCs w:val="18"/>
                <w:lang w:eastAsia="ro-RO"/>
              </w:rPr>
              <w:t>2</w:t>
            </w:r>
          </w:p>
        </w:tc>
        <w:tc>
          <w:tcPr>
            <w:tcW w:w="1080" w:type="dxa"/>
          </w:tcPr>
          <w:p w:rsidR="00DD468C" w:rsidRPr="00847513" w:rsidRDefault="00DD468C" w:rsidP="004C1138">
            <w:pPr>
              <w:spacing w:after="0"/>
              <w:jc w:val="center"/>
              <w:rPr>
                <w:rFonts w:eastAsia="Times New Roman" w:cs="Segoe UI"/>
                <w:color w:val="17365D"/>
                <w:sz w:val="18"/>
                <w:szCs w:val="18"/>
                <w:lang w:eastAsia="ro-RO"/>
              </w:rPr>
            </w:pPr>
            <w:r w:rsidRPr="00847513">
              <w:rPr>
                <w:rFonts w:eastAsia="Times New Roman" w:cs="Segoe UI"/>
                <w:color w:val="17365D"/>
                <w:sz w:val="18"/>
                <w:szCs w:val="18"/>
                <w:lang w:eastAsia="ro-RO"/>
              </w:rPr>
              <w:t>1</w:t>
            </w:r>
          </w:p>
        </w:tc>
        <w:tc>
          <w:tcPr>
            <w:tcW w:w="604" w:type="dxa"/>
            <w:tcBorders>
              <w:top w:val="single" w:sz="4" w:space="0" w:color="auto"/>
              <w:left w:val="single" w:sz="4" w:space="0" w:color="auto"/>
              <w:bottom w:val="single" w:sz="4" w:space="0" w:color="auto"/>
              <w:right w:val="single" w:sz="4" w:space="0" w:color="auto"/>
            </w:tcBorders>
          </w:tcPr>
          <w:p w:rsidR="00DD468C" w:rsidRPr="00847513" w:rsidRDefault="00DD468C" w:rsidP="004C1138">
            <w:pPr>
              <w:spacing w:after="0"/>
              <w:jc w:val="center"/>
              <w:rPr>
                <w:rFonts w:eastAsia="Times New Roman" w:cs="Segoe UI"/>
                <w:color w:val="17365D"/>
                <w:sz w:val="18"/>
                <w:szCs w:val="18"/>
                <w:lang w:eastAsia="ro-RO"/>
              </w:rPr>
            </w:pPr>
          </w:p>
        </w:tc>
      </w:tr>
      <w:tr w:rsidR="00DD468C" w:rsidRPr="00847513" w:rsidTr="004C1138">
        <w:trPr>
          <w:cantSplit/>
        </w:trPr>
        <w:tc>
          <w:tcPr>
            <w:tcW w:w="4896" w:type="dxa"/>
            <w:vAlign w:val="center"/>
          </w:tcPr>
          <w:p w:rsidR="00DD468C" w:rsidRPr="00847513" w:rsidRDefault="00DD468C" w:rsidP="004C1138">
            <w:pPr>
              <w:widowControl w:val="0"/>
              <w:numPr>
                <w:ilvl w:val="0"/>
                <w:numId w:val="3"/>
              </w:numPr>
              <w:spacing w:after="0" w:line="240" w:lineRule="auto"/>
              <w:jc w:val="both"/>
              <w:rPr>
                <w:rFonts w:eastAsia="Times New Roman" w:cs="Segoe UI"/>
                <w:color w:val="17365D"/>
                <w:sz w:val="18"/>
                <w:szCs w:val="18"/>
                <w:lang w:eastAsia="ro-RO"/>
              </w:rPr>
            </w:pPr>
            <w:r w:rsidRPr="00847513">
              <w:rPr>
                <w:rFonts w:eastAsia="Times New Roman" w:cs="Segoe UI"/>
                <w:color w:val="17365D"/>
                <w:sz w:val="18"/>
                <w:szCs w:val="18"/>
                <w:lang w:eastAsia="ro-RO"/>
              </w:rPr>
              <w:t>Modul în care locuința vă protejează de zgomotele din exterior</w:t>
            </w:r>
          </w:p>
        </w:tc>
        <w:tc>
          <w:tcPr>
            <w:tcW w:w="900" w:type="dxa"/>
          </w:tcPr>
          <w:p w:rsidR="00DD468C" w:rsidRPr="00847513" w:rsidRDefault="00DD468C" w:rsidP="004C1138">
            <w:pPr>
              <w:spacing w:after="0"/>
              <w:jc w:val="center"/>
              <w:rPr>
                <w:rFonts w:eastAsia="Times New Roman" w:cs="Segoe UI"/>
                <w:color w:val="17365D"/>
                <w:sz w:val="18"/>
                <w:szCs w:val="18"/>
                <w:lang w:eastAsia="ro-RO"/>
              </w:rPr>
            </w:pPr>
            <w:r w:rsidRPr="00847513">
              <w:rPr>
                <w:rFonts w:eastAsia="Times New Roman" w:cs="Segoe UI"/>
                <w:color w:val="17365D"/>
                <w:sz w:val="18"/>
                <w:szCs w:val="18"/>
                <w:lang w:eastAsia="ro-RO"/>
              </w:rPr>
              <w:t>4</w:t>
            </w:r>
          </w:p>
        </w:tc>
        <w:tc>
          <w:tcPr>
            <w:tcW w:w="900" w:type="dxa"/>
          </w:tcPr>
          <w:p w:rsidR="00DD468C" w:rsidRPr="00847513" w:rsidRDefault="00DD468C" w:rsidP="004C1138">
            <w:pPr>
              <w:spacing w:after="0"/>
              <w:jc w:val="center"/>
              <w:rPr>
                <w:rFonts w:eastAsia="Times New Roman" w:cs="Segoe UI"/>
                <w:color w:val="17365D"/>
                <w:sz w:val="18"/>
                <w:szCs w:val="18"/>
                <w:lang w:eastAsia="ro-RO"/>
              </w:rPr>
            </w:pPr>
            <w:r w:rsidRPr="00847513">
              <w:rPr>
                <w:rFonts w:eastAsia="Times New Roman" w:cs="Segoe UI"/>
                <w:color w:val="17365D"/>
                <w:sz w:val="18"/>
                <w:szCs w:val="18"/>
                <w:lang w:eastAsia="ro-RO"/>
              </w:rPr>
              <w:t>3</w:t>
            </w:r>
          </w:p>
        </w:tc>
        <w:tc>
          <w:tcPr>
            <w:tcW w:w="1080" w:type="dxa"/>
          </w:tcPr>
          <w:p w:rsidR="00DD468C" w:rsidRPr="00847513" w:rsidRDefault="00DD468C" w:rsidP="004C1138">
            <w:pPr>
              <w:spacing w:after="0"/>
              <w:jc w:val="center"/>
              <w:rPr>
                <w:rFonts w:eastAsia="Times New Roman" w:cs="Segoe UI"/>
                <w:color w:val="17365D"/>
                <w:sz w:val="18"/>
                <w:szCs w:val="18"/>
                <w:lang w:eastAsia="ro-RO"/>
              </w:rPr>
            </w:pPr>
            <w:r w:rsidRPr="00847513">
              <w:rPr>
                <w:rFonts w:eastAsia="Times New Roman" w:cs="Segoe UI"/>
                <w:color w:val="17365D"/>
                <w:sz w:val="18"/>
                <w:szCs w:val="18"/>
                <w:lang w:eastAsia="ro-RO"/>
              </w:rPr>
              <w:t>2</w:t>
            </w:r>
          </w:p>
        </w:tc>
        <w:tc>
          <w:tcPr>
            <w:tcW w:w="1080" w:type="dxa"/>
          </w:tcPr>
          <w:p w:rsidR="00DD468C" w:rsidRPr="00847513" w:rsidRDefault="00DD468C" w:rsidP="004C1138">
            <w:pPr>
              <w:spacing w:after="0"/>
              <w:jc w:val="center"/>
              <w:rPr>
                <w:rFonts w:eastAsia="Times New Roman" w:cs="Segoe UI"/>
                <w:color w:val="17365D"/>
                <w:sz w:val="18"/>
                <w:szCs w:val="18"/>
                <w:lang w:eastAsia="ro-RO"/>
              </w:rPr>
            </w:pPr>
            <w:r w:rsidRPr="00847513">
              <w:rPr>
                <w:rFonts w:eastAsia="Times New Roman" w:cs="Segoe UI"/>
                <w:color w:val="17365D"/>
                <w:sz w:val="18"/>
                <w:szCs w:val="18"/>
                <w:lang w:eastAsia="ro-RO"/>
              </w:rPr>
              <w:t>1</w:t>
            </w:r>
          </w:p>
        </w:tc>
        <w:tc>
          <w:tcPr>
            <w:tcW w:w="604" w:type="dxa"/>
            <w:tcBorders>
              <w:top w:val="single" w:sz="4" w:space="0" w:color="auto"/>
              <w:left w:val="single" w:sz="4" w:space="0" w:color="auto"/>
              <w:bottom w:val="single" w:sz="4" w:space="0" w:color="auto"/>
              <w:right w:val="single" w:sz="4" w:space="0" w:color="auto"/>
            </w:tcBorders>
          </w:tcPr>
          <w:p w:rsidR="00DD468C" w:rsidRPr="00847513" w:rsidRDefault="00DD468C" w:rsidP="004C1138">
            <w:pPr>
              <w:spacing w:after="0"/>
              <w:jc w:val="center"/>
              <w:rPr>
                <w:rFonts w:eastAsia="Times New Roman" w:cs="Segoe UI"/>
                <w:color w:val="17365D"/>
                <w:sz w:val="18"/>
                <w:szCs w:val="18"/>
                <w:lang w:eastAsia="ro-RO"/>
              </w:rPr>
            </w:pPr>
          </w:p>
        </w:tc>
      </w:tr>
    </w:tbl>
    <w:p w:rsidR="00DD468C" w:rsidRPr="00847513" w:rsidRDefault="00DD468C" w:rsidP="004C1138">
      <w:pPr>
        <w:spacing w:after="0"/>
        <w:jc w:val="both"/>
        <w:rPr>
          <w:rFonts w:eastAsia="Times New Roman" w:cs="Segoe UI"/>
          <w:color w:val="17365D"/>
          <w:sz w:val="18"/>
          <w:szCs w:val="18"/>
          <w:lang w:eastAsia="ro-RO"/>
        </w:rPr>
      </w:pPr>
    </w:p>
    <w:p w:rsidR="00DD468C" w:rsidRPr="00847513" w:rsidRDefault="00DD468C" w:rsidP="004C1138">
      <w:pPr>
        <w:spacing w:after="0"/>
        <w:jc w:val="both"/>
        <w:rPr>
          <w:rFonts w:eastAsia="Times New Roman" w:cs="Segoe UI"/>
          <w:i/>
          <w:color w:val="17365D"/>
          <w:sz w:val="18"/>
          <w:szCs w:val="18"/>
          <w:lang w:eastAsia="ro-RO"/>
        </w:rPr>
      </w:pPr>
      <w:r w:rsidRPr="00847513">
        <w:rPr>
          <w:rFonts w:eastAsia="Times New Roman" w:cs="Segoe UI"/>
          <w:i/>
          <w:color w:val="17365D"/>
          <w:sz w:val="18"/>
          <w:szCs w:val="18"/>
          <w:lang w:eastAsia="ro-RO"/>
        </w:rPr>
        <w:t>Pentru locuințele apartamente la bloc.</w:t>
      </w:r>
    </w:p>
    <w:tbl>
      <w:tblPr>
        <w:tblW w:w="9460" w:type="dxa"/>
        <w:tblInd w:w="-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6" w:type="dxa"/>
          <w:right w:w="56" w:type="dxa"/>
        </w:tblCellMar>
        <w:tblLook w:val="0000" w:firstRow="0" w:lastRow="0" w:firstColumn="0" w:lastColumn="0" w:noHBand="0" w:noVBand="0"/>
      </w:tblPr>
      <w:tblGrid>
        <w:gridCol w:w="4896"/>
        <w:gridCol w:w="900"/>
        <w:gridCol w:w="900"/>
        <w:gridCol w:w="1080"/>
        <w:gridCol w:w="1170"/>
        <w:gridCol w:w="514"/>
      </w:tblGrid>
      <w:tr w:rsidR="00DD468C" w:rsidRPr="00847513" w:rsidTr="004C1138">
        <w:trPr>
          <w:cantSplit/>
        </w:trPr>
        <w:tc>
          <w:tcPr>
            <w:tcW w:w="4896" w:type="dxa"/>
            <w:tcBorders>
              <w:top w:val="single" w:sz="4" w:space="0" w:color="auto"/>
            </w:tcBorders>
            <w:vAlign w:val="center"/>
          </w:tcPr>
          <w:p w:rsidR="00DD468C" w:rsidRPr="00847513" w:rsidRDefault="00DD468C" w:rsidP="004C1138">
            <w:pPr>
              <w:spacing w:after="0"/>
              <w:jc w:val="both"/>
              <w:rPr>
                <w:rFonts w:eastAsia="Times New Roman" w:cs="Segoe UI"/>
                <w:b/>
                <w:color w:val="17365D"/>
                <w:sz w:val="18"/>
                <w:szCs w:val="18"/>
                <w:lang w:eastAsia="ro-RO"/>
              </w:rPr>
            </w:pPr>
            <w:r w:rsidRPr="00847513">
              <w:rPr>
                <w:rFonts w:eastAsia="Times New Roman" w:cs="Segoe UI"/>
                <w:b/>
                <w:color w:val="17365D"/>
                <w:sz w:val="18"/>
                <w:szCs w:val="18"/>
                <w:lang w:eastAsia="ro-RO"/>
              </w:rPr>
              <w:t>L4. În ceea ce priveşte blocul dvs., c</w:t>
            </w:r>
            <w:r w:rsidRPr="00847513">
              <w:rPr>
                <w:rFonts w:eastAsia="Times New Roman" w:cs="Segoe UI"/>
                <w:b/>
                <w:bCs/>
                <w:color w:val="17365D"/>
                <w:sz w:val="18"/>
                <w:szCs w:val="18"/>
                <w:lang w:eastAsia="ro-RO"/>
              </w:rPr>
              <w:t>ât de mulţumit sunteţi de ...?</w:t>
            </w:r>
          </w:p>
        </w:tc>
        <w:tc>
          <w:tcPr>
            <w:tcW w:w="900" w:type="dxa"/>
          </w:tcPr>
          <w:p w:rsidR="00DD468C" w:rsidRPr="00847513" w:rsidRDefault="00DD468C" w:rsidP="004C1138">
            <w:pPr>
              <w:spacing w:after="0"/>
              <w:jc w:val="center"/>
              <w:rPr>
                <w:rFonts w:eastAsia="Times New Roman" w:cs="Segoe UI"/>
                <w:color w:val="17365D"/>
                <w:sz w:val="18"/>
                <w:szCs w:val="18"/>
                <w:lang w:eastAsia="ro-RO"/>
              </w:rPr>
            </w:pPr>
            <w:r w:rsidRPr="00847513">
              <w:rPr>
                <w:rFonts w:eastAsia="Times New Roman" w:cs="Segoe UI"/>
                <w:color w:val="17365D"/>
                <w:sz w:val="18"/>
                <w:szCs w:val="18"/>
                <w:lang w:eastAsia="ro-RO"/>
              </w:rPr>
              <w:t>Foarte mulţumit</w:t>
            </w:r>
          </w:p>
        </w:tc>
        <w:tc>
          <w:tcPr>
            <w:tcW w:w="900" w:type="dxa"/>
            <w:vAlign w:val="center"/>
          </w:tcPr>
          <w:p w:rsidR="00DD468C" w:rsidRPr="00847513" w:rsidRDefault="00DD468C" w:rsidP="004C1138">
            <w:pPr>
              <w:widowControl w:val="0"/>
              <w:spacing w:after="0"/>
              <w:jc w:val="center"/>
              <w:rPr>
                <w:rFonts w:eastAsia="Times New Roman" w:cs="Segoe UI"/>
                <w:color w:val="17365D"/>
                <w:sz w:val="18"/>
                <w:szCs w:val="18"/>
                <w:lang w:eastAsia="ro-RO"/>
              </w:rPr>
            </w:pPr>
            <w:r w:rsidRPr="00847513">
              <w:rPr>
                <w:rFonts w:eastAsia="Times New Roman" w:cs="Segoe UI"/>
                <w:color w:val="17365D"/>
                <w:sz w:val="18"/>
                <w:szCs w:val="18"/>
                <w:lang w:eastAsia="ro-RO"/>
              </w:rPr>
              <w:t>Mai degrabă mulţumit</w:t>
            </w:r>
          </w:p>
        </w:tc>
        <w:tc>
          <w:tcPr>
            <w:tcW w:w="1080" w:type="dxa"/>
            <w:vAlign w:val="center"/>
          </w:tcPr>
          <w:p w:rsidR="00DD468C" w:rsidRPr="00847513" w:rsidRDefault="00DD468C" w:rsidP="004C1138">
            <w:pPr>
              <w:widowControl w:val="0"/>
              <w:spacing w:after="0"/>
              <w:jc w:val="center"/>
              <w:rPr>
                <w:rFonts w:eastAsia="Times New Roman" w:cs="Segoe UI"/>
                <w:color w:val="17365D"/>
                <w:sz w:val="18"/>
                <w:szCs w:val="18"/>
                <w:lang w:eastAsia="ro-RO"/>
              </w:rPr>
            </w:pPr>
            <w:r w:rsidRPr="00847513">
              <w:rPr>
                <w:rFonts w:eastAsia="Times New Roman" w:cs="Segoe UI"/>
                <w:color w:val="17365D"/>
                <w:sz w:val="18"/>
                <w:szCs w:val="18"/>
                <w:lang w:eastAsia="ro-RO"/>
              </w:rPr>
              <w:t>Mai degrabă nemulţumit</w:t>
            </w:r>
          </w:p>
        </w:tc>
        <w:tc>
          <w:tcPr>
            <w:tcW w:w="1170" w:type="dxa"/>
          </w:tcPr>
          <w:p w:rsidR="00DD468C" w:rsidRPr="00847513" w:rsidRDefault="00DD468C" w:rsidP="004C1138">
            <w:pPr>
              <w:spacing w:after="0"/>
              <w:jc w:val="center"/>
              <w:rPr>
                <w:rFonts w:eastAsia="Times New Roman" w:cs="Segoe UI"/>
                <w:color w:val="17365D"/>
                <w:sz w:val="18"/>
                <w:szCs w:val="18"/>
                <w:lang w:eastAsia="ro-RO"/>
              </w:rPr>
            </w:pPr>
            <w:r w:rsidRPr="00847513">
              <w:rPr>
                <w:rFonts w:eastAsia="Times New Roman" w:cs="Segoe UI"/>
                <w:color w:val="17365D"/>
                <w:sz w:val="18"/>
                <w:szCs w:val="18"/>
                <w:lang w:eastAsia="ro-RO"/>
              </w:rPr>
              <w:t>Foarte nemulţumit</w:t>
            </w:r>
          </w:p>
        </w:tc>
        <w:tc>
          <w:tcPr>
            <w:tcW w:w="514" w:type="dxa"/>
            <w:tcBorders>
              <w:top w:val="single" w:sz="4" w:space="0" w:color="auto"/>
              <w:left w:val="single" w:sz="4" w:space="0" w:color="auto"/>
              <w:bottom w:val="single" w:sz="4" w:space="0" w:color="auto"/>
              <w:right w:val="single" w:sz="4" w:space="0" w:color="auto"/>
            </w:tcBorders>
            <w:shd w:val="pct12" w:color="auto" w:fill="auto"/>
          </w:tcPr>
          <w:p w:rsidR="00DD468C" w:rsidRPr="00847513" w:rsidRDefault="00DD468C" w:rsidP="004C1138">
            <w:pPr>
              <w:spacing w:after="0"/>
              <w:jc w:val="center"/>
              <w:rPr>
                <w:rFonts w:eastAsia="Times New Roman" w:cs="Segoe UI"/>
                <w:color w:val="17365D"/>
                <w:sz w:val="18"/>
                <w:szCs w:val="18"/>
                <w:lang w:eastAsia="ro-RO"/>
              </w:rPr>
            </w:pPr>
            <w:r w:rsidRPr="00847513">
              <w:rPr>
                <w:rFonts w:eastAsia="Times New Roman" w:cs="Segoe UI"/>
                <w:color w:val="17365D"/>
                <w:sz w:val="18"/>
                <w:szCs w:val="18"/>
                <w:lang w:eastAsia="ro-RO"/>
              </w:rPr>
              <w:t>NC</w:t>
            </w:r>
          </w:p>
        </w:tc>
      </w:tr>
      <w:tr w:rsidR="00DD468C" w:rsidRPr="00847513" w:rsidTr="004C1138">
        <w:trPr>
          <w:cantSplit/>
        </w:trPr>
        <w:tc>
          <w:tcPr>
            <w:tcW w:w="4896" w:type="dxa"/>
            <w:tcBorders>
              <w:top w:val="single" w:sz="4" w:space="0" w:color="auto"/>
            </w:tcBorders>
            <w:vAlign w:val="center"/>
          </w:tcPr>
          <w:p w:rsidR="00DD468C" w:rsidRPr="00847513" w:rsidRDefault="00DD468C" w:rsidP="004C1138">
            <w:pPr>
              <w:widowControl w:val="0"/>
              <w:numPr>
                <w:ilvl w:val="0"/>
                <w:numId w:val="4"/>
              </w:numPr>
              <w:spacing w:after="0" w:line="240" w:lineRule="auto"/>
              <w:jc w:val="both"/>
              <w:rPr>
                <w:rFonts w:eastAsia="Times New Roman" w:cs="Segoe UI"/>
                <w:color w:val="17365D"/>
                <w:sz w:val="18"/>
                <w:szCs w:val="18"/>
                <w:lang w:eastAsia="ro-RO"/>
              </w:rPr>
            </w:pPr>
            <w:r w:rsidRPr="00847513">
              <w:rPr>
                <w:rFonts w:eastAsia="Times New Roman" w:cs="Segoe UI"/>
                <w:color w:val="17365D"/>
                <w:sz w:val="18"/>
                <w:szCs w:val="18"/>
                <w:lang w:eastAsia="ro-RO"/>
              </w:rPr>
              <w:t>Curăţenia spaţiilor comune (holul de la intrarea în bloc, casa scării, ghenă)</w:t>
            </w:r>
          </w:p>
        </w:tc>
        <w:tc>
          <w:tcPr>
            <w:tcW w:w="900" w:type="dxa"/>
          </w:tcPr>
          <w:p w:rsidR="00DD468C" w:rsidRPr="00847513" w:rsidRDefault="00DD468C" w:rsidP="004C1138">
            <w:pPr>
              <w:spacing w:after="0"/>
              <w:jc w:val="center"/>
              <w:rPr>
                <w:rFonts w:eastAsia="Times New Roman" w:cs="Segoe UI"/>
                <w:color w:val="17365D"/>
                <w:sz w:val="18"/>
                <w:szCs w:val="18"/>
                <w:lang w:eastAsia="ro-RO"/>
              </w:rPr>
            </w:pPr>
            <w:r w:rsidRPr="00847513">
              <w:rPr>
                <w:rFonts w:eastAsia="Times New Roman" w:cs="Segoe UI"/>
                <w:color w:val="17365D"/>
                <w:sz w:val="18"/>
                <w:szCs w:val="18"/>
                <w:lang w:eastAsia="ro-RO"/>
              </w:rPr>
              <w:t>4</w:t>
            </w:r>
          </w:p>
        </w:tc>
        <w:tc>
          <w:tcPr>
            <w:tcW w:w="900" w:type="dxa"/>
          </w:tcPr>
          <w:p w:rsidR="00DD468C" w:rsidRPr="00847513" w:rsidRDefault="00DD468C" w:rsidP="004C1138">
            <w:pPr>
              <w:spacing w:after="0"/>
              <w:jc w:val="center"/>
              <w:rPr>
                <w:rFonts w:eastAsia="Times New Roman" w:cs="Segoe UI"/>
                <w:color w:val="17365D"/>
                <w:sz w:val="18"/>
                <w:szCs w:val="18"/>
                <w:lang w:eastAsia="ro-RO"/>
              </w:rPr>
            </w:pPr>
            <w:r w:rsidRPr="00847513">
              <w:rPr>
                <w:rFonts w:eastAsia="Times New Roman" w:cs="Segoe UI"/>
                <w:color w:val="17365D"/>
                <w:sz w:val="18"/>
                <w:szCs w:val="18"/>
                <w:lang w:eastAsia="ro-RO"/>
              </w:rPr>
              <w:t>3</w:t>
            </w:r>
          </w:p>
        </w:tc>
        <w:tc>
          <w:tcPr>
            <w:tcW w:w="1080" w:type="dxa"/>
          </w:tcPr>
          <w:p w:rsidR="00DD468C" w:rsidRPr="00847513" w:rsidRDefault="00DD468C" w:rsidP="004C1138">
            <w:pPr>
              <w:spacing w:after="0"/>
              <w:jc w:val="center"/>
              <w:rPr>
                <w:rFonts w:eastAsia="Times New Roman" w:cs="Segoe UI"/>
                <w:color w:val="17365D"/>
                <w:sz w:val="18"/>
                <w:szCs w:val="18"/>
                <w:lang w:eastAsia="ro-RO"/>
              </w:rPr>
            </w:pPr>
            <w:r w:rsidRPr="00847513">
              <w:rPr>
                <w:rFonts w:eastAsia="Times New Roman" w:cs="Segoe UI"/>
                <w:color w:val="17365D"/>
                <w:sz w:val="18"/>
                <w:szCs w:val="18"/>
                <w:lang w:eastAsia="ro-RO"/>
              </w:rPr>
              <w:t>2</w:t>
            </w:r>
          </w:p>
        </w:tc>
        <w:tc>
          <w:tcPr>
            <w:tcW w:w="1170" w:type="dxa"/>
          </w:tcPr>
          <w:p w:rsidR="00DD468C" w:rsidRPr="00847513" w:rsidRDefault="00DD468C" w:rsidP="004C1138">
            <w:pPr>
              <w:spacing w:after="0"/>
              <w:jc w:val="center"/>
              <w:rPr>
                <w:rFonts w:eastAsia="Times New Roman" w:cs="Segoe UI"/>
                <w:color w:val="17365D"/>
                <w:sz w:val="18"/>
                <w:szCs w:val="18"/>
                <w:lang w:eastAsia="ro-RO"/>
              </w:rPr>
            </w:pPr>
            <w:r w:rsidRPr="00847513">
              <w:rPr>
                <w:rFonts w:eastAsia="Times New Roman" w:cs="Segoe UI"/>
                <w:color w:val="17365D"/>
                <w:sz w:val="18"/>
                <w:szCs w:val="18"/>
                <w:lang w:eastAsia="ro-RO"/>
              </w:rPr>
              <w:t>1</w:t>
            </w:r>
          </w:p>
        </w:tc>
        <w:tc>
          <w:tcPr>
            <w:tcW w:w="514" w:type="dxa"/>
            <w:tcBorders>
              <w:top w:val="single" w:sz="4" w:space="0" w:color="auto"/>
              <w:left w:val="single" w:sz="4" w:space="0" w:color="auto"/>
              <w:bottom w:val="single" w:sz="4" w:space="0" w:color="auto"/>
              <w:right w:val="single" w:sz="4" w:space="0" w:color="auto"/>
            </w:tcBorders>
            <w:shd w:val="pct12" w:color="auto" w:fill="auto"/>
          </w:tcPr>
          <w:p w:rsidR="00DD468C" w:rsidRPr="00847513" w:rsidRDefault="00DD468C" w:rsidP="004C1138">
            <w:pPr>
              <w:spacing w:after="0"/>
              <w:jc w:val="center"/>
              <w:rPr>
                <w:rFonts w:eastAsia="Times New Roman" w:cs="Segoe UI"/>
                <w:color w:val="17365D"/>
                <w:sz w:val="18"/>
                <w:szCs w:val="18"/>
                <w:lang w:eastAsia="ro-RO"/>
              </w:rPr>
            </w:pPr>
          </w:p>
        </w:tc>
      </w:tr>
      <w:tr w:rsidR="00DD468C" w:rsidRPr="00847513" w:rsidTr="004C1138">
        <w:trPr>
          <w:cantSplit/>
        </w:trPr>
        <w:tc>
          <w:tcPr>
            <w:tcW w:w="4896" w:type="dxa"/>
            <w:vAlign w:val="center"/>
          </w:tcPr>
          <w:p w:rsidR="00DD468C" w:rsidRPr="00847513" w:rsidRDefault="00DD468C" w:rsidP="004C1138">
            <w:pPr>
              <w:widowControl w:val="0"/>
              <w:numPr>
                <w:ilvl w:val="0"/>
                <w:numId w:val="4"/>
              </w:numPr>
              <w:spacing w:after="0" w:line="240" w:lineRule="auto"/>
              <w:jc w:val="both"/>
              <w:rPr>
                <w:rFonts w:eastAsia="Times New Roman" w:cs="Segoe UI"/>
                <w:color w:val="17365D"/>
                <w:sz w:val="18"/>
                <w:szCs w:val="18"/>
                <w:lang w:eastAsia="ro-RO"/>
              </w:rPr>
            </w:pPr>
            <w:r w:rsidRPr="00847513">
              <w:rPr>
                <w:rFonts w:eastAsia="Times New Roman" w:cs="Segoe UI"/>
                <w:color w:val="17365D"/>
                <w:sz w:val="18"/>
                <w:szCs w:val="18"/>
                <w:lang w:eastAsia="ro-RO"/>
              </w:rPr>
              <w:t>Îngrijirea subsolului</w:t>
            </w:r>
          </w:p>
        </w:tc>
        <w:tc>
          <w:tcPr>
            <w:tcW w:w="900" w:type="dxa"/>
          </w:tcPr>
          <w:p w:rsidR="00DD468C" w:rsidRPr="00847513" w:rsidRDefault="00DD468C" w:rsidP="004C1138">
            <w:pPr>
              <w:spacing w:after="0"/>
              <w:jc w:val="center"/>
              <w:rPr>
                <w:rFonts w:eastAsia="Times New Roman" w:cs="Segoe UI"/>
                <w:color w:val="17365D"/>
                <w:sz w:val="18"/>
                <w:szCs w:val="18"/>
                <w:lang w:eastAsia="ro-RO"/>
              </w:rPr>
            </w:pPr>
            <w:r w:rsidRPr="00847513">
              <w:rPr>
                <w:rFonts w:eastAsia="Times New Roman" w:cs="Segoe UI"/>
                <w:color w:val="17365D"/>
                <w:sz w:val="18"/>
                <w:szCs w:val="18"/>
                <w:lang w:eastAsia="ro-RO"/>
              </w:rPr>
              <w:t>4</w:t>
            </w:r>
          </w:p>
        </w:tc>
        <w:tc>
          <w:tcPr>
            <w:tcW w:w="900" w:type="dxa"/>
          </w:tcPr>
          <w:p w:rsidR="00DD468C" w:rsidRPr="00847513" w:rsidRDefault="00DD468C" w:rsidP="004C1138">
            <w:pPr>
              <w:spacing w:after="0"/>
              <w:jc w:val="center"/>
              <w:rPr>
                <w:rFonts w:eastAsia="Times New Roman" w:cs="Segoe UI"/>
                <w:color w:val="17365D"/>
                <w:sz w:val="18"/>
                <w:szCs w:val="18"/>
                <w:lang w:eastAsia="ro-RO"/>
              </w:rPr>
            </w:pPr>
            <w:r w:rsidRPr="00847513">
              <w:rPr>
                <w:rFonts w:eastAsia="Times New Roman" w:cs="Segoe UI"/>
                <w:color w:val="17365D"/>
                <w:sz w:val="18"/>
                <w:szCs w:val="18"/>
                <w:lang w:eastAsia="ro-RO"/>
              </w:rPr>
              <w:t>3</w:t>
            </w:r>
          </w:p>
        </w:tc>
        <w:tc>
          <w:tcPr>
            <w:tcW w:w="1080" w:type="dxa"/>
          </w:tcPr>
          <w:p w:rsidR="00DD468C" w:rsidRPr="00847513" w:rsidRDefault="00DD468C" w:rsidP="004C1138">
            <w:pPr>
              <w:spacing w:after="0"/>
              <w:jc w:val="center"/>
              <w:rPr>
                <w:rFonts w:eastAsia="Times New Roman" w:cs="Segoe UI"/>
                <w:color w:val="17365D"/>
                <w:sz w:val="18"/>
                <w:szCs w:val="18"/>
                <w:lang w:eastAsia="ro-RO"/>
              </w:rPr>
            </w:pPr>
            <w:r w:rsidRPr="00847513">
              <w:rPr>
                <w:rFonts w:eastAsia="Times New Roman" w:cs="Segoe UI"/>
                <w:color w:val="17365D"/>
                <w:sz w:val="18"/>
                <w:szCs w:val="18"/>
                <w:lang w:eastAsia="ro-RO"/>
              </w:rPr>
              <w:t>2</w:t>
            </w:r>
          </w:p>
        </w:tc>
        <w:tc>
          <w:tcPr>
            <w:tcW w:w="1170" w:type="dxa"/>
          </w:tcPr>
          <w:p w:rsidR="00DD468C" w:rsidRPr="00847513" w:rsidRDefault="00DD468C" w:rsidP="004C1138">
            <w:pPr>
              <w:spacing w:after="0"/>
              <w:jc w:val="center"/>
              <w:rPr>
                <w:rFonts w:eastAsia="Times New Roman" w:cs="Segoe UI"/>
                <w:color w:val="17365D"/>
                <w:sz w:val="18"/>
                <w:szCs w:val="18"/>
                <w:lang w:eastAsia="ro-RO"/>
              </w:rPr>
            </w:pPr>
            <w:r w:rsidRPr="00847513">
              <w:rPr>
                <w:rFonts w:eastAsia="Times New Roman" w:cs="Segoe UI"/>
                <w:color w:val="17365D"/>
                <w:sz w:val="18"/>
                <w:szCs w:val="18"/>
                <w:lang w:eastAsia="ro-RO"/>
              </w:rPr>
              <w:t>1</w:t>
            </w:r>
          </w:p>
        </w:tc>
        <w:tc>
          <w:tcPr>
            <w:tcW w:w="514" w:type="dxa"/>
            <w:tcBorders>
              <w:top w:val="single" w:sz="4" w:space="0" w:color="auto"/>
              <w:left w:val="single" w:sz="4" w:space="0" w:color="auto"/>
              <w:bottom w:val="single" w:sz="4" w:space="0" w:color="auto"/>
              <w:right w:val="single" w:sz="4" w:space="0" w:color="auto"/>
            </w:tcBorders>
            <w:shd w:val="pct12" w:color="auto" w:fill="auto"/>
          </w:tcPr>
          <w:p w:rsidR="00DD468C" w:rsidRPr="00847513" w:rsidRDefault="00DD468C" w:rsidP="004C1138">
            <w:pPr>
              <w:spacing w:after="0"/>
              <w:jc w:val="center"/>
              <w:rPr>
                <w:rFonts w:eastAsia="Times New Roman" w:cs="Segoe UI"/>
                <w:color w:val="17365D"/>
                <w:sz w:val="18"/>
                <w:szCs w:val="18"/>
                <w:lang w:eastAsia="ro-RO"/>
              </w:rPr>
            </w:pPr>
          </w:p>
        </w:tc>
      </w:tr>
      <w:tr w:rsidR="00DD468C" w:rsidRPr="00847513" w:rsidTr="004C1138">
        <w:trPr>
          <w:cantSplit/>
        </w:trPr>
        <w:tc>
          <w:tcPr>
            <w:tcW w:w="4896" w:type="dxa"/>
            <w:vAlign w:val="center"/>
          </w:tcPr>
          <w:p w:rsidR="00DD468C" w:rsidRPr="00847513" w:rsidRDefault="00DD468C" w:rsidP="004C1138">
            <w:pPr>
              <w:widowControl w:val="0"/>
              <w:numPr>
                <w:ilvl w:val="0"/>
                <w:numId w:val="4"/>
              </w:numPr>
              <w:spacing w:after="0" w:line="240" w:lineRule="auto"/>
              <w:jc w:val="both"/>
              <w:rPr>
                <w:rFonts w:eastAsia="Times New Roman" w:cs="Segoe UI"/>
                <w:color w:val="17365D"/>
                <w:sz w:val="18"/>
                <w:szCs w:val="18"/>
                <w:lang w:eastAsia="ro-RO"/>
              </w:rPr>
            </w:pPr>
            <w:r w:rsidRPr="00847513">
              <w:rPr>
                <w:rFonts w:eastAsia="Times New Roman" w:cs="Segoe UI"/>
                <w:color w:val="17365D"/>
                <w:sz w:val="18"/>
                <w:szCs w:val="18"/>
                <w:lang w:eastAsia="ro-RO"/>
              </w:rPr>
              <w:t>Starea părţilor comune ale instalaţiilor</w:t>
            </w:r>
          </w:p>
        </w:tc>
        <w:tc>
          <w:tcPr>
            <w:tcW w:w="900" w:type="dxa"/>
          </w:tcPr>
          <w:p w:rsidR="00DD468C" w:rsidRPr="00847513" w:rsidRDefault="00DD468C" w:rsidP="004C1138">
            <w:pPr>
              <w:spacing w:after="0"/>
              <w:jc w:val="center"/>
              <w:rPr>
                <w:rFonts w:eastAsia="Times New Roman" w:cs="Segoe UI"/>
                <w:color w:val="17365D"/>
                <w:sz w:val="18"/>
                <w:szCs w:val="18"/>
                <w:lang w:eastAsia="ro-RO"/>
              </w:rPr>
            </w:pPr>
            <w:r w:rsidRPr="00847513">
              <w:rPr>
                <w:rFonts w:eastAsia="Times New Roman" w:cs="Segoe UI"/>
                <w:color w:val="17365D"/>
                <w:sz w:val="18"/>
                <w:szCs w:val="18"/>
                <w:lang w:eastAsia="ro-RO"/>
              </w:rPr>
              <w:t>4</w:t>
            </w:r>
          </w:p>
        </w:tc>
        <w:tc>
          <w:tcPr>
            <w:tcW w:w="900" w:type="dxa"/>
          </w:tcPr>
          <w:p w:rsidR="00DD468C" w:rsidRPr="00847513" w:rsidRDefault="00DD468C" w:rsidP="004C1138">
            <w:pPr>
              <w:spacing w:after="0"/>
              <w:jc w:val="center"/>
              <w:rPr>
                <w:rFonts w:eastAsia="Times New Roman" w:cs="Segoe UI"/>
                <w:color w:val="17365D"/>
                <w:sz w:val="18"/>
                <w:szCs w:val="18"/>
                <w:lang w:eastAsia="ro-RO"/>
              </w:rPr>
            </w:pPr>
            <w:r w:rsidRPr="00847513">
              <w:rPr>
                <w:rFonts w:eastAsia="Times New Roman" w:cs="Segoe UI"/>
                <w:color w:val="17365D"/>
                <w:sz w:val="18"/>
                <w:szCs w:val="18"/>
                <w:lang w:eastAsia="ro-RO"/>
              </w:rPr>
              <w:t>3</w:t>
            </w:r>
          </w:p>
        </w:tc>
        <w:tc>
          <w:tcPr>
            <w:tcW w:w="1080" w:type="dxa"/>
          </w:tcPr>
          <w:p w:rsidR="00DD468C" w:rsidRPr="00847513" w:rsidRDefault="00DD468C" w:rsidP="004C1138">
            <w:pPr>
              <w:spacing w:after="0"/>
              <w:jc w:val="center"/>
              <w:rPr>
                <w:rFonts w:eastAsia="Times New Roman" w:cs="Segoe UI"/>
                <w:color w:val="17365D"/>
                <w:sz w:val="18"/>
                <w:szCs w:val="18"/>
                <w:lang w:eastAsia="ro-RO"/>
              </w:rPr>
            </w:pPr>
            <w:r w:rsidRPr="00847513">
              <w:rPr>
                <w:rFonts w:eastAsia="Times New Roman" w:cs="Segoe UI"/>
                <w:color w:val="17365D"/>
                <w:sz w:val="18"/>
                <w:szCs w:val="18"/>
                <w:lang w:eastAsia="ro-RO"/>
              </w:rPr>
              <w:t>2</w:t>
            </w:r>
          </w:p>
        </w:tc>
        <w:tc>
          <w:tcPr>
            <w:tcW w:w="1170" w:type="dxa"/>
          </w:tcPr>
          <w:p w:rsidR="00DD468C" w:rsidRPr="00847513" w:rsidRDefault="00DD468C" w:rsidP="004C1138">
            <w:pPr>
              <w:spacing w:after="0"/>
              <w:jc w:val="center"/>
              <w:rPr>
                <w:rFonts w:eastAsia="Times New Roman" w:cs="Segoe UI"/>
                <w:color w:val="17365D"/>
                <w:sz w:val="18"/>
                <w:szCs w:val="18"/>
                <w:lang w:eastAsia="ro-RO"/>
              </w:rPr>
            </w:pPr>
            <w:r w:rsidRPr="00847513">
              <w:rPr>
                <w:rFonts w:eastAsia="Times New Roman" w:cs="Segoe UI"/>
                <w:color w:val="17365D"/>
                <w:sz w:val="18"/>
                <w:szCs w:val="18"/>
                <w:lang w:eastAsia="ro-RO"/>
              </w:rPr>
              <w:t>1</w:t>
            </w:r>
          </w:p>
        </w:tc>
        <w:tc>
          <w:tcPr>
            <w:tcW w:w="514" w:type="dxa"/>
            <w:tcBorders>
              <w:top w:val="single" w:sz="4" w:space="0" w:color="auto"/>
              <w:left w:val="single" w:sz="4" w:space="0" w:color="auto"/>
              <w:bottom w:val="single" w:sz="4" w:space="0" w:color="auto"/>
              <w:right w:val="single" w:sz="4" w:space="0" w:color="auto"/>
            </w:tcBorders>
            <w:shd w:val="pct12" w:color="auto" w:fill="auto"/>
          </w:tcPr>
          <w:p w:rsidR="00DD468C" w:rsidRPr="00847513" w:rsidRDefault="00DD468C" w:rsidP="004C1138">
            <w:pPr>
              <w:spacing w:after="0"/>
              <w:jc w:val="center"/>
              <w:rPr>
                <w:rFonts w:eastAsia="Times New Roman" w:cs="Segoe UI"/>
                <w:color w:val="17365D"/>
                <w:sz w:val="18"/>
                <w:szCs w:val="18"/>
                <w:lang w:eastAsia="ro-RO"/>
              </w:rPr>
            </w:pPr>
          </w:p>
        </w:tc>
      </w:tr>
      <w:tr w:rsidR="00DD468C" w:rsidRPr="00847513" w:rsidTr="004C1138">
        <w:trPr>
          <w:cantSplit/>
        </w:trPr>
        <w:tc>
          <w:tcPr>
            <w:tcW w:w="4896" w:type="dxa"/>
            <w:vAlign w:val="center"/>
          </w:tcPr>
          <w:p w:rsidR="00DD468C" w:rsidRPr="00847513" w:rsidRDefault="00DD468C" w:rsidP="004C1138">
            <w:pPr>
              <w:widowControl w:val="0"/>
              <w:numPr>
                <w:ilvl w:val="0"/>
                <w:numId w:val="4"/>
              </w:numPr>
              <w:spacing w:after="0" w:line="240" w:lineRule="auto"/>
              <w:jc w:val="both"/>
              <w:rPr>
                <w:rFonts w:eastAsia="Times New Roman" w:cs="Segoe UI"/>
                <w:color w:val="17365D"/>
                <w:sz w:val="18"/>
                <w:szCs w:val="18"/>
                <w:lang w:eastAsia="ro-RO"/>
              </w:rPr>
            </w:pPr>
            <w:r w:rsidRPr="00847513">
              <w:rPr>
                <w:rFonts w:eastAsia="Times New Roman" w:cs="Segoe UI"/>
                <w:color w:val="17365D"/>
                <w:sz w:val="18"/>
                <w:szCs w:val="18"/>
                <w:lang w:eastAsia="ro-RO"/>
              </w:rPr>
              <w:t>Aspectul exterior al blocului</w:t>
            </w:r>
          </w:p>
        </w:tc>
        <w:tc>
          <w:tcPr>
            <w:tcW w:w="900" w:type="dxa"/>
          </w:tcPr>
          <w:p w:rsidR="00DD468C" w:rsidRPr="00847513" w:rsidRDefault="00DD468C" w:rsidP="004C1138">
            <w:pPr>
              <w:spacing w:after="0"/>
              <w:jc w:val="center"/>
              <w:rPr>
                <w:rFonts w:eastAsia="Times New Roman" w:cs="Segoe UI"/>
                <w:color w:val="17365D"/>
                <w:sz w:val="18"/>
                <w:szCs w:val="18"/>
                <w:lang w:eastAsia="ro-RO"/>
              </w:rPr>
            </w:pPr>
            <w:r w:rsidRPr="00847513">
              <w:rPr>
                <w:rFonts w:eastAsia="Times New Roman" w:cs="Segoe UI"/>
                <w:color w:val="17365D"/>
                <w:sz w:val="18"/>
                <w:szCs w:val="18"/>
                <w:lang w:eastAsia="ro-RO"/>
              </w:rPr>
              <w:t>4</w:t>
            </w:r>
          </w:p>
        </w:tc>
        <w:tc>
          <w:tcPr>
            <w:tcW w:w="900" w:type="dxa"/>
          </w:tcPr>
          <w:p w:rsidR="00DD468C" w:rsidRPr="00847513" w:rsidRDefault="00DD468C" w:rsidP="004C1138">
            <w:pPr>
              <w:spacing w:after="0"/>
              <w:jc w:val="center"/>
              <w:rPr>
                <w:rFonts w:eastAsia="Times New Roman" w:cs="Segoe UI"/>
                <w:color w:val="17365D"/>
                <w:sz w:val="18"/>
                <w:szCs w:val="18"/>
                <w:lang w:eastAsia="ro-RO"/>
              </w:rPr>
            </w:pPr>
            <w:r w:rsidRPr="00847513">
              <w:rPr>
                <w:rFonts w:eastAsia="Times New Roman" w:cs="Segoe UI"/>
                <w:color w:val="17365D"/>
                <w:sz w:val="18"/>
                <w:szCs w:val="18"/>
                <w:lang w:eastAsia="ro-RO"/>
              </w:rPr>
              <w:t>3</w:t>
            </w:r>
          </w:p>
        </w:tc>
        <w:tc>
          <w:tcPr>
            <w:tcW w:w="1080" w:type="dxa"/>
          </w:tcPr>
          <w:p w:rsidR="00DD468C" w:rsidRPr="00847513" w:rsidRDefault="00DD468C" w:rsidP="004C1138">
            <w:pPr>
              <w:spacing w:after="0"/>
              <w:jc w:val="center"/>
              <w:rPr>
                <w:rFonts w:eastAsia="Times New Roman" w:cs="Segoe UI"/>
                <w:color w:val="17365D"/>
                <w:sz w:val="18"/>
                <w:szCs w:val="18"/>
                <w:lang w:eastAsia="ro-RO"/>
              </w:rPr>
            </w:pPr>
            <w:r w:rsidRPr="00847513">
              <w:rPr>
                <w:rFonts w:eastAsia="Times New Roman" w:cs="Segoe UI"/>
                <w:color w:val="17365D"/>
                <w:sz w:val="18"/>
                <w:szCs w:val="18"/>
                <w:lang w:eastAsia="ro-RO"/>
              </w:rPr>
              <w:t>2</w:t>
            </w:r>
          </w:p>
        </w:tc>
        <w:tc>
          <w:tcPr>
            <w:tcW w:w="1170" w:type="dxa"/>
          </w:tcPr>
          <w:p w:rsidR="00DD468C" w:rsidRPr="00847513" w:rsidRDefault="00DD468C" w:rsidP="004C1138">
            <w:pPr>
              <w:spacing w:after="0"/>
              <w:jc w:val="center"/>
              <w:rPr>
                <w:rFonts w:eastAsia="Times New Roman" w:cs="Segoe UI"/>
                <w:color w:val="17365D"/>
                <w:sz w:val="18"/>
                <w:szCs w:val="18"/>
                <w:lang w:eastAsia="ro-RO"/>
              </w:rPr>
            </w:pPr>
            <w:r w:rsidRPr="00847513">
              <w:rPr>
                <w:rFonts w:eastAsia="Times New Roman" w:cs="Segoe UI"/>
                <w:color w:val="17365D"/>
                <w:sz w:val="18"/>
                <w:szCs w:val="18"/>
                <w:lang w:eastAsia="ro-RO"/>
              </w:rPr>
              <w:t>1</w:t>
            </w:r>
          </w:p>
        </w:tc>
        <w:tc>
          <w:tcPr>
            <w:tcW w:w="514" w:type="dxa"/>
            <w:tcBorders>
              <w:top w:val="single" w:sz="4" w:space="0" w:color="auto"/>
              <w:left w:val="single" w:sz="4" w:space="0" w:color="auto"/>
              <w:bottom w:val="single" w:sz="4" w:space="0" w:color="auto"/>
              <w:right w:val="single" w:sz="4" w:space="0" w:color="auto"/>
            </w:tcBorders>
            <w:shd w:val="pct12" w:color="auto" w:fill="auto"/>
          </w:tcPr>
          <w:p w:rsidR="00DD468C" w:rsidRPr="00847513" w:rsidRDefault="00DD468C" w:rsidP="004C1138">
            <w:pPr>
              <w:spacing w:after="0"/>
              <w:jc w:val="center"/>
              <w:rPr>
                <w:rFonts w:eastAsia="Times New Roman" w:cs="Segoe UI"/>
                <w:color w:val="17365D"/>
                <w:sz w:val="18"/>
                <w:szCs w:val="18"/>
                <w:lang w:eastAsia="ro-RO"/>
              </w:rPr>
            </w:pPr>
          </w:p>
        </w:tc>
      </w:tr>
      <w:tr w:rsidR="00DD468C" w:rsidRPr="00847513" w:rsidTr="004C1138">
        <w:trPr>
          <w:cantSplit/>
        </w:trPr>
        <w:tc>
          <w:tcPr>
            <w:tcW w:w="4896" w:type="dxa"/>
            <w:vAlign w:val="center"/>
          </w:tcPr>
          <w:p w:rsidR="00DD468C" w:rsidRPr="00847513" w:rsidRDefault="00DD468C" w:rsidP="004C1138">
            <w:pPr>
              <w:widowControl w:val="0"/>
              <w:numPr>
                <w:ilvl w:val="0"/>
                <w:numId w:val="4"/>
              </w:numPr>
              <w:spacing w:after="0" w:line="240" w:lineRule="auto"/>
              <w:jc w:val="both"/>
              <w:rPr>
                <w:rFonts w:eastAsia="Times New Roman" w:cs="Segoe UI"/>
                <w:color w:val="17365D"/>
                <w:sz w:val="18"/>
                <w:szCs w:val="18"/>
                <w:lang w:eastAsia="ro-RO"/>
              </w:rPr>
            </w:pPr>
            <w:r w:rsidRPr="00847513">
              <w:rPr>
                <w:rFonts w:eastAsia="Times New Roman" w:cs="Segoe UI"/>
                <w:color w:val="17365D"/>
                <w:sz w:val="18"/>
                <w:szCs w:val="18"/>
                <w:lang w:eastAsia="ro-RO"/>
              </w:rPr>
              <w:t>Iluminatul casei scărilor</w:t>
            </w:r>
          </w:p>
        </w:tc>
        <w:tc>
          <w:tcPr>
            <w:tcW w:w="900" w:type="dxa"/>
          </w:tcPr>
          <w:p w:rsidR="00DD468C" w:rsidRPr="00847513" w:rsidRDefault="00DD468C" w:rsidP="004C1138">
            <w:pPr>
              <w:spacing w:after="0"/>
              <w:jc w:val="center"/>
              <w:rPr>
                <w:rFonts w:eastAsia="Times New Roman" w:cs="Segoe UI"/>
                <w:color w:val="17365D"/>
                <w:sz w:val="18"/>
                <w:szCs w:val="18"/>
                <w:lang w:eastAsia="ro-RO"/>
              </w:rPr>
            </w:pPr>
            <w:r w:rsidRPr="00847513">
              <w:rPr>
                <w:rFonts w:eastAsia="Times New Roman" w:cs="Segoe UI"/>
                <w:color w:val="17365D"/>
                <w:sz w:val="18"/>
                <w:szCs w:val="18"/>
                <w:lang w:eastAsia="ro-RO"/>
              </w:rPr>
              <w:t>4</w:t>
            </w:r>
          </w:p>
        </w:tc>
        <w:tc>
          <w:tcPr>
            <w:tcW w:w="900" w:type="dxa"/>
          </w:tcPr>
          <w:p w:rsidR="00DD468C" w:rsidRPr="00847513" w:rsidRDefault="00DD468C" w:rsidP="004C1138">
            <w:pPr>
              <w:spacing w:after="0"/>
              <w:jc w:val="center"/>
              <w:rPr>
                <w:rFonts w:eastAsia="Times New Roman" w:cs="Segoe UI"/>
                <w:color w:val="17365D"/>
                <w:sz w:val="18"/>
                <w:szCs w:val="18"/>
                <w:lang w:eastAsia="ro-RO"/>
              </w:rPr>
            </w:pPr>
            <w:r w:rsidRPr="00847513">
              <w:rPr>
                <w:rFonts w:eastAsia="Times New Roman" w:cs="Segoe UI"/>
                <w:color w:val="17365D"/>
                <w:sz w:val="18"/>
                <w:szCs w:val="18"/>
                <w:lang w:eastAsia="ro-RO"/>
              </w:rPr>
              <w:t>3</w:t>
            </w:r>
          </w:p>
        </w:tc>
        <w:tc>
          <w:tcPr>
            <w:tcW w:w="1080" w:type="dxa"/>
          </w:tcPr>
          <w:p w:rsidR="00DD468C" w:rsidRPr="00847513" w:rsidRDefault="00DD468C" w:rsidP="004C1138">
            <w:pPr>
              <w:spacing w:after="0"/>
              <w:jc w:val="center"/>
              <w:rPr>
                <w:rFonts w:eastAsia="Times New Roman" w:cs="Segoe UI"/>
                <w:color w:val="17365D"/>
                <w:sz w:val="18"/>
                <w:szCs w:val="18"/>
                <w:lang w:eastAsia="ro-RO"/>
              </w:rPr>
            </w:pPr>
            <w:r w:rsidRPr="00847513">
              <w:rPr>
                <w:rFonts w:eastAsia="Times New Roman" w:cs="Segoe UI"/>
                <w:color w:val="17365D"/>
                <w:sz w:val="18"/>
                <w:szCs w:val="18"/>
                <w:lang w:eastAsia="ro-RO"/>
              </w:rPr>
              <w:t>2</w:t>
            </w:r>
          </w:p>
        </w:tc>
        <w:tc>
          <w:tcPr>
            <w:tcW w:w="1170" w:type="dxa"/>
          </w:tcPr>
          <w:p w:rsidR="00DD468C" w:rsidRPr="00847513" w:rsidRDefault="00DD468C" w:rsidP="004C1138">
            <w:pPr>
              <w:spacing w:after="0"/>
              <w:jc w:val="center"/>
              <w:rPr>
                <w:rFonts w:eastAsia="Times New Roman" w:cs="Segoe UI"/>
                <w:color w:val="17365D"/>
                <w:sz w:val="18"/>
                <w:szCs w:val="18"/>
                <w:lang w:eastAsia="ro-RO"/>
              </w:rPr>
            </w:pPr>
            <w:r w:rsidRPr="00847513">
              <w:rPr>
                <w:rFonts w:eastAsia="Times New Roman" w:cs="Segoe UI"/>
                <w:color w:val="17365D"/>
                <w:sz w:val="18"/>
                <w:szCs w:val="18"/>
                <w:lang w:eastAsia="ro-RO"/>
              </w:rPr>
              <w:t>1</w:t>
            </w:r>
          </w:p>
        </w:tc>
        <w:tc>
          <w:tcPr>
            <w:tcW w:w="514" w:type="dxa"/>
            <w:tcBorders>
              <w:top w:val="single" w:sz="4" w:space="0" w:color="auto"/>
              <w:left w:val="single" w:sz="4" w:space="0" w:color="auto"/>
              <w:bottom w:val="single" w:sz="4" w:space="0" w:color="auto"/>
              <w:right w:val="single" w:sz="4" w:space="0" w:color="auto"/>
            </w:tcBorders>
            <w:shd w:val="pct12" w:color="auto" w:fill="auto"/>
          </w:tcPr>
          <w:p w:rsidR="00DD468C" w:rsidRPr="00847513" w:rsidRDefault="00DD468C" w:rsidP="004C1138">
            <w:pPr>
              <w:spacing w:after="0"/>
              <w:jc w:val="center"/>
              <w:rPr>
                <w:rFonts w:eastAsia="Times New Roman" w:cs="Segoe UI"/>
                <w:color w:val="17365D"/>
                <w:sz w:val="18"/>
                <w:szCs w:val="18"/>
                <w:lang w:eastAsia="ro-RO"/>
              </w:rPr>
            </w:pPr>
          </w:p>
        </w:tc>
      </w:tr>
      <w:tr w:rsidR="00DD468C" w:rsidRPr="00847513" w:rsidTr="004C1138">
        <w:trPr>
          <w:cantSplit/>
        </w:trPr>
        <w:tc>
          <w:tcPr>
            <w:tcW w:w="4896" w:type="dxa"/>
            <w:vAlign w:val="center"/>
          </w:tcPr>
          <w:p w:rsidR="00DD468C" w:rsidRPr="00847513" w:rsidRDefault="00DD468C" w:rsidP="004C1138">
            <w:pPr>
              <w:widowControl w:val="0"/>
              <w:numPr>
                <w:ilvl w:val="0"/>
                <w:numId w:val="4"/>
              </w:numPr>
              <w:spacing w:after="0" w:line="240" w:lineRule="auto"/>
              <w:jc w:val="both"/>
              <w:rPr>
                <w:rFonts w:eastAsia="Times New Roman" w:cs="Segoe UI"/>
                <w:color w:val="17365D"/>
                <w:sz w:val="18"/>
                <w:szCs w:val="18"/>
                <w:lang w:eastAsia="ro-RO"/>
              </w:rPr>
            </w:pPr>
            <w:r w:rsidRPr="00847513">
              <w:rPr>
                <w:rFonts w:eastAsia="Times New Roman" w:cs="Segoe UI"/>
                <w:color w:val="17365D"/>
                <w:sz w:val="18"/>
                <w:szCs w:val="18"/>
                <w:lang w:eastAsia="ro-RO"/>
              </w:rPr>
              <w:t>Funcţionarea ascensorului</w:t>
            </w:r>
          </w:p>
        </w:tc>
        <w:tc>
          <w:tcPr>
            <w:tcW w:w="900" w:type="dxa"/>
          </w:tcPr>
          <w:p w:rsidR="00DD468C" w:rsidRPr="00847513" w:rsidRDefault="00DD468C" w:rsidP="004C1138">
            <w:pPr>
              <w:spacing w:after="0"/>
              <w:jc w:val="center"/>
              <w:rPr>
                <w:rFonts w:eastAsia="Times New Roman" w:cs="Segoe UI"/>
                <w:color w:val="17365D"/>
                <w:sz w:val="18"/>
                <w:szCs w:val="18"/>
                <w:lang w:eastAsia="ro-RO"/>
              </w:rPr>
            </w:pPr>
            <w:r w:rsidRPr="00847513">
              <w:rPr>
                <w:rFonts w:eastAsia="Times New Roman" w:cs="Segoe UI"/>
                <w:color w:val="17365D"/>
                <w:sz w:val="18"/>
                <w:szCs w:val="18"/>
                <w:lang w:eastAsia="ro-RO"/>
              </w:rPr>
              <w:t>4</w:t>
            </w:r>
          </w:p>
        </w:tc>
        <w:tc>
          <w:tcPr>
            <w:tcW w:w="900" w:type="dxa"/>
          </w:tcPr>
          <w:p w:rsidR="00DD468C" w:rsidRPr="00847513" w:rsidRDefault="00DD468C" w:rsidP="004C1138">
            <w:pPr>
              <w:spacing w:after="0"/>
              <w:jc w:val="center"/>
              <w:rPr>
                <w:rFonts w:eastAsia="Times New Roman" w:cs="Segoe UI"/>
                <w:color w:val="17365D"/>
                <w:sz w:val="18"/>
                <w:szCs w:val="18"/>
                <w:lang w:eastAsia="ro-RO"/>
              </w:rPr>
            </w:pPr>
            <w:r w:rsidRPr="00847513">
              <w:rPr>
                <w:rFonts w:eastAsia="Times New Roman" w:cs="Segoe UI"/>
                <w:color w:val="17365D"/>
                <w:sz w:val="18"/>
                <w:szCs w:val="18"/>
                <w:lang w:eastAsia="ro-RO"/>
              </w:rPr>
              <w:t>3</w:t>
            </w:r>
          </w:p>
        </w:tc>
        <w:tc>
          <w:tcPr>
            <w:tcW w:w="1080" w:type="dxa"/>
          </w:tcPr>
          <w:p w:rsidR="00DD468C" w:rsidRPr="00847513" w:rsidRDefault="00DD468C" w:rsidP="004C1138">
            <w:pPr>
              <w:spacing w:after="0"/>
              <w:jc w:val="center"/>
              <w:rPr>
                <w:rFonts w:eastAsia="Times New Roman" w:cs="Segoe UI"/>
                <w:color w:val="17365D"/>
                <w:sz w:val="18"/>
                <w:szCs w:val="18"/>
                <w:lang w:eastAsia="ro-RO"/>
              </w:rPr>
            </w:pPr>
            <w:r w:rsidRPr="00847513">
              <w:rPr>
                <w:rFonts w:eastAsia="Times New Roman" w:cs="Segoe UI"/>
                <w:color w:val="17365D"/>
                <w:sz w:val="18"/>
                <w:szCs w:val="18"/>
                <w:lang w:eastAsia="ro-RO"/>
              </w:rPr>
              <w:t>2</w:t>
            </w:r>
          </w:p>
        </w:tc>
        <w:tc>
          <w:tcPr>
            <w:tcW w:w="1170" w:type="dxa"/>
          </w:tcPr>
          <w:p w:rsidR="00DD468C" w:rsidRPr="00847513" w:rsidRDefault="00DD468C" w:rsidP="004C1138">
            <w:pPr>
              <w:spacing w:after="0"/>
              <w:jc w:val="center"/>
              <w:rPr>
                <w:rFonts w:eastAsia="Times New Roman" w:cs="Segoe UI"/>
                <w:color w:val="17365D"/>
                <w:sz w:val="18"/>
                <w:szCs w:val="18"/>
                <w:lang w:eastAsia="ro-RO"/>
              </w:rPr>
            </w:pPr>
            <w:r w:rsidRPr="00847513">
              <w:rPr>
                <w:rFonts w:eastAsia="Times New Roman" w:cs="Segoe UI"/>
                <w:color w:val="17365D"/>
                <w:sz w:val="18"/>
                <w:szCs w:val="18"/>
                <w:lang w:eastAsia="ro-RO"/>
              </w:rPr>
              <w:t>1</w:t>
            </w:r>
          </w:p>
        </w:tc>
        <w:tc>
          <w:tcPr>
            <w:tcW w:w="514" w:type="dxa"/>
            <w:tcBorders>
              <w:top w:val="single" w:sz="4" w:space="0" w:color="auto"/>
            </w:tcBorders>
          </w:tcPr>
          <w:p w:rsidR="00DD468C" w:rsidRPr="00847513" w:rsidRDefault="00DD468C" w:rsidP="004C1138">
            <w:pPr>
              <w:spacing w:after="0"/>
              <w:jc w:val="center"/>
              <w:rPr>
                <w:rFonts w:eastAsia="Times New Roman" w:cs="Segoe UI"/>
                <w:color w:val="17365D"/>
                <w:sz w:val="18"/>
                <w:szCs w:val="18"/>
                <w:lang w:eastAsia="ro-RO"/>
              </w:rPr>
            </w:pPr>
            <w:r w:rsidRPr="00847513">
              <w:rPr>
                <w:rFonts w:eastAsia="Times New Roman" w:cs="Segoe UI"/>
                <w:color w:val="17365D"/>
                <w:sz w:val="18"/>
                <w:szCs w:val="18"/>
                <w:lang w:eastAsia="ro-RO"/>
              </w:rPr>
              <w:t>7</w:t>
            </w:r>
          </w:p>
        </w:tc>
      </w:tr>
      <w:tr w:rsidR="00DD468C" w:rsidRPr="00847513" w:rsidTr="004C1138">
        <w:trPr>
          <w:cantSplit/>
        </w:trPr>
        <w:tc>
          <w:tcPr>
            <w:tcW w:w="4896" w:type="dxa"/>
            <w:vAlign w:val="center"/>
          </w:tcPr>
          <w:p w:rsidR="00DD468C" w:rsidRPr="00847513" w:rsidRDefault="00DD468C" w:rsidP="004C1138">
            <w:pPr>
              <w:widowControl w:val="0"/>
              <w:numPr>
                <w:ilvl w:val="0"/>
                <w:numId w:val="4"/>
              </w:numPr>
              <w:spacing w:after="0" w:line="240" w:lineRule="auto"/>
              <w:jc w:val="both"/>
              <w:rPr>
                <w:rFonts w:eastAsia="Times New Roman" w:cs="Segoe UI"/>
                <w:color w:val="17365D"/>
                <w:sz w:val="18"/>
                <w:szCs w:val="18"/>
                <w:lang w:eastAsia="ro-RO"/>
              </w:rPr>
            </w:pPr>
            <w:r w:rsidRPr="00847513">
              <w:rPr>
                <w:rFonts w:eastAsia="Times New Roman" w:cs="Segoe UI"/>
                <w:color w:val="17365D"/>
                <w:sz w:val="18"/>
                <w:szCs w:val="18"/>
                <w:lang w:eastAsia="ro-RO"/>
              </w:rPr>
              <w:t>Modul în care se colectează gunoiul</w:t>
            </w:r>
          </w:p>
        </w:tc>
        <w:tc>
          <w:tcPr>
            <w:tcW w:w="900" w:type="dxa"/>
          </w:tcPr>
          <w:p w:rsidR="00DD468C" w:rsidRPr="00847513" w:rsidRDefault="00DD468C" w:rsidP="004C1138">
            <w:pPr>
              <w:spacing w:after="0"/>
              <w:jc w:val="center"/>
              <w:rPr>
                <w:rFonts w:eastAsia="Times New Roman" w:cs="Segoe UI"/>
                <w:color w:val="17365D"/>
                <w:sz w:val="18"/>
                <w:szCs w:val="18"/>
                <w:lang w:eastAsia="ro-RO"/>
              </w:rPr>
            </w:pPr>
            <w:r w:rsidRPr="00847513">
              <w:rPr>
                <w:rFonts w:eastAsia="Times New Roman" w:cs="Segoe UI"/>
                <w:color w:val="17365D"/>
                <w:sz w:val="18"/>
                <w:szCs w:val="18"/>
                <w:lang w:eastAsia="ro-RO"/>
              </w:rPr>
              <w:t>4</w:t>
            </w:r>
          </w:p>
        </w:tc>
        <w:tc>
          <w:tcPr>
            <w:tcW w:w="900" w:type="dxa"/>
          </w:tcPr>
          <w:p w:rsidR="00DD468C" w:rsidRPr="00847513" w:rsidRDefault="00DD468C" w:rsidP="004C1138">
            <w:pPr>
              <w:spacing w:after="0"/>
              <w:jc w:val="center"/>
              <w:rPr>
                <w:rFonts w:eastAsia="Times New Roman" w:cs="Segoe UI"/>
                <w:color w:val="17365D"/>
                <w:sz w:val="18"/>
                <w:szCs w:val="18"/>
                <w:lang w:eastAsia="ro-RO"/>
              </w:rPr>
            </w:pPr>
            <w:r w:rsidRPr="00847513">
              <w:rPr>
                <w:rFonts w:eastAsia="Times New Roman" w:cs="Segoe UI"/>
                <w:color w:val="17365D"/>
                <w:sz w:val="18"/>
                <w:szCs w:val="18"/>
                <w:lang w:eastAsia="ro-RO"/>
              </w:rPr>
              <w:t>3</w:t>
            </w:r>
          </w:p>
        </w:tc>
        <w:tc>
          <w:tcPr>
            <w:tcW w:w="1080" w:type="dxa"/>
          </w:tcPr>
          <w:p w:rsidR="00DD468C" w:rsidRPr="00847513" w:rsidRDefault="00DD468C" w:rsidP="004C1138">
            <w:pPr>
              <w:spacing w:after="0"/>
              <w:jc w:val="center"/>
              <w:rPr>
                <w:rFonts w:eastAsia="Times New Roman" w:cs="Segoe UI"/>
                <w:color w:val="17365D"/>
                <w:sz w:val="18"/>
                <w:szCs w:val="18"/>
                <w:lang w:eastAsia="ro-RO"/>
              </w:rPr>
            </w:pPr>
            <w:r w:rsidRPr="00847513">
              <w:rPr>
                <w:rFonts w:eastAsia="Times New Roman" w:cs="Segoe UI"/>
                <w:color w:val="17365D"/>
                <w:sz w:val="18"/>
                <w:szCs w:val="18"/>
                <w:lang w:eastAsia="ro-RO"/>
              </w:rPr>
              <w:t>2</w:t>
            </w:r>
          </w:p>
        </w:tc>
        <w:tc>
          <w:tcPr>
            <w:tcW w:w="1170" w:type="dxa"/>
          </w:tcPr>
          <w:p w:rsidR="00DD468C" w:rsidRPr="00847513" w:rsidRDefault="00DD468C" w:rsidP="004C1138">
            <w:pPr>
              <w:spacing w:after="0"/>
              <w:jc w:val="center"/>
              <w:rPr>
                <w:rFonts w:eastAsia="Times New Roman" w:cs="Segoe UI"/>
                <w:color w:val="17365D"/>
                <w:sz w:val="18"/>
                <w:szCs w:val="18"/>
                <w:lang w:eastAsia="ro-RO"/>
              </w:rPr>
            </w:pPr>
            <w:r w:rsidRPr="00847513">
              <w:rPr>
                <w:rFonts w:eastAsia="Times New Roman" w:cs="Segoe UI"/>
                <w:color w:val="17365D"/>
                <w:sz w:val="18"/>
                <w:szCs w:val="18"/>
                <w:lang w:eastAsia="ro-RO"/>
              </w:rPr>
              <w:t>1</w:t>
            </w:r>
          </w:p>
        </w:tc>
        <w:tc>
          <w:tcPr>
            <w:tcW w:w="514" w:type="dxa"/>
            <w:shd w:val="pct12" w:color="auto" w:fill="auto"/>
          </w:tcPr>
          <w:p w:rsidR="00DD468C" w:rsidRPr="00847513" w:rsidRDefault="00DD468C" w:rsidP="004C1138">
            <w:pPr>
              <w:spacing w:after="0"/>
              <w:jc w:val="center"/>
              <w:rPr>
                <w:rFonts w:eastAsia="Times New Roman" w:cs="Segoe UI"/>
                <w:color w:val="17365D"/>
                <w:sz w:val="18"/>
                <w:szCs w:val="18"/>
                <w:lang w:eastAsia="ro-RO"/>
              </w:rPr>
            </w:pPr>
          </w:p>
        </w:tc>
      </w:tr>
    </w:tbl>
    <w:p w:rsidR="00DD468C" w:rsidRPr="00847513" w:rsidRDefault="00DD468C" w:rsidP="004C1138">
      <w:pPr>
        <w:spacing w:after="0"/>
        <w:jc w:val="both"/>
        <w:rPr>
          <w:rFonts w:eastAsia="Times New Roman" w:cs="Segoe UI"/>
          <w:color w:val="17365D"/>
          <w:sz w:val="18"/>
          <w:szCs w:val="18"/>
          <w:lang w:eastAsia="ro-RO"/>
        </w:rPr>
      </w:pPr>
    </w:p>
    <w:p w:rsidR="00DD468C" w:rsidRPr="00847513" w:rsidRDefault="00DD468C" w:rsidP="004C1138">
      <w:pPr>
        <w:spacing w:after="0"/>
        <w:jc w:val="both"/>
        <w:rPr>
          <w:rFonts w:eastAsia="Times New Roman" w:cs="Segoe UI"/>
          <w:b/>
          <w:color w:val="17365D"/>
          <w:sz w:val="18"/>
          <w:szCs w:val="18"/>
          <w:lang w:eastAsia="ro-RO"/>
        </w:rPr>
      </w:pPr>
      <w:r w:rsidRPr="00847513">
        <w:rPr>
          <w:rFonts w:eastAsia="Times New Roman" w:cs="Segoe UI"/>
          <w:b/>
          <w:color w:val="17365D"/>
          <w:sz w:val="18"/>
          <w:szCs w:val="18"/>
          <w:lang w:eastAsia="ro-RO"/>
        </w:rPr>
        <w:t>L5. Dvs. sau cineva din gospodărie aveţi probleme cu accesul la apartament din diverse motive, cum ar fi scările pe care trebuie să le urcaţi, liftul care se defectează prea des, iluminatul impropriu?</w:t>
      </w:r>
    </w:p>
    <w:p w:rsidR="00DD468C" w:rsidRPr="00847513" w:rsidRDefault="00DD468C" w:rsidP="004C1138">
      <w:pPr>
        <w:spacing w:after="0"/>
        <w:jc w:val="both"/>
        <w:rPr>
          <w:rFonts w:eastAsia="Times New Roman" w:cs="Segoe UI"/>
          <w:b/>
          <w:color w:val="17365D"/>
          <w:sz w:val="18"/>
          <w:szCs w:val="18"/>
          <w:lang w:eastAsia="ro-RO"/>
        </w:rPr>
      </w:pPr>
    </w:p>
    <w:p w:rsidR="00DD468C" w:rsidRPr="00847513" w:rsidRDefault="00DD468C" w:rsidP="004C1138">
      <w:pPr>
        <w:spacing w:after="0"/>
        <w:jc w:val="both"/>
        <w:rPr>
          <w:rFonts w:eastAsia="Times New Roman" w:cs="Segoe UI"/>
          <w:color w:val="17365D"/>
          <w:sz w:val="18"/>
          <w:szCs w:val="18"/>
          <w:lang w:eastAsia="ro-RO"/>
        </w:rPr>
      </w:pPr>
      <w:r w:rsidRPr="00847513">
        <w:rPr>
          <w:rFonts w:eastAsia="Times New Roman" w:cs="Segoe UI"/>
          <w:color w:val="17365D"/>
          <w:sz w:val="18"/>
          <w:szCs w:val="18"/>
          <w:lang w:eastAsia="ro-RO"/>
        </w:rPr>
        <w:tab/>
      </w:r>
      <w:r w:rsidRPr="00847513">
        <w:rPr>
          <w:rFonts w:eastAsia="Times New Roman" w:cs="Segoe UI"/>
          <w:color w:val="17365D"/>
          <w:sz w:val="18"/>
          <w:szCs w:val="18"/>
          <w:lang w:eastAsia="ro-RO"/>
        </w:rPr>
        <w:tab/>
      </w:r>
      <w:r w:rsidRPr="00847513">
        <w:rPr>
          <w:rFonts w:eastAsia="Times New Roman" w:cs="Segoe UI"/>
          <w:color w:val="17365D"/>
          <w:sz w:val="18"/>
          <w:szCs w:val="18"/>
          <w:lang w:eastAsia="ro-RO"/>
        </w:rPr>
        <w:tab/>
        <w:t>1. Da</w:t>
      </w:r>
      <w:r w:rsidRPr="00847513">
        <w:rPr>
          <w:rFonts w:eastAsia="Times New Roman" w:cs="Segoe UI"/>
          <w:color w:val="17365D"/>
          <w:sz w:val="18"/>
          <w:szCs w:val="18"/>
          <w:lang w:eastAsia="ro-RO"/>
        </w:rPr>
        <w:tab/>
      </w:r>
      <w:r w:rsidRPr="00847513">
        <w:rPr>
          <w:rFonts w:eastAsia="Times New Roman" w:cs="Segoe UI"/>
          <w:color w:val="17365D"/>
          <w:sz w:val="18"/>
          <w:szCs w:val="18"/>
          <w:lang w:eastAsia="ro-RO"/>
        </w:rPr>
        <w:tab/>
        <w:t>2. Nu</w:t>
      </w:r>
    </w:p>
    <w:p w:rsidR="00DD468C" w:rsidRPr="00847513" w:rsidRDefault="00DD468C" w:rsidP="004C1138">
      <w:pPr>
        <w:spacing w:after="0"/>
        <w:jc w:val="both"/>
        <w:rPr>
          <w:rFonts w:eastAsia="Times New Roman" w:cs="Segoe UI"/>
          <w:color w:val="17365D"/>
          <w:sz w:val="18"/>
          <w:szCs w:val="18"/>
          <w:lang w:eastAsia="ro-RO"/>
        </w:rPr>
      </w:pPr>
    </w:p>
    <w:p w:rsidR="00DD468C" w:rsidRPr="00847513" w:rsidRDefault="00DD468C" w:rsidP="004C1138">
      <w:pPr>
        <w:spacing w:after="0"/>
        <w:ind w:left="720" w:firstLine="720"/>
        <w:jc w:val="both"/>
        <w:rPr>
          <w:rFonts w:eastAsia="Times New Roman" w:cs="Segoe UI"/>
          <w:b/>
          <w:bCs/>
          <w:color w:val="17365D"/>
          <w:sz w:val="18"/>
          <w:szCs w:val="18"/>
          <w:lang w:eastAsia="ro-RO"/>
        </w:rPr>
      </w:pPr>
      <w:r w:rsidRPr="00847513">
        <w:rPr>
          <w:rFonts w:eastAsia="Times New Roman" w:cs="Segoe UI"/>
          <w:bCs/>
          <w:i/>
          <w:color w:val="17365D"/>
          <w:sz w:val="18"/>
          <w:szCs w:val="18"/>
          <w:lang w:eastAsia="ro-RO"/>
        </w:rPr>
        <w:t>Dacă DA (codul 1 la L16)</w:t>
      </w:r>
      <w:r w:rsidRPr="00847513">
        <w:rPr>
          <w:rFonts w:eastAsia="Times New Roman" w:cs="Segoe UI"/>
          <w:b/>
          <w:bCs/>
          <w:color w:val="17365D"/>
          <w:sz w:val="18"/>
          <w:szCs w:val="18"/>
          <w:lang w:eastAsia="ro-RO"/>
        </w:rPr>
        <w:t xml:space="preserve"> Care este principala problemă?</w:t>
      </w:r>
    </w:p>
    <w:p w:rsidR="00DD468C" w:rsidRPr="00847513" w:rsidRDefault="00DD468C" w:rsidP="004C1138">
      <w:pPr>
        <w:spacing w:after="0"/>
        <w:ind w:left="720" w:firstLine="720"/>
        <w:jc w:val="both"/>
        <w:rPr>
          <w:rFonts w:eastAsia="Times New Roman" w:cs="Segoe UI"/>
          <w:b/>
          <w:bCs/>
          <w:color w:val="17365D"/>
          <w:sz w:val="18"/>
          <w:szCs w:val="18"/>
          <w:lang w:eastAsia="ro-RO"/>
        </w:rPr>
      </w:pPr>
    </w:p>
    <w:p w:rsidR="00DD468C" w:rsidRPr="00847513" w:rsidRDefault="00DD468C" w:rsidP="004C1138">
      <w:pPr>
        <w:spacing w:after="0"/>
        <w:ind w:left="720" w:firstLine="720"/>
        <w:jc w:val="both"/>
        <w:rPr>
          <w:rFonts w:eastAsia="Times New Roman" w:cs="Segoe UI"/>
          <w:color w:val="17365D"/>
          <w:sz w:val="18"/>
          <w:szCs w:val="18"/>
          <w:lang w:eastAsia="ro-RO"/>
        </w:rPr>
      </w:pPr>
      <w:r w:rsidRPr="00847513">
        <w:rPr>
          <w:rFonts w:eastAsia="Times New Roman" w:cs="Segoe UI"/>
          <w:b/>
          <w:bCs/>
          <w:color w:val="17365D"/>
          <w:sz w:val="18"/>
          <w:szCs w:val="18"/>
          <w:lang w:eastAsia="ro-RO"/>
        </w:rPr>
        <w:tab/>
        <w:t>L5PB</w:t>
      </w:r>
      <w:r w:rsidRPr="00847513">
        <w:rPr>
          <w:rFonts w:eastAsia="Times New Roman" w:cs="Segoe UI"/>
          <w:bCs/>
          <w:color w:val="17365D"/>
          <w:sz w:val="18"/>
          <w:szCs w:val="18"/>
          <w:lang w:eastAsia="ro-RO"/>
        </w:rPr>
        <w:tab/>
        <w:t xml:space="preserve">........................................................................................................................  </w:t>
      </w:r>
    </w:p>
    <w:p w:rsidR="00DD468C" w:rsidRPr="00847513" w:rsidRDefault="00DD468C" w:rsidP="004C1138">
      <w:pPr>
        <w:spacing w:after="0"/>
        <w:jc w:val="both"/>
        <w:rPr>
          <w:rFonts w:eastAsia="Times New Roman" w:cs="Segoe UI"/>
          <w:b/>
          <w:color w:val="17365D"/>
          <w:sz w:val="18"/>
          <w:szCs w:val="18"/>
          <w:lang w:eastAsia="ro-RO"/>
        </w:rPr>
      </w:pPr>
    </w:p>
    <w:p w:rsidR="00DD468C" w:rsidRPr="00847513" w:rsidRDefault="00DD468C" w:rsidP="004C1138">
      <w:pPr>
        <w:spacing w:after="0"/>
        <w:jc w:val="both"/>
        <w:rPr>
          <w:rFonts w:eastAsia="Times New Roman" w:cs="Segoe UI"/>
          <w:b/>
          <w:color w:val="17365D"/>
          <w:sz w:val="18"/>
          <w:szCs w:val="18"/>
          <w:lang w:eastAsia="ro-RO"/>
        </w:rPr>
      </w:pPr>
      <w:r w:rsidRPr="00847513">
        <w:rPr>
          <w:rFonts w:eastAsia="Times New Roman" w:cs="Segoe UI"/>
          <w:b/>
          <w:color w:val="17365D"/>
          <w:sz w:val="18"/>
          <w:szCs w:val="18"/>
          <w:lang w:eastAsia="ro-RO"/>
        </w:rPr>
        <w:lastRenderedPageBreak/>
        <w:t>Ce anume credeţi că ar trebui schimbat în blocul dvs. pentru a îmbunătăţi condiţiile de viaţă ale locatarilor?</w:t>
      </w:r>
    </w:p>
    <w:tbl>
      <w:tblPr>
        <w:tblW w:w="9350"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50"/>
      </w:tblGrid>
      <w:tr w:rsidR="00DD468C" w:rsidRPr="00847513" w:rsidTr="004C1138">
        <w:tc>
          <w:tcPr>
            <w:tcW w:w="9350" w:type="dxa"/>
          </w:tcPr>
          <w:p w:rsidR="00DD468C" w:rsidRPr="00847513" w:rsidRDefault="00DD468C" w:rsidP="004C1138">
            <w:pPr>
              <w:spacing w:before="120" w:after="0"/>
              <w:jc w:val="both"/>
              <w:rPr>
                <w:rFonts w:eastAsia="Times New Roman" w:cs="Segoe UI"/>
                <w:b/>
                <w:color w:val="17365D"/>
                <w:sz w:val="18"/>
                <w:szCs w:val="18"/>
                <w:lang w:eastAsia="ro-RO"/>
              </w:rPr>
            </w:pPr>
            <w:r w:rsidRPr="00847513">
              <w:rPr>
                <w:rFonts w:eastAsia="Times New Roman" w:cs="Segoe UI"/>
                <w:b/>
                <w:color w:val="17365D"/>
                <w:sz w:val="18"/>
                <w:szCs w:val="18"/>
                <w:lang w:eastAsia="ro-RO"/>
              </w:rPr>
              <w:t>L6a.</w:t>
            </w:r>
            <w:r w:rsidRPr="00847513">
              <w:rPr>
                <w:rFonts w:eastAsia="Times New Roman" w:cs="Segoe UI"/>
                <w:color w:val="17365D"/>
                <w:sz w:val="18"/>
                <w:szCs w:val="18"/>
                <w:lang w:eastAsia="ro-RO"/>
              </w:rPr>
              <w:t xml:space="preserve"> ..................................................................................................................................................................</w:t>
            </w:r>
          </w:p>
        </w:tc>
      </w:tr>
      <w:tr w:rsidR="00DD468C" w:rsidRPr="00847513" w:rsidTr="004C1138">
        <w:tc>
          <w:tcPr>
            <w:tcW w:w="9350" w:type="dxa"/>
          </w:tcPr>
          <w:p w:rsidR="00DD468C" w:rsidRPr="00847513" w:rsidRDefault="00DD468C" w:rsidP="004C1138">
            <w:pPr>
              <w:spacing w:before="120" w:after="0"/>
              <w:jc w:val="both"/>
              <w:rPr>
                <w:rFonts w:eastAsia="Times New Roman" w:cs="Segoe UI"/>
                <w:b/>
                <w:color w:val="17365D"/>
                <w:sz w:val="18"/>
                <w:szCs w:val="18"/>
                <w:lang w:eastAsia="ro-RO"/>
              </w:rPr>
            </w:pPr>
            <w:r w:rsidRPr="00847513">
              <w:rPr>
                <w:rFonts w:eastAsia="Times New Roman" w:cs="Segoe UI"/>
                <w:b/>
                <w:color w:val="17365D"/>
                <w:sz w:val="18"/>
                <w:szCs w:val="18"/>
                <w:lang w:eastAsia="ro-RO"/>
              </w:rPr>
              <w:t xml:space="preserve">L6b. </w:t>
            </w:r>
            <w:r w:rsidRPr="00847513">
              <w:rPr>
                <w:rFonts w:eastAsia="Times New Roman" w:cs="Segoe UI"/>
                <w:color w:val="17365D"/>
                <w:sz w:val="18"/>
                <w:szCs w:val="18"/>
                <w:lang w:eastAsia="ro-RO"/>
              </w:rPr>
              <w:t>..................................................................................................................................................................</w:t>
            </w:r>
          </w:p>
        </w:tc>
      </w:tr>
      <w:tr w:rsidR="00DD468C" w:rsidRPr="00847513" w:rsidTr="004C1138">
        <w:tc>
          <w:tcPr>
            <w:tcW w:w="9350" w:type="dxa"/>
          </w:tcPr>
          <w:p w:rsidR="00DD468C" w:rsidRPr="00847513" w:rsidRDefault="00DD468C" w:rsidP="004C1138">
            <w:pPr>
              <w:spacing w:before="120" w:after="0"/>
              <w:jc w:val="both"/>
              <w:rPr>
                <w:rFonts w:eastAsia="Times New Roman" w:cs="Segoe UI"/>
                <w:color w:val="17365D"/>
                <w:sz w:val="18"/>
                <w:szCs w:val="18"/>
                <w:lang w:eastAsia="ro-RO"/>
              </w:rPr>
            </w:pPr>
            <w:r w:rsidRPr="00847513">
              <w:rPr>
                <w:rFonts w:eastAsia="Times New Roman" w:cs="Segoe UI"/>
                <w:b/>
                <w:color w:val="17365D"/>
                <w:sz w:val="18"/>
                <w:szCs w:val="18"/>
                <w:lang w:eastAsia="ro-RO"/>
              </w:rPr>
              <w:t xml:space="preserve">L6c. </w:t>
            </w:r>
            <w:r w:rsidRPr="00847513">
              <w:rPr>
                <w:rFonts w:eastAsia="Times New Roman" w:cs="Segoe UI"/>
                <w:color w:val="17365D"/>
                <w:sz w:val="18"/>
                <w:szCs w:val="18"/>
                <w:lang w:eastAsia="ro-RO"/>
              </w:rPr>
              <w:t>..................................................................................................................................................................</w:t>
            </w:r>
          </w:p>
        </w:tc>
      </w:tr>
    </w:tbl>
    <w:p w:rsidR="00DD468C" w:rsidRPr="00847513" w:rsidRDefault="00DD468C" w:rsidP="004C1138">
      <w:pPr>
        <w:spacing w:after="0"/>
        <w:jc w:val="both"/>
        <w:rPr>
          <w:rFonts w:eastAsia="Times New Roman" w:cs="Segoe UI"/>
          <w:b/>
          <w:color w:val="17365D"/>
          <w:sz w:val="18"/>
          <w:szCs w:val="18"/>
          <w:lang w:eastAsia="ro-RO"/>
        </w:rPr>
      </w:pPr>
    </w:p>
    <w:tbl>
      <w:tblPr>
        <w:tblW w:w="9360" w:type="dxa"/>
        <w:tblInd w:w="5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6" w:type="dxa"/>
          <w:right w:w="56" w:type="dxa"/>
        </w:tblCellMar>
        <w:tblLook w:val="0000" w:firstRow="0" w:lastRow="0" w:firstColumn="0" w:lastColumn="0" w:noHBand="0" w:noVBand="0"/>
      </w:tblPr>
      <w:tblGrid>
        <w:gridCol w:w="5220"/>
        <w:gridCol w:w="1000"/>
        <w:gridCol w:w="900"/>
        <w:gridCol w:w="1100"/>
        <w:gridCol w:w="1140"/>
      </w:tblGrid>
      <w:tr w:rsidR="00DD468C" w:rsidRPr="00847513" w:rsidTr="004C1138">
        <w:trPr>
          <w:cantSplit/>
        </w:trPr>
        <w:tc>
          <w:tcPr>
            <w:tcW w:w="5220" w:type="dxa"/>
            <w:tcBorders>
              <w:top w:val="single" w:sz="4" w:space="0" w:color="auto"/>
            </w:tcBorders>
            <w:vAlign w:val="center"/>
          </w:tcPr>
          <w:p w:rsidR="00DD468C" w:rsidRPr="00847513" w:rsidRDefault="00DD468C" w:rsidP="004C1138">
            <w:pPr>
              <w:spacing w:after="0"/>
              <w:jc w:val="both"/>
              <w:rPr>
                <w:rFonts w:eastAsia="Times New Roman" w:cs="Segoe UI"/>
                <w:b/>
                <w:bCs/>
                <w:color w:val="17365D"/>
                <w:sz w:val="18"/>
                <w:szCs w:val="18"/>
                <w:lang w:eastAsia="ro-RO"/>
              </w:rPr>
            </w:pPr>
            <w:r w:rsidRPr="00847513">
              <w:rPr>
                <w:rFonts w:eastAsia="Times New Roman" w:cs="Segoe UI"/>
                <w:b/>
                <w:bCs/>
                <w:color w:val="17365D"/>
                <w:sz w:val="18"/>
                <w:szCs w:val="18"/>
                <w:lang w:eastAsia="ro-RO"/>
              </w:rPr>
              <w:t>L7. Cum apreciaţi situaţia împrejurimilor blocului/ casei şi a zonei în care locuiţi cu privire la ...?</w:t>
            </w:r>
          </w:p>
        </w:tc>
        <w:tc>
          <w:tcPr>
            <w:tcW w:w="1000" w:type="dxa"/>
          </w:tcPr>
          <w:p w:rsidR="00DD468C" w:rsidRPr="00847513" w:rsidRDefault="00DD468C" w:rsidP="004C1138">
            <w:pPr>
              <w:spacing w:after="0"/>
              <w:jc w:val="center"/>
              <w:rPr>
                <w:rFonts w:eastAsia="Times New Roman" w:cs="Segoe UI"/>
                <w:color w:val="17365D"/>
                <w:sz w:val="18"/>
                <w:szCs w:val="18"/>
                <w:lang w:eastAsia="ro-RO"/>
              </w:rPr>
            </w:pPr>
            <w:r w:rsidRPr="00847513">
              <w:rPr>
                <w:rFonts w:eastAsia="Times New Roman" w:cs="Segoe UI"/>
                <w:color w:val="17365D"/>
                <w:sz w:val="18"/>
                <w:szCs w:val="18"/>
                <w:lang w:eastAsia="ro-RO"/>
              </w:rPr>
              <w:t>Foarte bună</w:t>
            </w:r>
          </w:p>
        </w:tc>
        <w:tc>
          <w:tcPr>
            <w:tcW w:w="900" w:type="dxa"/>
          </w:tcPr>
          <w:p w:rsidR="00DD468C" w:rsidRPr="00847513" w:rsidRDefault="00DD468C" w:rsidP="004C1138">
            <w:pPr>
              <w:spacing w:after="0"/>
              <w:jc w:val="center"/>
              <w:rPr>
                <w:rFonts w:eastAsia="Times New Roman" w:cs="Segoe UI"/>
                <w:color w:val="17365D"/>
                <w:sz w:val="18"/>
                <w:szCs w:val="18"/>
                <w:lang w:eastAsia="ro-RO"/>
              </w:rPr>
            </w:pPr>
            <w:r w:rsidRPr="00847513">
              <w:rPr>
                <w:rFonts w:eastAsia="Times New Roman" w:cs="Segoe UI"/>
                <w:color w:val="17365D"/>
                <w:sz w:val="18"/>
                <w:szCs w:val="18"/>
                <w:lang w:eastAsia="ro-RO"/>
              </w:rPr>
              <w:t>Destul de bună</w:t>
            </w:r>
          </w:p>
        </w:tc>
        <w:tc>
          <w:tcPr>
            <w:tcW w:w="1100" w:type="dxa"/>
          </w:tcPr>
          <w:p w:rsidR="00DD468C" w:rsidRPr="00847513" w:rsidRDefault="00DD468C" w:rsidP="004C1138">
            <w:pPr>
              <w:spacing w:after="0"/>
              <w:jc w:val="center"/>
              <w:rPr>
                <w:rFonts w:eastAsia="Times New Roman" w:cs="Segoe UI"/>
                <w:color w:val="17365D"/>
                <w:sz w:val="18"/>
                <w:szCs w:val="18"/>
                <w:lang w:eastAsia="ro-RO"/>
              </w:rPr>
            </w:pPr>
            <w:r w:rsidRPr="00847513">
              <w:rPr>
                <w:rFonts w:eastAsia="Times New Roman" w:cs="Segoe UI"/>
                <w:color w:val="17365D"/>
                <w:sz w:val="18"/>
                <w:szCs w:val="18"/>
                <w:lang w:eastAsia="ro-RO"/>
              </w:rPr>
              <w:t>Destul de proastă</w:t>
            </w:r>
          </w:p>
        </w:tc>
        <w:tc>
          <w:tcPr>
            <w:tcW w:w="1140" w:type="dxa"/>
          </w:tcPr>
          <w:p w:rsidR="00DD468C" w:rsidRPr="00847513" w:rsidRDefault="00DD468C" w:rsidP="004C1138">
            <w:pPr>
              <w:spacing w:after="0"/>
              <w:jc w:val="center"/>
              <w:rPr>
                <w:rFonts w:eastAsia="Times New Roman" w:cs="Segoe UI"/>
                <w:color w:val="17365D"/>
                <w:sz w:val="18"/>
                <w:szCs w:val="18"/>
                <w:lang w:eastAsia="ro-RO"/>
              </w:rPr>
            </w:pPr>
            <w:r w:rsidRPr="00847513">
              <w:rPr>
                <w:rFonts w:eastAsia="Times New Roman" w:cs="Segoe UI"/>
                <w:color w:val="17365D"/>
                <w:sz w:val="18"/>
                <w:szCs w:val="18"/>
                <w:lang w:eastAsia="ro-RO"/>
              </w:rPr>
              <w:t>Foarte proastă</w:t>
            </w:r>
          </w:p>
        </w:tc>
      </w:tr>
      <w:tr w:rsidR="00DD468C" w:rsidRPr="00847513" w:rsidTr="004C1138">
        <w:trPr>
          <w:cantSplit/>
        </w:trPr>
        <w:tc>
          <w:tcPr>
            <w:tcW w:w="5220" w:type="dxa"/>
            <w:tcBorders>
              <w:top w:val="single" w:sz="4" w:space="0" w:color="auto"/>
            </w:tcBorders>
            <w:vAlign w:val="center"/>
          </w:tcPr>
          <w:p w:rsidR="00DD468C" w:rsidRPr="00847513" w:rsidRDefault="00DD468C" w:rsidP="004C1138">
            <w:pPr>
              <w:widowControl w:val="0"/>
              <w:numPr>
                <w:ilvl w:val="0"/>
                <w:numId w:val="5"/>
              </w:numPr>
              <w:spacing w:after="0" w:line="240" w:lineRule="auto"/>
              <w:jc w:val="both"/>
              <w:rPr>
                <w:rFonts w:eastAsia="Times New Roman" w:cs="Segoe UI"/>
                <w:color w:val="17365D"/>
                <w:sz w:val="18"/>
                <w:szCs w:val="18"/>
                <w:lang w:eastAsia="ro-RO"/>
              </w:rPr>
            </w:pPr>
            <w:r w:rsidRPr="00847513">
              <w:rPr>
                <w:rFonts w:eastAsia="Times New Roman" w:cs="Segoe UI"/>
                <w:color w:val="17365D"/>
                <w:sz w:val="18"/>
                <w:szCs w:val="18"/>
                <w:lang w:eastAsia="ro-RO"/>
              </w:rPr>
              <w:t>Şcolile existente</w:t>
            </w:r>
          </w:p>
        </w:tc>
        <w:tc>
          <w:tcPr>
            <w:tcW w:w="1000" w:type="dxa"/>
          </w:tcPr>
          <w:p w:rsidR="00DD468C" w:rsidRPr="00847513" w:rsidRDefault="00DD468C" w:rsidP="004C1138">
            <w:pPr>
              <w:spacing w:after="0"/>
              <w:jc w:val="center"/>
              <w:rPr>
                <w:rFonts w:eastAsia="Times New Roman" w:cs="Segoe UI"/>
                <w:color w:val="17365D"/>
                <w:sz w:val="18"/>
                <w:szCs w:val="18"/>
                <w:lang w:eastAsia="ro-RO"/>
              </w:rPr>
            </w:pPr>
            <w:r w:rsidRPr="00847513">
              <w:rPr>
                <w:rFonts w:eastAsia="Times New Roman" w:cs="Segoe UI"/>
                <w:color w:val="17365D"/>
                <w:sz w:val="18"/>
                <w:szCs w:val="18"/>
                <w:lang w:eastAsia="ro-RO"/>
              </w:rPr>
              <w:t>4</w:t>
            </w:r>
          </w:p>
        </w:tc>
        <w:tc>
          <w:tcPr>
            <w:tcW w:w="900" w:type="dxa"/>
          </w:tcPr>
          <w:p w:rsidR="00DD468C" w:rsidRPr="00847513" w:rsidRDefault="00DD468C" w:rsidP="004C1138">
            <w:pPr>
              <w:spacing w:after="0"/>
              <w:jc w:val="center"/>
              <w:rPr>
                <w:rFonts w:eastAsia="Times New Roman" w:cs="Segoe UI"/>
                <w:color w:val="17365D"/>
                <w:sz w:val="18"/>
                <w:szCs w:val="18"/>
                <w:lang w:eastAsia="ro-RO"/>
              </w:rPr>
            </w:pPr>
            <w:r w:rsidRPr="00847513">
              <w:rPr>
                <w:rFonts w:eastAsia="Times New Roman" w:cs="Segoe UI"/>
                <w:color w:val="17365D"/>
                <w:sz w:val="18"/>
                <w:szCs w:val="18"/>
                <w:lang w:eastAsia="ro-RO"/>
              </w:rPr>
              <w:t>3</w:t>
            </w:r>
          </w:p>
        </w:tc>
        <w:tc>
          <w:tcPr>
            <w:tcW w:w="1100" w:type="dxa"/>
          </w:tcPr>
          <w:p w:rsidR="00DD468C" w:rsidRPr="00847513" w:rsidRDefault="00DD468C" w:rsidP="004C1138">
            <w:pPr>
              <w:spacing w:after="0"/>
              <w:jc w:val="center"/>
              <w:rPr>
                <w:rFonts w:eastAsia="Times New Roman" w:cs="Segoe UI"/>
                <w:color w:val="17365D"/>
                <w:sz w:val="18"/>
                <w:szCs w:val="18"/>
                <w:lang w:eastAsia="ro-RO"/>
              </w:rPr>
            </w:pPr>
            <w:r w:rsidRPr="00847513">
              <w:rPr>
                <w:rFonts w:eastAsia="Times New Roman" w:cs="Segoe UI"/>
                <w:color w:val="17365D"/>
                <w:sz w:val="18"/>
                <w:szCs w:val="18"/>
                <w:lang w:eastAsia="ro-RO"/>
              </w:rPr>
              <w:t>2</w:t>
            </w:r>
          </w:p>
        </w:tc>
        <w:tc>
          <w:tcPr>
            <w:tcW w:w="1140" w:type="dxa"/>
          </w:tcPr>
          <w:p w:rsidR="00DD468C" w:rsidRPr="00847513" w:rsidRDefault="00DD468C" w:rsidP="004C1138">
            <w:pPr>
              <w:spacing w:after="0"/>
              <w:jc w:val="center"/>
              <w:rPr>
                <w:rFonts w:eastAsia="Times New Roman" w:cs="Segoe UI"/>
                <w:color w:val="17365D"/>
                <w:sz w:val="18"/>
                <w:szCs w:val="18"/>
                <w:lang w:eastAsia="ro-RO"/>
              </w:rPr>
            </w:pPr>
            <w:r w:rsidRPr="00847513">
              <w:rPr>
                <w:rFonts w:eastAsia="Times New Roman" w:cs="Segoe UI"/>
                <w:color w:val="17365D"/>
                <w:sz w:val="18"/>
                <w:szCs w:val="18"/>
                <w:lang w:eastAsia="ro-RO"/>
              </w:rPr>
              <w:t>1</w:t>
            </w:r>
          </w:p>
        </w:tc>
      </w:tr>
      <w:tr w:rsidR="00DD468C" w:rsidRPr="00847513" w:rsidTr="004C1138">
        <w:trPr>
          <w:cantSplit/>
        </w:trPr>
        <w:tc>
          <w:tcPr>
            <w:tcW w:w="5220" w:type="dxa"/>
            <w:vAlign w:val="center"/>
          </w:tcPr>
          <w:p w:rsidR="00DD468C" w:rsidRPr="00847513" w:rsidRDefault="00DD468C" w:rsidP="004C1138">
            <w:pPr>
              <w:widowControl w:val="0"/>
              <w:numPr>
                <w:ilvl w:val="0"/>
                <w:numId w:val="5"/>
              </w:numPr>
              <w:spacing w:after="0" w:line="240" w:lineRule="auto"/>
              <w:jc w:val="both"/>
              <w:rPr>
                <w:rFonts w:eastAsia="Times New Roman" w:cs="Segoe UI"/>
                <w:color w:val="17365D"/>
                <w:sz w:val="18"/>
                <w:szCs w:val="18"/>
                <w:lang w:eastAsia="ro-RO"/>
              </w:rPr>
            </w:pPr>
            <w:r w:rsidRPr="00847513">
              <w:rPr>
                <w:rFonts w:eastAsia="Times New Roman" w:cs="Segoe UI"/>
                <w:color w:val="17365D"/>
                <w:sz w:val="18"/>
                <w:szCs w:val="18"/>
                <w:lang w:eastAsia="ro-RO"/>
              </w:rPr>
              <w:t>Grădiniţele sau creşele existente</w:t>
            </w:r>
          </w:p>
        </w:tc>
        <w:tc>
          <w:tcPr>
            <w:tcW w:w="1000" w:type="dxa"/>
          </w:tcPr>
          <w:p w:rsidR="00DD468C" w:rsidRPr="00847513" w:rsidRDefault="00DD468C" w:rsidP="004C1138">
            <w:pPr>
              <w:spacing w:after="0"/>
              <w:jc w:val="center"/>
              <w:rPr>
                <w:rFonts w:eastAsia="Times New Roman" w:cs="Segoe UI"/>
                <w:color w:val="17365D"/>
                <w:sz w:val="18"/>
                <w:szCs w:val="18"/>
                <w:lang w:eastAsia="ro-RO"/>
              </w:rPr>
            </w:pPr>
            <w:r w:rsidRPr="00847513">
              <w:rPr>
                <w:rFonts w:eastAsia="Times New Roman" w:cs="Segoe UI"/>
                <w:color w:val="17365D"/>
                <w:sz w:val="18"/>
                <w:szCs w:val="18"/>
                <w:lang w:eastAsia="ro-RO"/>
              </w:rPr>
              <w:t>4</w:t>
            </w:r>
          </w:p>
        </w:tc>
        <w:tc>
          <w:tcPr>
            <w:tcW w:w="900" w:type="dxa"/>
          </w:tcPr>
          <w:p w:rsidR="00DD468C" w:rsidRPr="00847513" w:rsidRDefault="00DD468C" w:rsidP="004C1138">
            <w:pPr>
              <w:spacing w:after="0"/>
              <w:jc w:val="center"/>
              <w:rPr>
                <w:rFonts w:eastAsia="Times New Roman" w:cs="Segoe UI"/>
                <w:color w:val="17365D"/>
                <w:sz w:val="18"/>
                <w:szCs w:val="18"/>
                <w:lang w:eastAsia="ro-RO"/>
              </w:rPr>
            </w:pPr>
            <w:r w:rsidRPr="00847513">
              <w:rPr>
                <w:rFonts w:eastAsia="Times New Roman" w:cs="Segoe UI"/>
                <w:color w:val="17365D"/>
                <w:sz w:val="18"/>
                <w:szCs w:val="18"/>
                <w:lang w:eastAsia="ro-RO"/>
              </w:rPr>
              <w:t>3</w:t>
            </w:r>
          </w:p>
        </w:tc>
        <w:tc>
          <w:tcPr>
            <w:tcW w:w="1100" w:type="dxa"/>
          </w:tcPr>
          <w:p w:rsidR="00DD468C" w:rsidRPr="00847513" w:rsidRDefault="00DD468C" w:rsidP="004C1138">
            <w:pPr>
              <w:spacing w:after="0"/>
              <w:jc w:val="center"/>
              <w:rPr>
                <w:rFonts w:eastAsia="Times New Roman" w:cs="Segoe UI"/>
                <w:color w:val="17365D"/>
                <w:sz w:val="18"/>
                <w:szCs w:val="18"/>
                <w:lang w:eastAsia="ro-RO"/>
              </w:rPr>
            </w:pPr>
            <w:r w:rsidRPr="00847513">
              <w:rPr>
                <w:rFonts w:eastAsia="Times New Roman" w:cs="Segoe UI"/>
                <w:color w:val="17365D"/>
                <w:sz w:val="18"/>
                <w:szCs w:val="18"/>
                <w:lang w:eastAsia="ro-RO"/>
              </w:rPr>
              <w:t>2</w:t>
            </w:r>
          </w:p>
        </w:tc>
        <w:tc>
          <w:tcPr>
            <w:tcW w:w="1140" w:type="dxa"/>
          </w:tcPr>
          <w:p w:rsidR="00DD468C" w:rsidRPr="00847513" w:rsidRDefault="00DD468C" w:rsidP="004C1138">
            <w:pPr>
              <w:spacing w:after="0"/>
              <w:jc w:val="center"/>
              <w:rPr>
                <w:rFonts w:eastAsia="Times New Roman" w:cs="Segoe UI"/>
                <w:color w:val="17365D"/>
                <w:sz w:val="18"/>
                <w:szCs w:val="18"/>
                <w:lang w:eastAsia="ro-RO"/>
              </w:rPr>
            </w:pPr>
            <w:r w:rsidRPr="00847513">
              <w:rPr>
                <w:rFonts w:eastAsia="Times New Roman" w:cs="Segoe UI"/>
                <w:color w:val="17365D"/>
                <w:sz w:val="18"/>
                <w:szCs w:val="18"/>
                <w:lang w:eastAsia="ro-RO"/>
              </w:rPr>
              <w:t>1</w:t>
            </w:r>
          </w:p>
        </w:tc>
      </w:tr>
      <w:tr w:rsidR="00DD468C" w:rsidRPr="00847513" w:rsidTr="004C1138">
        <w:trPr>
          <w:cantSplit/>
        </w:trPr>
        <w:tc>
          <w:tcPr>
            <w:tcW w:w="5220" w:type="dxa"/>
            <w:vAlign w:val="center"/>
          </w:tcPr>
          <w:p w:rsidR="00DD468C" w:rsidRPr="00847513" w:rsidRDefault="00DD468C" w:rsidP="004C1138">
            <w:pPr>
              <w:widowControl w:val="0"/>
              <w:numPr>
                <w:ilvl w:val="0"/>
                <w:numId w:val="5"/>
              </w:numPr>
              <w:spacing w:after="0" w:line="240" w:lineRule="auto"/>
              <w:jc w:val="both"/>
              <w:rPr>
                <w:rFonts w:eastAsia="Times New Roman" w:cs="Segoe UI"/>
                <w:color w:val="17365D"/>
                <w:sz w:val="18"/>
                <w:szCs w:val="18"/>
                <w:lang w:eastAsia="ro-RO"/>
              </w:rPr>
            </w:pPr>
            <w:r w:rsidRPr="00847513">
              <w:rPr>
                <w:rFonts w:eastAsia="Times New Roman" w:cs="Segoe UI"/>
                <w:color w:val="17365D"/>
                <w:sz w:val="18"/>
                <w:szCs w:val="18"/>
                <w:lang w:eastAsia="ro-RO"/>
              </w:rPr>
              <w:t>Oportunităţile de a găsi un loc de muncă</w:t>
            </w:r>
          </w:p>
        </w:tc>
        <w:tc>
          <w:tcPr>
            <w:tcW w:w="1000" w:type="dxa"/>
          </w:tcPr>
          <w:p w:rsidR="00DD468C" w:rsidRPr="00847513" w:rsidRDefault="00DD468C" w:rsidP="004C1138">
            <w:pPr>
              <w:spacing w:after="0"/>
              <w:jc w:val="center"/>
              <w:rPr>
                <w:rFonts w:eastAsia="Times New Roman" w:cs="Segoe UI"/>
                <w:color w:val="17365D"/>
                <w:sz w:val="18"/>
                <w:szCs w:val="18"/>
                <w:lang w:eastAsia="ro-RO"/>
              </w:rPr>
            </w:pPr>
            <w:r w:rsidRPr="00847513">
              <w:rPr>
                <w:rFonts w:eastAsia="Times New Roman" w:cs="Segoe UI"/>
                <w:color w:val="17365D"/>
                <w:sz w:val="18"/>
                <w:szCs w:val="18"/>
                <w:lang w:eastAsia="ro-RO"/>
              </w:rPr>
              <w:t>4</w:t>
            </w:r>
          </w:p>
        </w:tc>
        <w:tc>
          <w:tcPr>
            <w:tcW w:w="900" w:type="dxa"/>
          </w:tcPr>
          <w:p w:rsidR="00DD468C" w:rsidRPr="00847513" w:rsidRDefault="00DD468C" w:rsidP="004C1138">
            <w:pPr>
              <w:spacing w:after="0"/>
              <w:jc w:val="center"/>
              <w:rPr>
                <w:rFonts w:eastAsia="Times New Roman" w:cs="Segoe UI"/>
                <w:color w:val="17365D"/>
                <w:sz w:val="18"/>
                <w:szCs w:val="18"/>
                <w:lang w:eastAsia="ro-RO"/>
              </w:rPr>
            </w:pPr>
            <w:r w:rsidRPr="00847513">
              <w:rPr>
                <w:rFonts w:eastAsia="Times New Roman" w:cs="Segoe UI"/>
                <w:color w:val="17365D"/>
                <w:sz w:val="18"/>
                <w:szCs w:val="18"/>
                <w:lang w:eastAsia="ro-RO"/>
              </w:rPr>
              <w:t>3</w:t>
            </w:r>
          </w:p>
        </w:tc>
        <w:tc>
          <w:tcPr>
            <w:tcW w:w="1100" w:type="dxa"/>
          </w:tcPr>
          <w:p w:rsidR="00DD468C" w:rsidRPr="00847513" w:rsidRDefault="00DD468C" w:rsidP="004C1138">
            <w:pPr>
              <w:spacing w:after="0"/>
              <w:jc w:val="center"/>
              <w:rPr>
                <w:rFonts w:eastAsia="Times New Roman" w:cs="Segoe UI"/>
                <w:color w:val="17365D"/>
                <w:sz w:val="18"/>
                <w:szCs w:val="18"/>
                <w:lang w:eastAsia="ro-RO"/>
              </w:rPr>
            </w:pPr>
            <w:r w:rsidRPr="00847513">
              <w:rPr>
                <w:rFonts w:eastAsia="Times New Roman" w:cs="Segoe UI"/>
                <w:color w:val="17365D"/>
                <w:sz w:val="18"/>
                <w:szCs w:val="18"/>
                <w:lang w:eastAsia="ro-RO"/>
              </w:rPr>
              <w:t>2</w:t>
            </w:r>
          </w:p>
        </w:tc>
        <w:tc>
          <w:tcPr>
            <w:tcW w:w="1140" w:type="dxa"/>
          </w:tcPr>
          <w:p w:rsidR="00DD468C" w:rsidRPr="00847513" w:rsidRDefault="00DD468C" w:rsidP="004C1138">
            <w:pPr>
              <w:spacing w:after="0"/>
              <w:jc w:val="center"/>
              <w:rPr>
                <w:rFonts w:eastAsia="Times New Roman" w:cs="Segoe UI"/>
                <w:color w:val="17365D"/>
                <w:sz w:val="18"/>
                <w:szCs w:val="18"/>
                <w:lang w:eastAsia="ro-RO"/>
              </w:rPr>
            </w:pPr>
            <w:r w:rsidRPr="00847513">
              <w:rPr>
                <w:rFonts w:eastAsia="Times New Roman" w:cs="Segoe UI"/>
                <w:color w:val="17365D"/>
                <w:sz w:val="18"/>
                <w:szCs w:val="18"/>
                <w:lang w:eastAsia="ro-RO"/>
              </w:rPr>
              <w:t>1</w:t>
            </w:r>
          </w:p>
        </w:tc>
      </w:tr>
      <w:tr w:rsidR="00DD468C" w:rsidRPr="00847513" w:rsidTr="004C1138">
        <w:trPr>
          <w:cantSplit/>
        </w:trPr>
        <w:tc>
          <w:tcPr>
            <w:tcW w:w="5220" w:type="dxa"/>
            <w:vAlign w:val="center"/>
          </w:tcPr>
          <w:p w:rsidR="00DD468C" w:rsidRPr="00847513" w:rsidRDefault="00DD468C" w:rsidP="004C1138">
            <w:pPr>
              <w:widowControl w:val="0"/>
              <w:numPr>
                <w:ilvl w:val="0"/>
                <w:numId w:val="5"/>
              </w:numPr>
              <w:spacing w:after="0" w:line="240" w:lineRule="auto"/>
              <w:jc w:val="both"/>
              <w:rPr>
                <w:rFonts w:eastAsia="Times New Roman" w:cs="Segoe UI"/>
                <w:color w:val="17365D"/>
                <w:sz w:val="18"/>
                <w:szCs w:val="18"/>
                <w:lang w:eastAsia="ro-RO"/>
              </w:rPr>
            </w:pPr>
            <w:r w:rsidRPr="00847513">
              <w:rPr>
                <w:rFonts w:eastAsia="Times New Roman" w:cs="Segoe UI"/>
                <w:color w:val="17365D"/>
                <w:sz w:val="18"/>
                <w:szCs w:val="18"/>
                <w:lang w:eastAsia="ro-RO"/>
              </w:rPr>
              <w:t>Transportul în comun</w:t>
            </w:r>
          </w:p>
        </w:tc>
        <w:tc>
          <w:tcPr>
            <w:tcW w:w="1000" w:type="dxa"/>
          </w:tcPr>
          <w:p w:rsidR="00DD468C" w:rsidRPr="00847513" w:rsidRDefault="00DD468C" w:rsidP="004C1138">
            <w:pPr>
              <w:spacing w:after="0"/>
              <w:jc w:val="center"/>
              <w:rPr>
                <w:rFonts w:eastAsia="Times New Roman" w:cs="Segoe UI"/>
                <w:color w:val="17365D"/>
                <w:sz w:val="18"/>
                <w:szCs w:val="18"/>
                <w:lang w:eastAsia="ro-RO"/>
              </w:rPr>
            </w:pPr>
            <w:r w:rsidRPr="00847513">
              <w:rPr>
                <w:rFonts w:eastAsia="Times New Roman" w:cs="Segoe UI"/>
                <w:color w:val="17365D"/>
                <w:sz w:val="18"/>
                <w:szCs w:val="18"/>
                <w:lang w:eastAsia="ro-RO"/>
              </w:rPr>
              <w:t>4</w:t>
            </w:r>
          </w:p>
        </w:tc>
        <w:tc>
          <w:tcPr>
            <w:tcW w:w="900" w:type="dxa"/>
          </w:tcPr>
          <w:p w:rsidR="00DD468C" w:rsidRPr="00847513" w:rsidRDefault="00DD468C" w:rsidP="004C1138">
            <w:pPr>
              <w:spacing w:after="0"/>
              <w:jc w:val="center"/>
              <w:rPr>
                <w:rFonts w:eastAsia="Times New Roman" w:cs="Segoe UI"/>
                <w:color w:val="17365D"/>
                <w:sz w:val="18"/>
                <w:szCs w:val="18"/>
                <w:lang w:eastAsia="ro-RO"/>
              </w:rPr>
            </w:pPr>
            <w:r w:rsidRPr="00847513">
              <w:rPr>
                <w:rFonts w:eastAsia="Times New Roman" w:cs="Segoe UI"/>
                <w:color w:val="17365D"/>
                <w:sz w:val="18"/>
                <w:szCs w:val="18"/>
                <w:lang w:eastAsia="ro-RO"/>
              </w:rPr>
              <w:t>3</w:t>
            </w:r>
          </w:p>
        </w:tc>
        <w:tc>
          <w:tcPr>
            <w:tcW w:w="1100" w:type="dxa"/>
          </w:tcPr>
          <w:p w:rsidR="00DD468C" w:rsidRPr="00847513" w:rsidRDefault="00DD468C" w:rsidP="004C1138">
            <w:pPr>
              <w:spacing w:after="0"/>
              <w:jc w:val="center"/>
              <w:rPr>
                <w:rFonts w:eastAsia="Times New Roman" w:cs="Segoe UI"/>
                <w:color w:val="17365D"/>
                <w:sz w:val="18"/>
                <w:szCs w:val="18"/>
                <w:lang w:eastAsia="ro-RO"/>
              </w:rPr>
            </w:pPr>
            <w:r w:rsidRPr="00847513">
              <w:rPr>
                <w:rFonts w:eastAsia="Times New Roman" w:cs="Segoe UI"/>
                <w:color w:val="17365D"/>
                <w:sz w:val="18"/>
                <w:szCs w:val="18"/>
                <w:lang w:eastAsia="ro-RO"/>
              </w:rPr>
              <w:t>2</w:t>
            </w:r>
          </w:p>
        </w:tc>
        <w:tc>
          <w:tcPr>
            <w:tcW w:w="1140" w:type="dxa"/>
          </w:tcPr>
          <w:p w:rsidR="00DD468C" w:rsidRPr="00847513" w:rsidRDefault="00DD468C" w:rsidP="004C1138">
            <w:pPr>
              <w:spacing w:after="0"/>
              <w:jc w:val="center"/>
              <w:rPr>
                <w:rFonts w:eastAsia="Times New Roman" w:cs="Segoe UI"/>
                <w:color w:val="17365D"/>
                <w:sz w:val="18"/>
                <w:szCs w:val="18"/>
                <w:lang w:eastAsia="ro-RO"/>
              </w:rPr>
            </w:pPr>
            <w:r w:rsidRPr="00847513">
              <w:rPr>
                <w:rFonts w:eastAsia="Times New Roman" w:cs="Segoe UI"/>
                <w:color w:val="17365D"/>
                <w:sz w:val="18"/>
                <w:szCs w:val="18"/>
                <w:lang w:eastAsia="ro-RO"/>
              </w:rPr>
              <w:t>1</w:t>
            </w:r>
          </w:p>
        </w:tc>
      </w:tr>
      <w:tr w:rsidR="00DD468C" w:rsidRPr="00847513" w:rsidTr="004C1138">
        <w:trPr>
          <w:cantSplit/>
        </w:trPr>
        <w:tc>
          <w:tcPr>
            <w:tcW w:w="5220" w:type="dxa"/>
            <w:vAlign w:val="center"/>
          </w:tcPr>
          <w:p w:rsidR="00DD468C" w:rsidRPr="00847513" w:rsidRDefault="00DD468C" w:rsidP="004C1138">
            <w:pPr>
              <w:widowControl w:val="0"/>
              <w:numPr>
                <w:ilvl w:val="0"/>
                <w:numId w:val="5"/>
              </w:numPr>
              <w:spacing w:after="0" w:line="240" w:lineRule="auto"/>
              <w:jc w:val="both"/>
              <w:rPr>
                <w:rFonts w:eastAsia="Times New Roman" w:cs="Segoe UI"/>
                <w:color w:val="17365D"/>
                <w:sz w:val="18"/>
                <w:szCs w:val="18"/>
                <w:lang w:eastAsia="ro-RO"/>
              </w:rPr>
            </w:pPr>
            <w:r w:rsidRPr="00847513">
              <w:rPr>
                <w:rFonts w:eastAsia="Times New Roman" w:cs="Segoe UI"/>
                <w:color w:val="17365D"/>
                <w:sz w:val="18"/>
                <w:szCs w:val="18"/>
                <w:lang w:eastAsia="ro-RO"/>
              </w:rPr>
              <w:t>Iluminatul stradal</w:t>
            </w:r>
          </w:p>
        </w:tc>
        <w:tc>
          <w:tcPr>
            <w:tcW w:w="1000" w:type="dxa"/>
          </w:tcPr>
          <w:p w:rsidR="00DD468C" w:rsidRPr="00847513" w:rsidRDefault="00DD468C" w:rsidP="004C1138">
            <w:pPr>
              <w:spacing w:after="0"/>
              <w:jc w:val="center"/>
              <w:rPr>
                <w:rFonts w:eastAsia="Times New Roman" w:cs="Segoe UI"/>
                <w:color w:val="17365D"/>
                <w:sz w:val="18"/>
                <w:szCs w:val="18"/>
                <w:lang w:eastAsia="ro-RO"/>
              </w:rPr>
            </w:pPr>
            <w:r w:rsidRPr="00847513">
              <w:rPr>
                <w:rFonts w:eastAsia="Times New Roman" w:cs="Segoe UI"/>
                <w:color w:val="17365D"/>
                <w:sz w:val="18"/>
                <w:szCs w:val="18"/>
                <w:lang w:eastAsia="ro-RO"/>
              </w:rPr>
              <w:t>4</w:t>
            </w:r>
          </w:p>
        </w:tc>
        <w:tc>
          <w:tcPr>
            <w:tcW w:w="900" w:type="dxa"/>
          </w:tcPr>
          <w:p w:rsidR="00DD468C" w:rsidRPr="00847513" w:rsidRDefault="00DD468C" w:rsidP="004C1138">
            <w:pPr>
              <w:spacing w:after="0"/>
              <w:jc w:val="center"/>
              <w:rPr>
                <w:rFonts w:eastAsia="Times New Roman" w:cs="Segoe UI"/>
                <w:color w:val="17365D"/>
                <w:sz w:val="18"/>
                <w:szCs w:val="18"/>
                <w:lang w:eastAsia="ro-RO"/>
              </w:rPr>
            </w:pPr>
            <w:r w:rsidRPr="00847513">
              <w:rPr>
                <w:rFonts w:eastAsia="Times New Roman" w:cs="Segoe UI"/>
                <w:color w:val="17365D"/>
                <w:sz w:val="18"/>
                <w:szCs w:val="18"/>
                <w:lang w:eastAsia="ro-RO"/>
              </w:rPr>
              <w:t>3</w:t>
            </w:r>
          </w:p>
        </w:tc>
        <w:tc>
          <w:tcPr>
            <w:tcW w:w="1100" w:type="dxa"/>
          </w:tcPr>
          <w:p w:rsidR="00DD468C" w:rsidRPr="00847513" w:rsidRDefault="00DD468C" w:rsidP="004C1138">
            <w:pPr>
              <w:spacing w:after="0"/>
              <w:jc w:val="center"/>
              <w:rPr>
                <w:rFonts w:eastAsia="Times New Roman" w:cs="Segoe UI"/>
                <w:color w:val="17365D"/>
                <w:sz w:val="18"/>
                <w:szCs w:val="18"/>
                <w:lang w:eastAsia="ro-RO"/>
              </w:rPr>
            </w:pPr>
            <w:r w:rsidRPr="00847513">
              <w:rPr>
                <w:rFonts w:eastAsia="Times New Roman" w:cs="Segoe UI"/>
                <w:color w:val="17365D"/>
                <w:sz w:val="18"/>
                <w:szCs w:val="18"/>
                <w:lang w:eastAsia="ro-RO"/>
              </w:rPr>
              <w:t>2</w:t>
            </w:r>
          </w:p>
        </w:tc>
        <w:tc>
          <w:tcPr>
            <w:tcW w:w="1140" w:type="dxa"/>
          </w:tcPr>
          <w:p w:rsidR="00DD468C" w:rsidRPr="00847513" w:rsidRDefault="00DD468C" w:rsidP="004C1138">
            <w:pPr>
              <w:spacing w:after="0"/>
              <w:jc w:val="center"/>
              <w:rPr>
                <w:rFonts w:eastAsia="Times New Roman" w:cs="Segoe UI"/>
                <w:color w:val="17365D"/>
                <w:sz w:val="18"/>
                <w:szCs w:val="18"/>
                <w:lang w:eastAsia="ro-RO"/>
              </w:rPr>
            </w:pPr>
            <w:r w:rsidRPr="00847513">
              <w:rPr>
                <w:rFonts w:eastAsia="Times New Roman" w:cs="Segoe UI"/>
                <w:color w:val="17365D"/>
                <w:sz w:val="18"/>
                <w:szCs w:val="18"/>
                <w:lang w:eastAsia="ro-RO"/>
              </w:rPr>
              <w:t>1</w:t>
            </w:r>
          </w:p>
        </w:tc>
      </w:tr>
      <w:tr w:rsidR="00DD468C" w:rsidRPr="00847513" w:rsidTr="004C1138">
        <w:trPr>
          <w:cantSplit/>
        </w:trPr>
        <w:tc>
          <w:tcPr>
            <w:tcW w:w="5220" w:type="dxa"/>
            <w:vAlign w:val="center"/>
          </w:tcPr>
          <w:p w:rsidR="00DD468C" w:rsidRPr="00847513" w:rsidRDefault="00DD468C" w:rsidP="004C1138">
            <w:pPr>
              <w:widowControl w:val="0"/>
              <w:numPr>
                <w:ilvl w:val="0"/>
                <w:numId w:val="5"/>
              </w:numPr>
              <w:spacing w:after="0" w:line="240" w:lineRule="auto"/>
              <w:jc w:val="both"/>
              <w:rPr>
                <w:rFonts w:eastAsia="Times New Roman" w:cs="Segoe UI"/>
                <w:color w:val="17365D"/>
                <w:sz w:val="18"/>
                <w:szCs w:val="18"/>
                <w:lang w:eastAsia="ro-RO"/>
              </w:rPr>
            </w:pPr>
            <w:r w:rsidRPr="00847513">
              <w:rPr>
                <w:rFonts w:eastAsia="Times New Roman" w:cs="Segoe UI"/>
                <w:color w:val="17365D"/>
                <w:sz w:val="18"/>
                <w:szCs w:val="18"/>
                <w:lang w:eastAsia="ro-RO"/>
              </w:rPr>
              <w:t>Accesul maşinilor la carosabil</w:t>
            </w:r>
          </w:p>
        </w:tc>
        <w:tc>
          <w:tcPr>
            <w:tcW w:w="1000" w:type="dxa"/>
          </w:tcPr>
          <w:p w:rsidR="00DD468C" w:rsidRPr="00847513" w:rsidRDefault="00DD468C" w:rsidP="004C1138">
            <w:pPr>
              <w:spacing w:after="0"/>
              <w:jc w:val="center"/>
              <w:rPr>
                <w:rFonts w:eastAsia="Times New Roman" w:cs="Segoe UI"/>
                <w:color w:val="17365D"/>
                <w:sz w:val="18"/>
                <w:szCs w:val="18"/>
                <w:lang w:eastAsia="ro-RO"/>
              </w:rPr>
            </w:pPr>
            <w:r w:rsidRPr="00847513">
              <w:rPr>
                <w:rFonts w:eastAsia="Times New Roman" w:cs="Segoe UI"/>
                <w:color w:val="17365D"/>
                <w:sz w:val="18"/>
                <w:szCs w:val="18"/>
                <w:lang w:eastAsia="ro-RO"/>
              </w:rPr>
              <w:t>4</w:t>
            </w:r>
          </w:p>
        </w:tc>
        <w:tc>
          <w:tcPr>
            <w:tcW w:w="900" w:type="dxa"/>
          </w:tcPr>
          <w:p w:rsidR="00DD468C" w:rsidRPr="00847513" w:rsidRDefault="00DD468C" w:rsidP="004C1138">
            <w:pPr>
              <w:spacing w:after="0"/>
              <w:jc w:val="center"/>
              <w:rPr>
                <w:rFonts w:eastAsia="Times New Roman" w:cs="Segoe UI"/>
                <w:color w:val="17365D"/>
                <w:sz w:val="18"/>
                <w:szCs w:val="18"/>
                <w:lang w:eastAsia="ro-RO"/>
              </w:rPr>
            </w:pPr>
            <w:r w:rsidRPr="00847513">
              <w:rPr>
                <w:rFonts w:eastAsia="Times New Roman" w:cs="Segoe UI"/>
                <w:color w:val="17365D"/>
                <w:sz w:val="18"/>
                <w:szCs w:val="18"/>
                <w:lang w:eastAsia="ro-RO"/>
              </w:rPr>
              <w:t>3</w:t>
            </w:r>
          </w:p>
        </w:tc>
        <w:tc>
          <w:tcPr>
            <w:tcW w:w="1100" w:type="dxa"/>
          </w:tcPr>
          <w:p w:rsidR="00DD468C" w:rsidRPr="00847513" w:rsidRDefault="00DD468C" w:rsidP="004C1138">
            <w:pPr>
              <w:spacing w:after="0"/>
              <w:jc w:val="center"/>
              <w:rPr>
                <w:rFonts w:eastAsia="Times New Roman" w:cs="Segoe UI"/>
                <w:color w:val="17365D"/>
                <w:sz w:val="18"/>
                <w:szCs w:val="18"/>
                <w:lang w:eastAsia="ro-RO"/>
              </w:rPr>
            </w:pPr>
            <w:r w:rsidRPr="00847513">
              <w:rPr>
                <w:rFonts w:eastAsia="Times New Roman" w:cs="Segoe UI"/>
                <w:color w:val="17365D"/>
                <w:sz w:val="18"/>
                <w:szCs w:val="18"/>
                <w:lang w:eastAsia="ro-RO"/>
              </w:rPr>
              <w:t>2</w:t>
            </w:r>
          </w:p>
        </w:tc>
        <w:tc>
          <w:tcPr>
            <w:tcW w:w="1140" w:type="dxa"/>
          </w:tcPr>
          <w:p w:rsidR="00DD468C" w:rsidRPr="00847513" w:rsidRDefault="00DD468C" w:rsidP="004C1138">
            <w:pPr>
              <w:spacing w:after="0"/>
              <w:jc w:val="center"/>
              <w:rPr>
                <w:rFonts w:eastAsia="Times New Roman" w:cs="Segoe UI"/>
                <w:color w:val="17365D"/>
                <w:sz w:val="18"/>
                <w:szCs w:val="18"/>
                <w:lang w:eastAsia="ro-RO"/>
              </w:rPr>
            </w:pPr>
            <w:r w:rsidRPr="00847513">
              <w:rPr>
                <w:rFonts w:eastAsia="Times New Roman" w:cs="Segoe UI"/>
                <w:color w:val="17365D"/>
                <w:sz w:val="18"/>
                <w:szCs w:val="18"/>
                <w:lang w:eastAsia="ro-RO"/>
              </w:rPr>
              <w:t>1</w:t>
            </w:r>
          </w:p>
        </w:tc>
      </w:tr>
      <w:tr w:rsidR="00DD468C" w:rsidRPr="00847513" w:rsidTr="004C1138">
        <w:trPr>
          <w:cantSplit/>
        </w:trPr>
        <w:tc>
          <w:tcPr>
            <w:tcW w:w="5220" w:type="dxa"/>
            <w:vAlign w:val="center"/>
          </w:tcPr>
          <w:p w:rsidR="00DD468C" w:rsidRPr="00847513" w:rsidRDefault="00DD468C" w:rsidP="004C1138">
            <w:pPr>
              <w:widowControl w:val="0"/>
              <w:numPr>
                <w:ilvl w:val="0"/>
                <w:numId w:val="5"/>
              </w:numPr>
              <w:spacing w:after="0" w:line="240" w:lineRule="auto"/>
              <w:ind w:right="144"/>
              <w:jc w:val="both"/>
              <w:rPr>
                <w:rFonts w:eastAsia="Times New Roman" w:cs="Segoe UI"/>
                <w:color w:val="17365D"/>
                <w:sz w:val="18"/>
                <w:szCs w:val="18"/>
                <w:lang w:eastAsia="ro-RO"/>
              </w:rPr>
            </w:pPr>
            <w:r w:rsidRPr="00847513">
              <w:rPr>
                <w:rFonts w:eastAsia="Times New Roman" w:cs="Segoe UI"/>
                <w:color w:val="17365D"/>
                <w:sz w:val="18"/>
                <w:szCs w:val="18"/>
                <w:lang w:eastAsia="ro-RO"/>
              </w:rPr>
              <w:t>Accesul pietonilor pe trotuare şi aleile dintre blocuri</w:t>
            </w:r>
          </w:p>
        </w:tc>
        <w:tc>
          <w:tcPr>
            <w:tcW w:w="1000" w:type="dxa"/>
          </w:tcPr>
          <w:p w:rsidR="00DD468C" w:rsidRPr="00847513" w:rsidRDefault="00DD468C" w:rsidP="004C1138">
            <w:pPr>
              <w:spacing w:after="0"/>
              <w:jc w:val="center"/>
              <w:rPr>
                <w:rFonts w:eastAsia="Times New Roman" w:cs="Segoe UI"/>
                <w:color w:val="17365D"/>
                <w:sz w:val="18"/>
                <w:szCs w:val="18"/>
                <w:lang w:eastAsia="ro-RO"/>
              </w:rPr>
            </w:pPr>
            <w:r w:rsidRPr="00847513">
              <w:rPr>
                <w:rFonts w:eastAsia="Times New Roman" w:cs="Segoe UI"/>
                <w:color w:val="17365D"/>
                <w:sz w:val="18"/>
                <w:szCs w:val="18"/>
                <w:lang w:eastAsia="ro-RO"/>
              </w:rPr>
              <w:t>4</w:t>
            </w:r>
          </w:p>
        </w:tc>
        <w:tc>
          <w:tcPr>
            <w:tcW w:w="900" w:type="dxa"/>
          </w:tcPr>
          <w:p w:rsidR="00DD468C" w:rsidRPr="00847513" w:rsidRDefault="00DD468C" w:rsidP="004C1138">
            <w:pPr>
              <w:spacing w:after="0"/>
              <w:jc w:val="center"/>
              <w:rPr>
                <w:rFonts w:eastAsia="Times New Roman" w:cs="Segoe UI"/>
                <w:color w:val="17365D"/>
                <w:sz w:val="18"/>
                <w:szCs w:val="18"/>
                <w:lang w:eastAsia="ro-RO"/>
              </w:rPr>
            </w:pPr>
            <w:r w:rsidRPr="00847513">
              <w:rPr>
                <w:rFonts w:eastAsia="Times New Roman" w:cs="Segoe UI"/>
                <w:color w:val="17365D"/>
                <w:sz w:val="18"/>
                <w:szCs w:val="18"/>
                <w:lang w:eastAsia="ro-RO"/>
              </w:rPr>
              <w:t>3</w:t>
            </w:r>
          </w:p>
        </w:tc>
        <w:tc>
          <w:tcPr>
            <w:tcW w:w="1100" w:type="dxa"/>
          </w:tcPr>
          <w:p w:rsidR="00DD468C" w:rsidRPr="00847513" w:rsidRDefault="00DD468C" w:rsidP="004C1138">
            <w:pPr>
              <w:spacing w:after="0"/>
              <w:jc w:val="center"/>
              <w:rPr>
                <w:rFonts w:eastAsia="Times New Roman" w:cs="Segoe UI"/>
                <w:color w:val="17365D"/>
                <w:sz w:val="18"/>
                <w:szCs w:val="18"/>
                <w:lang w:eastAsia="ro-RO"/>
              </w:rPr>
            </w:pPr>
            <w:r w:rsidRPr="00847513">
              <w:rPr>
                <w:rFonts w:eastAsia="Times New Roman" w:cs="Segoe UI"/>
                <w:color w:val="17365D"/>
                <w:sz w:val="18"/>
                <w:szCs w:val="18"/>
                <w:lang w:eastAsia="ro-RO"/>
              </w:rPr>
              <w:t>2</w:t>
            </w:r>
          </w:p>
        </w:tc>
        <w:tc>
          <w:tcPr>
            <w:tcW w:w="1140" w:type="dxa"/>
          </w:tcPr>
          <w:p w:rsidR="00DD468C" w:rsidRPr="00847513" w:rsidRDefault="00DD468C" w:rsidP="004C1138">
            <w:pPr>
              <w:spacing w:after="0"/>
              <w:jc w:val="center"/>
              <w:rPr>
                <w:rFonts w:eastAsia="Times New Roman" w:cs="Segoe UI"/>
                <w:color w:val="17365D"/>
                <w:sz w:val="18"/>
                <w:szCs w:val="18"/>
                <w:lang w:eastAsia="ro-RO"/>
              </w:rPr>
            </w:pPr>
            <w:r w:rsidRPr="00847513">
              <w:rPr>
                <w:rFonts w:eastAsia="Times New Roman" w:cs="Segoe UI"/>
                <w:color w:val="17365D"/>
                <w:sz w:val="18"/>
                <w:szCs w:val="18"/>
                <w:lang w:eastAsia="ro-RO"/>
              </w:rPr>
              <w:t>1</w:t>
            </w:r>
          </w:p>
        </w:tc>
      </w:tr>
      <w:tr w:rsidR="00DD468C" w:rsidRPr="00847513" w:rsidTr="004C1138">
        <w:trPr>
          <w:cantSplit/>
        </w:trPr>
        <w:tc>
          <w:tcPr>
            <w:tcW w:w="5220" w:type="dxa"/>
            <w:vAlign w:val="center"/>
          </w:tcPr>
          <w:p w:rsidR="00DD468C" w:rsidRPr="00847513" w:rsidRDefault="00DD468C" w:rsidP="004C1138">
            <w:pPr>
              <w:widowControl w:val="0"/>
              <w:numPr>
                <w:ilvl w:val="0"/>
                <w:numId w:val="5"/>
              </w:numPr>
              <w:spacing w:after="0" w:line="240" w:lineRule="auto"/>
              <w:jc w:val="both"/>
              <w:rPr>
                <w:rFonts w:eastAsia="Times New Roman" w:cs="Segoe UI"/>
                <w:color w:val="17365D"/>
                <w:sz w:val="18"/>
                <w:szCs w:val="18"/>
                <w:lang w:eastAsia="ro-RO"/>
              </w:rPr>
            </w:pPr>
            <w:r w:rsidRPr="00847513">
              <w:rPr>
                <w:rFonts w:eastAsia="Times New Roman" w:cs="Segoe UI"/>
                <w:color w:val="17365D"/>
                <w:sz w:val="18"/>
                <w:szCs w:val="18"/>
                <w:lang w:eastAsia="ro-RO"/>
              </w:rPr>
              <w:t>Colectarea gunoiului</w:t>
            </w:r>
          </w:p>
        </w:tc>
        <w:tc>
          <w:tcPr>
            <w:tcW w:w="1000" w:type="dxa"/>
          </w:tcPr>
          <w:p w:rsidR="00DD468C" w:rsidRPr="00847513" w:rsidRDefault="00DD468C" w:rsidP="004C1138">
            <w:pPr>
              <w:spacing w:after="0"/>
              <w:jc w:val="center"/>
              <w:rPr>
                <w:rFonts w:eastAsia="Times New Roman" w:cs="Segoe UI"/>
                <w:color w:val="17365D"/>
                <w:sz w:val="18"/>
                <w:szCs w:val="18"/>
                <w:lang w:eastAsia="ro-RO"/>
              </w:rPr>
            </w:pPr>
            <w:r w:rsidRPr="00847513">
              <w:rPr>
                <w:rFonts w:eastAsia="Times New Roman" w:cs="Segoe UI"/>
                <w:color w:val="17365D"/>
                <w:sz w:val="18"/>
                <w:szCs w:val="18"/>
                <w:lang w:eastAsia="ro-RO"/>
              </w:rPr>
              <w:t>4</w:t>
            </w:r>
          </w:p>
        </w:tc>
        <w:tc>
          <w:tcPr>
            <w:tcW w:w="900" w:type="dxa"/>
          </w:tcPr>
          <w:p w:rsidR="00DD468C" w:rsidRPr="00847513" w:rsidRDefault="00DD468C" w:rsidP="004C1138">
            <w:pPr>
              <w:spacing w:after="0"/>
              <w:jc w:val="center"/>
              <w:rPr>
                <w:rFonts w:eastAsia="Times New Roman" w:cs="Segoe UI"/>
                <w:color w:val="17365D"/>
                <w:sz w:val="18"/>
                <w:szCs w:val="18"/>
                <w:lang w:eastAsia="ro-RO"/>
              </w:rPr>
            </w:pPr>
            <w:r w:rsidRPr="00847513">
              <w:rPr>
                <w:rFonts w:eastAsia="Times New Roman" w:cs="Segoe UI"/>
                <w:color w:val="17365D"/>
                <w:sz w:val="18"/>
                <w:szCs w:val="18"/>
                <w:lang w:eastAsia="ro-RO"/>
              </w:rPr>
              <w:t>3</w:t>
            </w:r>
          </w:p>
        </w:tc>
        <w:tc>
          <w:tcPr>
            <w:tcW w:w="1100" w:type="dxa"/>
          </w:tcPr>
          <w:p w:rsidR="00DD468C" w:rsidRPr="00847513" w:rsidRDefault="00DD468C" w:rsidP="004C1138">
            <w:pPr>
              <w:spacing w:after="0"/>
              <w:jc w:val="center"/>
              <w:rPr>
                <w:rFonts w:eastAsia="Times New Roman" w:cs="Segoe UI"/>
                <w:color w:val="17365D"/>
                <w:sz w:val="18"/>
                <w:szCs w:val="18"/>
                <w:lang w:eastAsia="ro-RO"/>
              </w:rPr>
            </w:pPr>
            <w:r w:rsidRPr="00847513">
              <w:rPr>
                <w:rFonts w:eastAsia="Times New Roman" w:cs="Segoe UI"/>
                <w:color w:val="17365D"/>
                <w:sz w:val="18"/>
                <w:szCs w:val="18"/>
                <w:lang w:eastAsia="ro-RO"/>
              </w:rPr>
              <w:t>2</w:t>
            </w:r>
          </w:p>
        </w:tc>
        <w:tc>
          <w:tcPr>
            <w:tcW w:w="1140" w:type="dxa"/>
          </w:tcPr>
          <w:p w:rsidR="00DD468C" w:rsidRPr="00847513" w:rsidRDefault="00DD468C" w:rsidP="004C1138">
            <w:pPr>
              <w:spacing w:after="0"/>
              <w:jc w:val="center"/>
              <w:rPr>
                <w:rFonts w:eastAsia="Times New Roman" w:cs="Segoe UI"/>
                <w:color w:val="17365D"/>
                <w:sz w:val="18"/>
                <w:szCs w:val="18"/>
                <w:lang w:eastAsia="ro-RO"/>
              </w:rPr>
            </w:pPr>
            <w:r w:rsidRPr="00847513">
              <w:rPr>
                <w:rFonts w:eastAsia="Times New Roman" w:cs="Segoe UI"/>
                <w:color w:val="17365D"/>
                <w:sz w:val="18"/>
                <w:szCs w:val="18"/>
                <w:lang w:eastAsia="ro-RO"/>
              </w:rPr>
              <w:t>1</w:t>
            </w:r>
          </w:p>
        </w:tc>
      </w:tr>
      <w:tr w:rsidR="00DD468C" w:rsidRPr="00847513" w:rsidTr="004C1138">
        <w:trPr>
          <w:cantSplit/>
        </w:trPr>
        <w:tc>
          <w:tcPr>
            <w:tcW w:w="5220" w:type="dxa"/>
            <w:vAlign w:val="center"/>
          </w:tcPr>
          <w:p w:rsidR="00DD468C" w:rsidRPr="00847513" w:rsidRDefault="00DD468C" w:rsidP="004C1138">
            <w:pPr>
              <w:widowControl w:val="0"/>
              <w:numPr>
                <w:ilvl w:val="0"/>
                <w:numId w:val="5"/>
              </w:numPr>
              <w:spacing w:after="0" w:line="240" w:lineRule="auto"/>
              <w:jc w:val="both"/>
              <w:rPr>
                <w:rFonts w:eastAsia="Times New Roman" w:cs="Segoe UI"/>
                <w:color w:val="17365D"/>
                <w:sz w:val="18"/>
                <w:szCs w:val="18"/>
                <w:lang w:eastAsia="ro-RO"/>
              </w:rPr>
            </w:pPr>
            <w:r w:rsidRPr="00847513">
              <w:rPr>
                <w:rFonts w:eastAsia="Times New Roman" w:cs="Segoe UI"/>
                <w:color w:val="17365D"/>
                <w:sz w:val="18"/>
                <w:szCs w:val="18"/>
                <w:lang w:eastAsia="ro-RO"/>
              </w:rPr>
              <w:t>Locuri de joacă pentru copii</w:t>
            </w:r>
          </w:p>
        </w:tc>
        <w:tc>
          <w:tcPr>
            <w:tcW w:w="1000" w:type="dxa"/>
          </w:tcPr>
          <w:p w:rsidR="00DD468C" w:rsidRPr="00847513" w:rsidRDefault="00DD468C" w:rsidP="004C1138">
            <w:pPr>
              <w:spacing w:after="0"/>
              <w:jc w:val="center"/>
              <w:rPr>
                <w:rFonts w:eastAsia="Times New Roman" w:cs="Segoe UI"/>
                <w:color w:val="17365D"/>
                <w:sz w:val="18"/>
                <w:szCs w:val="18"/>
                <w:lang w:eastAsia="ro-RO"/>
              </w:rPr>
            </w:pPr>
            <w:r w:rsidRPr="00847513">
              <w:rPr>
                <w:rFonts w:eastAsia="Times New Roman" w:cs="Segoe UI"/>
                <w:color w:val="17365D"/>
                <w:sz w:val="18"/>
                <w:szCs w:val="18"/>
                <w:lang w:eastAsia="ro-RO"/>
              </w:rPr>
              <w:t>4</w:t>
            </w:r>
          </w:p>
        </w:tc>
        <w:tc>
          <w:tcPr>
            <w:tcW w:w="900" w:type="dxa"/>
          </w:tcPr>
          <w:p w:rsidR="00DD468C" w:rsidRPr="00847513" w:rsidRDefault="00DD468C" w:rsidP="004C1138">
            <w:pPr>
              <w:spacing w:after="0"/>
              <w:jc w:val="center"/>
              <w:rPr>
                <w:rFonts w:eastAsia="Times New Roman" w:cs="Segoe UI"/>
                <w:color w:val="17365D"/>
                <w:sz w:val="18"/>
                <w:szCs w:val="18"/>
                <w:lang w:eastAsia="ro-RO"/>
              </w:rPr>
            </w:pPr>
            <w:r w:rsidRPr="00847513">
              <w:rPr>
                <w:rFonts w:eastAsia="Times New Roman" w:cs="Segoe UI"/>
                <w:color w:val="17365D"/>
                <w:sz w:val="18"/>
                <w:szCs w:val="18"/>
                <w:lang w:eastAsia="ro-RO"/>
              </w:rPr>
              <w:t>3</w:t>
            </w:r>
          </w:p>
        </w:tc>
        <w:tc>
          <w:tcPr>
            <w:tcW w:w="1100" w:type="dxa"/>
          </w:tcPr>
          <w:p w:rsidR="00DD468C" w:rsidRPr="00847513" w:rsidRDefault="00DD468C" w:rsidP="004C1138">
            <w:pPr>
              <w:spacing w:after="0"/>
              <w:jc w:val="center"/>
              <w:rPr>
                <w:rFonts w:eastAsia="Times New Roman" w:cs="Segoe UI"/>
                <w:color w:val="17365D"/>
                <w:sz w:val="18"/>
                <w:szCs w:val="18"/>
                <w:lang w:eastAsia="ro-RO"/>
              </w:rPr>
            </w:pPr>
            <w:r w:rsidRPr="00847513">
              <w:rPr>
                <w:rFonts w:eastAsia="Times New Roman" w:cs="Segoe UI"/>
                <w:color w:val="17365D"/>
                <w:sz w:val="18"/>
                <w:szCs w:val="18"/>
                <w:lang w:eastAsia="ro-RO"/>
              </w:rPr>
              <w:t>2</w:t>
            </w:r>
          </w:p>
        </w:tc>
        <w:tc>
          <w:tcPr>
            <w:tcW w:w="1140" w:type="dxa"/>
          </w:tcPr>
          <w:p w:rsidR="00DD468C" w:rsidRPr="00847513" w:rsidRDefault="00DD468C" w:rsidP="004C1138">
            <w:pPr>
              <w:spacing w:after="0"/>
              <w:jc w:val="center"/>
              <w:rPr>
                <w:rFonts w:eastAsia="Times New Roman" w:cs="Segoe UI"/>
                <w:color w:val="17365D"/>
                <w:sz w:val="18"/>
                <w:szCs w:val="18"/>
                <w:lang w:eastAsia="ro-RO"/>
              </w:rPr>
            </w:pPr>
            <w:r w:rsidRPr="00847513">
              <w:rPr>
                <w:rFonts w:eastAsia="Times New Roman" w:cs="Segoe UI"/>
                <w:color w:val="17365D"/>
                <w:sz w:val="18"/>
                <w:szCs w:val="18"/>
                <w:lang w:eastAsia="ro-RO"/>
              </w:rPr>
              <w:t>1</w:t>
            </w:r>
          </w:p>
        </w:tc>
      </w:tr>
      <w:tr w:rsidR="00DD468C" w:rsidRPr="00847513" w:rsidTr="004C1138">
        <w:trPr>
          <w:cantSplit/>
        </w:trPr>
        <w:tc>
          <w:tcPr>
            <w:tcW w:w="5220" w:type="dxa"/>
            <w:vAlign w:val="center"/>
          </w:tcPr>
          <w:p w:rsidR="00DD468C" w:rsidRPr="00847513" w:rsidRDefault="00DD468C" w:rsidP="004C1138">
            <w:pPr>
              <w:widowControl w:val="0"/>
              <w:numPr>
                <w:ilvl w:val="0"/>
                <w:numId w:val="5"/>
              </w:numPr>
              <w:spacing w:after="0" w:line="240" w:lineRule="auto"/>
              <w:jc w:val="both"/>
              <w:rPr>
                <w:rFonts w:eastAsia="Times New Roman" w:cs="Segoe UI"/>
                <w:color w:val="17365D"/>
                <w:sz w:val="18"/>
                <w:szCs w:val="18"/>
                <w:lang w:eastAsia="ro-RO"/>
              </w:rPr>
            </w:pPr>
            <w:r w:rsidRPr="00847513">
              <w:rPr>
                <w:rFonts w:eastAsia="Times New Roman" w:cs="Segoe UI"/>
                <w:color w:val="17365D"/>
                <w:sz w:val="18"/>
                <w:szCs w:val="18"/>
                <w:lang w:eastAsia="ro-RO"/>
              </w:rPr>
              <w:t>Spaţiile verzi din jurul blocului</w:t>
            </w:r>
          </w:p>
        </w:tc>
        <w:tc>
          <w:tcPr>
            <w:tcW w:w="1000" w:type="dxa"/>
          </w:tcPr>
          <w:p w:rsidR="00DD468C" w:rsidRPr="00847513" w:rsidRDefault="00DD468C" w:rsidP="004C1138">
            <w:pPr>
              <w:spacing w:after="0"/>
              <w:jc w:val="center"/>
              <w:rPr>
                <w:rFonts w:eastAsia="Times New Roman" w:cs="Segoe UI"/>
                <w:color w:val="17365D"/>
                <w:sz w:val="18"/>
                <w:szCs w:val="18"/>
                <w:lang w:eastAsia="ro-RO"/>
              </w:rPr>
            </w:pPr>
            <w:r w:rsidRPr="00847513">
              <w:rPr>
                <w:rFonts w:eastAsia="Times New Roman" w:cs="Segoe UI"/>
                <w:color w:val="17365D"/>
                <w:sz w:val="18"/>
                <w:szCs w:val="18"/>
                <w:lang w:eastAsia="ro-RO"/>
              </w:rPr>
              <w:t>4</w:t>
            </w:r>
          </w:p>
        </w:tc>
        <w:tc>
          <w:tcPr>
            <w:tcW w:w="900" w:type="dxa"/>
          </w:tcPr>
          <w:p w:rsidR="00DD468C" w:rsidRPr="00847513" w:rsidRDefault="00DD468C" w:rsidP="004C1138">
            <w:pPr>
              <w:spacing w:after="0"/>
              <w:jc w:val="center"/>
              <w:rPr>
                <w:rFonts w:eastAsia="Times New Roman" w:cs="Segoe UI"/>
                <w:color w:val="17365D"/>
                <w:sz w:val="18"/>
                <w:szCs w:val="18"/>
                <w:lang w:eastAsia="ro-RO"/>
              </w:rPr>
            </w:pPr>
            <w:r w:rsidRPr="00847513">
              <w:rPr>
                <w:rFonts w:eastAsia="Times New Roman" w:cs="Segoe UI"/>
                <w:color w:val="17365D"/>
                <w:sz w:val="18"/>
                <w:szCs w:val="18"/>
                <w:lang w:eastAsia="ro-RO"/>
              </w:rPr>
              <w:t>3</w:t>
            </w:r>
          </w:p>
        </w:tc>
        <w:tc>
          <w:tcPr>
            <w:tcW w:w="1100" w:type="dxa"/>
          </w:tcPr>
          <w:p w:rsidR="00DD468C" w:rsidRPr="00847513" w:rsidRDefault="00DD468C" w:rsidP="004C1138">
            <w:pPr>
              <w:spacing w:after="0"/>
              <w:jc w:val="center"/>
              <w:rPr>
                <w:rFonts w:eastAsia="Times New Roman" w:cs="Segoe UI"/>
                <w:color w:val="17365D"/>
                <w:sz w:val="18"/>
                <w:szCs w:val="18"/>
                <w:lang w:eastAsia="ro-RO"/>
              </w:rPr>
            </w:pPr>
            <w:r w:rsidRPr="00847513">
              <w:rPr>
                <w:rFonts w:eastAsia="Times New Roman" w:cs="Segoe UI"/>
                <w:color w:val="17365D"/>
                <w:sz w:val="18"/>
                <w:szCs w:val="18"/>
                <w:lang w:eastAsia="ro-RO"/>
              </w:rPr>
              <w:t>2</w:t>
            </w:r>
          </w:p>
        </w:tc>
        <w:tc>
          <w:tcPr>
            <w:tcW w:w="1140" w:type="dxa"/>
          </w:tcPr>
          <w:p w:rsidR="00DD468C" w:rsidRPr="00847513" w:rsidRDefault="00DD468C" w:rsidP="004C1138">
            <w:pPr>
              <w:spacing w:after="0"/>
              <w:jc w:val="center"/>
              <w:rPr>
                <w:rFonts w:eastAsia="Times New Roman" w:cs="Segoe UI"/>
                <w:color w:val="17365D"/>
                <w:sz w:val="18"/>
                <w:szCs w:val="18"/>
                <w:lang w:eastAsia="ro-RO"/>
              </w:rPr>
            </w:pPr>
            <w:r w:rsidRPr="00847513">
              <w:rPr>
                <w:rFonts w:eastAsia="Times New Roman" w:cs="Segoe UI"/>
                <w:color w:val="17365D"/>
                <w:sz w:val="18"/>
                <w:szCs w:val="18"/>
                <w:lang w:eastAsia="ro-RO"/>
              </w:rPr>
              <w:t>1</w:t>
            </w:r>
          </w:p>
        </w:tc>
      </w:tr>
      <w:tr w:rsidR="00DD468C" w:rsidRPr="00847513" w:rsidTr="004C1138">
        <w:trPr>
          <w:cantSplit/>
        </w:trPr>
        <w:tc>
          <w:tcPr>
            <w:tcW w:w="5220" w:type="dxa"/>
            <w:vAlign w:val="center"/>
          </w:tcPr>
          <w:p w:rsidR="00DD468C" w:rsidRPr="00847513" w:rsidRDefault="00DD468C" w:rsidP="004C1138">
            <w:pPr>
              <w:widowControl w:val="0"/>
              <w:numPr>
                <w:ilvl w:val="0"/>
                <w:numId w:val="5"/>
              </w:numPr>
              <w:spacing w:after="0" w:line="240" w:lineRule="auto"/>
              <w:jc w:val="both"/>
              <w:rPr>
                <w:rFonts w:eastAsia="Times New Roman" w:cs="Segoe UI"/>
                <w:color w:val="17365D"/>
                <w:sz w:val="18"/>
                <w:szCs w:val="18"/>
                <w:lang w:eastAsia="ro-RO"/>
              </w:rPr>
            </w:pPr>
            <w:r w:rsidRPr="00847513">
              <w:rPr>
                <w:rFonts w:eastAsia="Times New Roman" w:cs="Segoe UI"/>
                <w:color w:val="17365D"/>
                <w:sz w:val="18"/>
                <w:szCs w:val="18"/>
                <w:lang w:eastAsia="ro-RO"/>
              </w:rPr>
              <w:t>Parcuri, modalităţi de petrecere a timpului liber</w:t>
            </w:r>
          </w:p>
        </w:tc>
        <w:tc>
          <w:tcPr>
            <w:tcW w:w="1000" w:type="dxa"/>
          </w:tcPr>
          <w:p w:rsidR="00DD468C" w:rsidRPr="00847513" w:rsidRDefault="00DD468C" w:rsidP="004C1138">
            <w:pPr>
              <w:spacing w:after="0"/>
              <w:jc w:val="center"/>
              <w:rPr>
                <w:rFonts w:eastAsia="Times New Roman" w:cs="Segoe UI"/>
                <w:color w:val="17365D"/>
                <w:sz w:val="18"/>
                <w:szCs w:val="18"/>
                <w:lang w:eastAsia="ro-RO"/>
              </w:rPr>
            </w:pPr>
            <w:r w:rsidRPr="00847513">
              <w:rPr>
                <w:rFonts w:eastAsia="Times New Roman" w:cs="Segoe UI"/>
                <w:color w:val="17365D"/>
                <w:sz w:val="18"/>
                <w:szCs w:val="18"/>
                <w:lang w:eastAsia="ro-RO"/>
              </w:rPr>
              <w:t>4</w:t>
            </w:r>
          </w:p>
        </w:tc>
        <w:tc>
          <w:tcPr>
            <w:tcW w:w="900" w:type="dxa"/>
          </w:tcPr>
          <w:p w:rsidR="00DD468C" w:rsidRPr="00847513" w:rsidRDefault="00DD468C" w:rsidP="004C1138">
            <w:pPr>
              <w:spacing w:after="0"/>
              <w:jc w:val="center"/>
              <w:rPr>
                <w:rFonts w:eastAsia="Times New Roman" w:cs="Segoe UI"/>
                <w:color w:val="17365D"/>
                <w:sz w:val="18"/>
                <w:szCs w:val="18"/>
                <w:lang w:eastAsia="ro-RO"/>
              </w:rPr>
            </w:pPr>
            <w:r w:rsidRPr="00847513">
              <w:rPr>
                <w:rFonts w:eastAsia="Times New Roman" w:cs="Segoe UI"/>
                <w:color w:val="17365D"/>
                <w:sz w:val="18"/>
                <w:szCs w:val="18"/>
                <w:lang w:eastAsia="ro-RO"/>
              </w:rPr>
              <w:t>3</w:t>
            </w:r>
          </w:p>
        </w:tc>
        <w:tc>
          <w:tcPr>
            <w:tcW w:w="1100" w:type="dxa"/>
          </w:tcPr>
          <w:p w:rsidR="00DD468C" w:rsidRPr="00847513" w:rsidRDefault="00DD468C" w:rsidP="004C1138">
            <w:pPr>
              <w:spacing w:after="0"/>
              <w:jc w:val="center"/>
              <w:rPr>
                <w:rFonts w:eastAsia="Times New Roman" w:cs="Segoe UI"/>
                <w:color w:val="17365D"/>
                <w:sz w:val="18"/>
                <w:szCs w:val="18"/>
                <w:lang w:eastAsia="ro-RO"/>
              </w:rPr>
            </w:pPr>
            <w:r w:rsidRPr="00847513">
              <w:rPr>
                <w:rFonts w:eastAsia="Times New Roman" w:cs="Segoe UI"/>
                <w:color w:val="17365D"/>
                <w:sz w:val="18"/>
                <w:szCs w:val="18"/>
                <w:lang w:eastAsia="ro-RO"/>
              </w:rPr>
              <w:t>2</w:t>
            </w:r>
          </w:p>
        </w:tc>
        <w:tc>
          <w:tcPr>
            <w:tcW w:w="1140" w:type="dxa"/>
          </w:tcPr>
          <w:p w:rsidR="00DD468C" w:rsidRPr="00847513" w:rsidRDefault="00DD468C" w:rsidP="004C1138">
            <w:pPr>
              <w:spacing w:after="0"/>
              <w:jc w:val="center"/>
              <w:rPr>
                <w:rFonts w:eastAsia="Times New Roman" w:cs="Segoe UI"/>
                <w:color w:val="17365D"/>
                <w:sz w:val="18"/>
                <w:szCs w:val="18"/>
                <w:lang w:eastAsia="ro-RO"/>
              </w:rPr>
            </w:pPr>
            <w:r w:rsidRPr="00847513">
              <w:rPr>
                <w:rFonts w:eastAsia="Times New Roman" w:cs="Segoe UI"/>
                <w:color w:val="17365D"/>
                <w:sz w:val="18"/>
                <w:szCs w:val="18"/>
                <w:lang w:eastAsia="ro-RO"/>
              </w:rPr>
              <w:t>1</w:t>
            </w:r>
          </w:p>
        </w:tc>
      </w:tr>
      <w:tr w:rsidR="00DD468C" w:rsidRPr="00847513" w:rsidTr="004C1138">
        <w:trPr>
          <w:cantSplit/>
        </w:trPr>
        <w:tc>
          <w:tcPr>
            <w:tcW w:w="5220" w:type="dxa"/>
            <w:vAlign w:val="center"/>
          </w:tcPr>
          <w:p w:rsidR="00DD468C" w:rsidRPr="00847513" w:rsidRDefault="00DD468C" w:rsidP="004C1138">
            <w:pPr>
              <w:widowControl w:val="0"/>
              <w:numPr>
                <w:ilvl w:val="0"/>
                <w:numId w:val="5"/>
              </w:numPr>
              <w:spacing w:after="0" w:line="240" w:lineRule="auto"/>
              <w:jc w:val="both"/>
              <w:rPr>
                <w:rFonts w:eastAsia="Times New Roman" w:cs="Segoe UI"/>
                <w:color w:val="17365D"/>
                <w:sz w:val="18"/>
                <w:szCs w:val="18"/>
                <w:lang w:eastAsia="ro-RO"/>
              </w:rPr>
            </w:pPr>
            <w:r w:rsidRPr="00847513">
              <w:rPr>
                <w:rFonts w:eastAsia="Times New Roman" w:cs="Segoe UI"/>
                <w:color w:val="17365D"/>
                <w:sz w:val="18"/>
                <w:szCs w:val="18"/>
                <w:lang w:eastAsia="ro-RO"/>
              </w:rPr>
              <w:t>Linişte şi ordine publică</w:t>
            </w:r>
          </w:p>
        </w:tc>
        <w:tc>
          <w:tcPr>
            <w:tcW w:w="1000" w:type="dxa"/>
          </w:tcPr>
          <w:p w:rsidR="00DD468C" w:rsidRPr="00847513" w:rsidRDefault="00DD468C" w:rsidP="004C1138">
            <w:pPr>
              <w:spacing w:after="0"/>
              <w:jc w:val="center"/>
              <w:rPr>
                <w:rFonts w:eastAsia="Times New Roman" w:cs="Segoe UI"/>
                <w:color w:val="17365D"/>
                <w:sz w:val="18"/>
                <w:szCs w:val="18"/>
                <w:lang w:eastAsia="ro-RO"/>
              </w:rPr>
            </w:pPr>
            <w:r w:rsidRPr="00847513">
              <w:rPr>
                <w:rFonts w:eastAsia="Times New Roman" w:cs="Segoe UI"/>
                <w:color w:val="17365D"/>
                <w:sz w:val="18"/>
                <w:szCs w:val="18"/>
                <w:lang w:eastAsia="ro-RO"/>
              </w:rPr>
              <w:t>4</w:t>
            </w:r>
          </w:p>
        </w:tc>
        <w:tc>
          <w:tcPr>
            <w:tcW w:w="900" w:type="dxa"/>
          </w:tcPr>
          <w:p w:rsidR="00DD468C" w:rsidRPr="00847513" w:rsidRDefault="00DD468C" w:rsidP="004C1138">
            <w:pPr>
              <w:spacing w:after="0"/>
              <w:jc w:val="center"/>
              <w:rPr>
                <w:rFonts w:eastAsia="Times New Roman" w:cs="Segoe UI"/>
                <w:color w:val="17365D"/>
                <w:sz w:val="18"/>
                <w:szCs w:val="18"/>
                <w:lang w:eastAsia="ro-RO"/>
              </w:rPr>
            </w:pPr>
            <w:r w:rsidRPr="00847513">
              <w:rPr>
                <w:rFonts w:eastAsia="Times New Roman" w:cs="Segoe UI"/>
                <w:color w:val="17365D"/>
                <w:sz w:val="18"/>
                <w:szCs w:val="18"/>
                <w:lang w:eastAsia="ro-RO"/>
              </w:rPr>
              <w:t>3</w:t>
            </w:r>
          </w:p>
        </w:tc>
        <w:tc>
          <w:tcPr>
            <w:tcW w:w="1100" w:type="dxa"/>
          </w:tcPr>
          <w:p w:rsidR="00DD468C" w:rsidRPr="00847513" w:rsidRDefault="00DD468C" w:rsidP="004C1138">
            <w:pPr>
              <w:spacing w:after="0"/>
              <w:jc w:val="center"/>
              <w:rPr>
                <w:rFonts w:eastAsia="Times New Roman" w:cs="Segoe UI"/>
                <w:color w:val="17365D"/>
                <w:sz w:val="18"/>
                <w:szCs w:val="18"/>
                <w:lang w:eastAsia="ro-RO"/>
              </w:rPr>
            </w:pPr>
            <w:r w:rsidRPr="00847513">
              <w:rPr>
                <w:rFonts w:eastAsia="Times New Roman" w:cs="Segoe UI"/>
                <w:color w:val="17365D"/>
                <w:sz w:val="18"/>
                <w:szCs w:val="18"/>
                <w:lang w:eastAsia="ro-RO"/>
              </w:rPr>
              <w:t>2</w:t>
            </w:r>
          </w:p>
        </w:tc>
        <w:tc>
          <w:tcPr>
            <w:tcW w:w="1140" w:type="dxa"/>
          </w:tcPr>
          <w:p w:rsidR="00DD468C" w:rsidRPr="00847513" w:rsidRDefault="00DD468C" w:rsidP="004C1138">
            <w:pPr>
              <w:spacing w:after="0"/>
              <w:jc w:val="center"/>
              <w:rPr>
                <w:rFonts w:eastAsia="Times New Roman" w:cs="Segoe UI"/>
                <w:color w:val="17365D"/>
                <w:sz w:val="18"/>
                <w:szCs w:val="18"/>
                <w:lang w:eastAsia="ro-RO"/>
              </w:rPr>
            </w:pPr>
            <w:r w:rsidRPr="00847513">
              <w:rPr>
                <w:rFonts w:eastAsia="Times New Roman" w:cs="Segoe UI"/>
                <w:color w:val="17365D"/>
                <w:sz w:val="18"/>
                <w:szCs w:val="18"/>
                <w:lang w:eastAsia="ro-RO"/>
              </w:rPr>
              <w:t>1</w:t>
            </w:r>
          </w:p>
        </w:tc>
      </w:tr>
      <w:tr w:rsidR="00DD468C" w:rsidRPr="00847513" w:rsidTr="004C1138">
        <w:trPr>
          <w:cantSplit/>
        </w:trPr>
        <w:tc>
          <w:tcPr>
            <w:tcW w:w="5220" w:type="dxa"/>
            <w:vAlign w:val="center"/>
          </w:tcPr>
          <w:p w:rsidR="00DD468C" w:rsidRPr="00847513" w:rsidRDefault="00DD468C" w:rsidP="004C1138">
            <w:pPr>
              <w:widowControl w:val="0"/>
              <w:numPr>
                <w:ilvl w:val="0"/>
                <w:numId w:val="5"/>
              </w:numPr>
              <w:spacing w:after="0" w:line="240" w:lineRule="auto"/>
              <w:jc w:val="both"/>
              <w:rPr>
                <w:rFonts w:eastAsia="Times New Roman" w:cs="Segoe UI"/>
                <w:color w:val="17365D"/>
                <w:sz w:val="18"/>
                <w:szCs w:val="18"/>
                <w:lang w:eastAsia="ro-RO"/>
              </w:rPr>
            </w:pPr>
            <w:r w:rsidRPr="00847513">
              <w:rPr>
                <w:rFonts w:eastAsia="Times New Roman" w:cs="Segoe UI"/>
                <w:color w:val="17365D"/>
                <w:sz w:val="18"/>
                <w:szCs w:val="18"/>
                <w:lang w:eastAsia="ro-RO"/>
              </w:rPr>
              <w:t>Locuri de parcare</w:t>
            </w:r>
          </w:p>
        </w:tc>
        <w:tc>
          <w:tcPr>
            <w:tcW w:w="1000" w:type="dxa"/>
          </w:tcPr>
          <w:p w:rsidR="00DD468C" w:rsidRPr="00847513" w:rsidRDefault="00DD468C" w:rsidP="004C1138">
            <w:pPr>
              <w:spacing w:after="0"/>
              <w:jc w:val="center"/>
              <w:rPr>
                <w:rFonts w:eastAsia="Times New Roman" w:cs="Segoe UI"/>
                <w:color w:val="17365D"/>
                <w:sz w:val="18"/>
                <w:szCs w:val="18"/>
                <w:lang w:eastAsia="ro-RO"/>
              </w:rPr>
            </w:pPr>
            <w:r w:rsidRPr="00847513">
              <w:rPr>
                <w:rFonts w:eastAsia="Times New Roman" w:cs="Segoe UI"/>
                <w:color w:val="17365D"/>
                <w:sz w:val="18"/>
                <w:szCs w:val="18"/>
                <w:lang w:eastAsia="ro-RO"/>
              </w:rPr>
              <w:t>4</w:t>
            </w:r>
          </w:p>
        </w:tc>
        <w:tc>
          <w:tcPr>
            <w:tcW w:w="900" w:type="dxa"/>
          </w:tcPr>
          <w:p w:rsidR="00DD468C" w:rsidRPr="00847513" w:rsidRDefault="00DD468C" w:rsidP="004C1138">
            <w:pPr>
              <w:spacing w:after="0"/>
              <w:jc w:val="center"/>
              <w:rPr>
                <w:rFonts w:eastAsia="Times New Roman" w:cs="Segoe UI"/>
                <w:color w:val="17365D"/>
                <w:sz w:val="18"/>
                <w:szCs w:val="18"/>
                <w:lang w:eastAsia="ro-RO"/>
              </w:rPr>
            </w:pPr>
            <w:r w:rsidRPr="00847513">
              <w:rPr>
                <w:rFonts w:eastAsia="Times New Roman" w:cs="Segoe UI"/>
                <w:color w:val="17365D"/>
                <w:sz w:val="18"/>
                <w:szCs w:val="18"/>
                <w:lang w:eastAsia="ro-RO"/>
              </w:rPr>
              <w:t>3</w:t>
            </w:r>
          </w:p>
        </w:tc>
        <w:tc>
          <w:tcPr>
            <w:tcW w:w="1100" w:type="dxa"/>
          </w:tcPr>
          <w:p w:rsidR="00DD468C" w:rsidRPr="00847513" w:rsidRDefault="00DD468C" w:rsidP="004C1138">
            <w:pPr>
              <w:spacing w:after="0"/>
              <w:jc w:val="center"/>
              <w:rPr>
                <w:rFonts w:eastAsia="Times New Roman" w:cs="Segoe UI"/>
                <w:color w:val="17365D"/>
                <w:sz w:val="18"/>
                <w:szCs w:val="18"/>
                <w:lang w:eastAsia="ro-RO"/>
              </w:rPr>
            </w:pPr>
            <w:r w:rsidRPr="00847513">
              <w:rPr>
                <w:rFonts w:eastAsia="Times New Roman" w:cs="Segoe UI"/>
                <w:color w:val="17365D"/>
                <w:sz w:val="18"/>
                <w:szCs w:val="18"/>
                <w:lang w:eastAsia="ro-RO"/>
              </w:rPr>
              <w:t>2</w:t>
            </w:r>
          </w:p>
        </w:tc>
        <w:tc>
          <w:tcPr>
            <w:tcW w:w="1140" w:type="dxa"/>
          </w:tcPr>
          <w:p w:rsidR="00DD468C" w:rsidRPr="00847513" w:rsidRDefault="00DD468C" w:rsidP="004C1138">
            <w:pPr>
              <w:spacing w:after="0"/>
              <w:jc w:val="center"/>
              <w:rPr>
                <w:rFonts w:eastAsia="Times New Roman" w:cs="Segoe UI"/>
                <w:color w:val="17365D"/>
                <w:sz w:val="18"/>
                <w:szCs w:val="18"/>
                <w:lang w:eastAsia="ro-RO"/>
              </w:rPr>
            </w:pPr>
            <w:r w:rsidRPr="00847513">
              <w:rPr>
                <w:rFonts w:eastAsia="Times New Roman" w:cs="Segoe UI"/>
                <w:color w:val="17365D"/>
                <w:sz w:val="18"/>
                <w:szCs w:val="18"/>
                <w:lang w:eastAsia="ro-RO"/>
              </w:rPr>
              <w:t>1</w:t>
            </w:r>
          </w:p>
        </w:tc>
      </w:tr>
      <w:tr w:rsidR="00DD468C" w:rsidRPr="00847513" w:rsidTr="004C1138">
        <w:trPr>
          <w:cantSplit/>
        </w:trPr>
        <w:tc>
          <w:tcPr>
            <w:tcW w:w="5220" w:type="dxa"/>
            <w:vAlign w:val="center"/>
          </w:tcPr>
          <w:p w:rsidR="00DD468C" w:rsidRPr="00847513" w:rsidRDefault="00DD468C" w:rsidP="004C1138">
            <w:pPr>
              <w:widowControl w:val="0"/>
              <w:numPr>
                <w:ilvl w:val="0"/>
                <w:numId w:val="5"/>
              </w:numPr>
              <w:spacing w:after="0" w:line="240" w:lineRule="auto"/>
              <w:jc w:val="both"/>
              <w:rPr>
                <w:rFonts w:eastAsia="Times New Roman" w:cs="Segoe UI"/>
                <w:color w:val="17365D"/>
                <w:sz w:val="18"/>
                <w:szCs w:val="18"/>
                <w:lang w:eastAsia="ro-RO"/>
              </w:rPr>
            </w:pPr>
            <w:r w:rsidRPr="00847513">
              <w:rPr>
                <w:rFonts w:eastAsia="Times New Roman" w:cs="Segoe UI"/>
                <w:color w:val="17365D"/>
                <w:sz w:val="18"/>
                <w:szCs w:val="18"/>
                <w:lang w:eastAsia="ro-RO"/>
              </w:rPr>
              <w:t>Pieţe şi centre comerciale</w:t>
            </w:r>
          </w:p>
        </w:tc>
        <w:tc>
          <w:tcPr>
            <w:tcW w:w="1000" w:type="dxa"/>
          </w:tcPr>
          <w:p w:rsidR="00DD468C" w:rsidRPr="00847513" w:rsidRDefault="00DD468C" w:rsidP="004C1138">
            <w:pPr>
              <w:spacing w:after="0"/>
              <w:jc w:val="center"/>
              <w:rPr>
                <w:rFonts w:eastAsia="Times New Roman" w:cs="Segoe UI"/>
                <w:color w:val="17365D"/>
                <w:sz w:val="18"/>
                <w:szCs w:val="18"/>
                <w:lang w:eastAsia="ro-RO"/>
              </w:rPr>
            </w:pPr>
            <w:r w:rsidRPr="00847513">
              <w:rPr>
                <w:rFonts w:eastAsia="Times New Roman" w:cs="Segoe UI"/>
                <w:color w:val="17365D"/>
                <w:sz w:val="18"/>
                <w:szCs w:val="18"/>
                <w:lang w:eastAsia="ro-RO"/>
              </w:rPr>
              <w:t>4</w:t>
            </w:r>
          </w:p>
        </w:tc>
        <w:tc>
          <w:tcPr>
            <w:tcW w:w="900" w:type="dxa"/>
          </w:tcPr>
          <w:p w:rsidR="00DD468C" w:rsidRPr="00847513" w:rsidRDefault="00DD468C" w:rsidP="004C1138">
            <w:pPr>
              <w:spacing w:after="0"/>
              <w:jc w:val="center"/>
              <w:rPr>
                <w:rFonts w:eastAsia="Times New Roman" w:cs="Segoe UI"/>
                <w:color w:val="17365D"/>
                <w:sz w:val="18"/>
                <w:szCs w:val="18"/>
                <w:lang w:eastAsia="ro-RO"/>
              </w:rPr>
            </w:pPr>
            <w:r w:rsidRPr="00847513">
              <w:rPr>
                <w:rFonts w:eastAsia="Times New Roman" w:cs="Segoe UI"/>
                <w:color w:val="17365D"/>
                <w:sz w:val="18"/>
                <w:szCs w:val="18"/>
                <w:lang w:eastAsia="ro-RO"/>
              </w:rPr>
              <w:t>3</w:t>
            </w:r>
          </w:p>
        </w:tc>
        <w:tc>
          <w:tcPr>
            <w:tcW w:w="1100" w:type="dxa"/>
          </w:tcPr>
          <w:p w:rsidR="00DD468C" w:rsidRPr="00847513" w:rsidRDefault="00DD468C" w:rsidP="004C1138">
            <w:pPr>
              <w:spacing w:after="0"/>
              <w:jc w:val="center"/>
              <w:rPr>
                <w:rFonts w:eastAsia="Times New Roman" w:cs="Segoe UI"/>
                <w:color w:val="17365D"/>
                <w:sz w:val="18"/>
                <w:szCs w:val="18"/>
                <w:lang w:eastAsia="ro-RO"/>
              </w:rPr>
            </w:pPr>
            <w:r w:rsidRPr="00847513">
              <w:rPr>
                <w:rFonts w:eastAsia="Times New Roman" w:cs="Segoe UI"/>
                <w:color w:val="17365D"/>
                <w:sz w:val="18"/>
                <w:szCs w:val="18"/>
                <w:lang w:eastAsia="ro-RO"/>
              </w:rPr>
              <w:t>2</w:t>
            </w:r>
          </w:p>
        </w:tc>
        <w:tc>
          <w:tcPr>
            <w:tcW w:w="1140" w:type="dxa"/>
          </w:tcPr>
          <w:p w:rsidR="00DD468C" w:rsidRPr="00847513" w:rsidRDefault="00DD468C" w:rsidP="004C1138">
            <w:pPr>
              <w:spacing w:after="0"/>
              <w:jc w:val="center"/>
              <w:rPr>
                <w:rFonts w:eastAsia="Times New Roman" w:cs="Segoe UI"/>
                <w:color w:val="17365D"/>
                <w:sz w:val="18"/>
                <w:szCs w:val="18"/>
                <w:lang w:eastAsia="ro-RO"/>
              </w:rPr>
            </w:pPr>
            <w:r w:rsidRPr="00847513">
              <w:rPr>
                <w:rFonts w:eastAsia="Times New Roman" w:cs="Segoe UI"/>
                <w:color w:val="17365D"/>
                <w:sz w:val="18"/>
                <w:szCs w:val="18"/>
                <w:lang w:eastAsia="ro-RO"/>
              </w:rPr>
              <w:t>1</w:t>
            </w:r>
          </w:p>
        </w:tc>
      </w:tr>
      <w:tr w:rsidR="00DD468C" w:rsidRPr="00847513" w:rsidTr="004C1138">
        <w:trPr>
          <w:cantSplit/>
        </w:trPr>
        <w:tc>
          <w:tcPr>
            <w:tcW w:w="5220" w:type="dxa"/>
            <w:vAlign w:val="center"/>
          </w:tcPr>
          <w:p w:rsidR="00DD468C" w:rsidRPr="00847513" w:rsidRDefault="00DD468C" w:rsidP="004C1138">
            <w:pPr>
              <w:widowControl w:val="0"/>
              <w:numPr>
                <w:ilvl w:val="0"/>
                <w:numId w:val="5"/>
              </w:numPr>
              <w:spacing w:after="0" w:line="240" w:lineRule="auto"/>
              <w:jc w:val="both"/>
              <w:rPr>
                <w:rFonts w:eastAsia="Times New Roman" w:cs="Segoe UI"/>
                <w:color w:val="17365D"/>
                <w:sz w:val="18"/>
                <w:szCs w:val="18"/>
                <w:lang w:eastAsia="ro-RO"/>
              </w:rPr>
            </w:pPr>
            <w:r w:rsidRPr="00847513">
              <w:rPr>
                <w:rFonts w:eastAsia="Times New Roman" w:cs="Segoe UI"/>
                <w:color w:val="17365D"/>
                <w:sz w:val="18"/>
                <w:szCs w:val="18"/>
                <w:lang w:eastAsia="ro-RO"/>
              </w:rPr>
              <w:t>Aspectul general</w:t>
            </w:r>
          </w:p>
        </w:tc>
        <w:tc>
          <w:tcPr>
            <w:tcW w:w="1000" w:type="dxa"/>
          </w:tcPr>
          <w:p w:rsidR="00DD468C" w:rsidRPr="00847513" w:rsidRDefault="00DD468C" w:rsidP="004C1138">
            <w:pPr>
              <w:spacing w:after="0"/>
              <w:jc w:val="center"/>
              <w:rPr>
                <w:rFonts w:eastAsia="Times New Roman" w:cs="Segoe UI"/>
                <w:color w:val="17365D"/>
                <w:sz w:val="18"/>
                <w:szCs w:val="18"/>
                <w:lang w:eastAsia="ro-RO"/>
              </w:rPr>
            </w:pPr>
            <w:r w:rsidRPr="00847513">
              <w:rPr>
                <w:rFonts w:eastAsia="Times New Roman" w:cs="Segoe UI"/>
                <w:color w:val="17365D"/>
                <w:sz w:val="18"/>
                <w:szCs w:val="18"/>
                <w:lang w:eastAsia="ro-RO"/>
              </w:rPr>
              <w:t>4</w:t>
            </w:r>
          </w:p>
        </w:tc>
        <w:tc>
          <w:tcPr>
            <w:tcW w:w="900" w:type="dxa"/>
          </w:tcPr>
          <w:p w:rsidR="00DD468C" w:rsidRPr="00847513" w:rsidRDefault="00DD468C" w:rsidP="004C1138">
            <w:pPr>
              <w:spacing w:after="0"/>
              <w:jc w:val="center"/>
              <w:rPr>
                <w:rFonts w:eastAsia="Times New Roman" w:cs="Segoe UI"/>
                <w:color w:val="17365D"/>
                <w:sz w:val="18"/>
                <w:szCs w:val="18"/>
                <w:lang w:eastAsia="ro-RO"/>
              </w:rPr>
            </w:pPr>
            <w:r w:rsidRPr="00847513">
              <w:rPr>
                <w:rFonts w:eastAsia="Times New Roman" w:cs="Segoe UI"/>
                <w:color w:val="17365D"/>
                <w:sz w:val="18"/>
                <w:szCs w:val="18"/>
                <w:lang w:eastAsia="ro-RO"/>
              </w:rPr>
              <w:t>3</w:t>
            </w:r>
          </w:p>
        </w:tc>
        <w:tc>
          <w:tcPr>
            <w:tcW w:w="1100" w:type="dxa"/>
          </w:tcPr>
          <w:p w:rsidR="00DD468C" w:rsidRPr="00847513" w:rsidRDefault="00DD468C" w:rsidP="004C1138">
            <w:pPr>
              <w:spacing w:after="0"/>
              <w:jc w:val="center"/>
              <w:rPr>
                <w:rFonts w:eastAsia="Times New Roman" w:cs="Segoe UI"/>
                <w:color w:val="17365D"/>
                <w:sz w:val="18"/>
                <w:szCs w:val="18"/>
                <w:lang w:eastAsia="ro-RO"/>
              </w:rPr>
            </w:pPr>
            <w:r w:rsidRPr="00847513">
              <w:rPr>
                <w:rFonts w:eastAsia="Times New Roman" w:cs="Segoe UI"/>
                <w:color w:val="17365D"/>
                <w:sz w:val="18"/>
                <w:szCs w:val="18"/>
                <w:lang w:eastAsia="ro-RO"/>
              </w:rPr>
              <w:t>2</w:t>
            </w:r>
          </w:p>
        </w:tc>
        <w:tc>
          <w:tcPr>
            <w:tcW w:w="1140" w:type="dxa"/>
          </w:tcPr>
          <w:p w:rsidR="00DD468C" w:rsidRPr="00847513" w:rsidRDefault="00DD468C" w:rsidP="004C1138">
            <w:pPr>
              <w:spacing w:after="0"/>
              <w:jc w:val="center"/>
              <w:rPr>
                <w:rFonts w:eastAsia="Times New Roman" w:cs="Segoe UI"/>
                <w:color w:val="17365D"/>
                <w:sz w:val="18"/>
                <w:szCs w:val="18"/>
                <w:lang w:eastAsia="ro-RO"/>
              </w:rPr>
            </w:pPr>
            <w:r w:rsidRPr="00847513">
              <w:rPr>
                <w:rFonts w:eastAsia="Times New Roman" w:cs="Segoe UI"/>
                <w:color w:val="17365D"/>
                <w:sz w:val="18"/>
                <w:szCs w:val="18"/>
                <w:lang w:eastAsia="ro-RO"/>
              </w:rPr>
              <w:t>1</w:t>
            </w:r>
          </w:p>
        </w:tc>
      </w:tr>
    </w:tbl>
    <w:p w:rsidR="00DD468C" w:rsidRPr="00847513" w:rsidRDefault="00DD468C" w:rsidP="004C1138">
      <w:pPr>
        <w:spacing w:after="0"/>
        <w:jc w:val="both"/>
        <w:rPr>
          <w:rFonts w:eastAsia="Times New Roman" w:cs="Segoe UI"/>
          <w:color w:val="17365D"/>
          <w:sz w:val="18"/>
          <w:szCs w:val="18"/>
          <w:lang w:eastAsia="ro-RO"/>
        </w:rPr>
      </w:pPr>
    </w:p>
    <w:tbl>
      <w:tblPr>
        <w:tblW w:w="9360" w:type="dxa"/>
        <w:tblInd w:w="5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6" w:type="dxa"/>
          <w:right w:w="56" w:type="dxa"/>
        </w:tblCellMar>
        <w:tblLook w:val="0000" w:firstRow="0" w:lastRow="0" w:firstColumn="0" w:lastColumn="0" w:noHBand="0" w:noVBand="0"/>
      </w:tblPr>
      <w:tblGrid>
        <w:gridCol w:w="5220"/>
        <w:gridCol w:w="1366"/>
        <w:gridCol w:w="1367"/>
        <w:gridCol w:w="1407"/>
      </w:tblGrid>
      <w:tr w:rsidR="00DD468C" w:rsidRPr="00847513" w:rsidTr="004C1138">
        <w:trPr>
          <w:cantSplit/>
        </w:trPr>
        <w:tc>
          <w:tcPr>
            <w:tcW w:w="5220" w:type="dxa"/>
            <w:tcBorders>
              <w:top w:val="single" w:sz="4" w:space="0" w:color="auto"/>
            </w:tcBorders>
            <w:vAlign w:val="center"/>
          </w:tcPr>
          <w:p w:rsidR="00DD468C" w:rsidRPr="00847513" w:rsidRDefault="00DD468C" w:rsidP="004C1138">
            <w:pPr>
              <w:spacing w:after="0"/>
              <w:jc w:val="both"/>
              <w:rPr>
                <w:rFonts w:eastAsia="Times New Roman" w:cs="Segoe UI"/>
                <w:b/>
                <w:color w:val="17365D"/>
                <w:sz w:val="18"/>
                <w:szCs w:val="18"/>
                <w:lang w:eastAsia="ro-RO"/>
              </w:rPr>
            </w:pPr>
            <w:r w:rsidRPr="00847513">
              <w:rPr>
                <w:rFonts w:eastAsia="Times New Roman" w:cs="Segoe UI"/>
                <w:b/>
                <w:color w:val="17365D"/>
                <w:sz w:val="18"/>
                <w:szCs w:val="18"/>
                <w:lang w:eastAsia="ro-RO"/>
              </w:rPr>
              <w:t>L8. În zona în care locuiţi cât de serioase consideraţi că sunt următoarele …?</w:t>
            </w:r>
          </w:p>
          <w:p w:rsidR="00DD468C" w:rsidRPr="00847513" w:rsidRDefault="00DD468C" w:rsidP="004C1138">
            <w:pPr>
              <w:widowControl w:val="0"/>
              <w:spacing w:after="0"/>
              <w:ind w:left="-356" w:firstLine="356"/>
              <w:jc w:val="both"/>
              <w:rPr>
                <w:rFonts w:eastAsia="Times New Roman" w:cs="Segoe UI"/>
                <w:color w:val="17365D"/>
                <w:sz w:val="18"/>
                <w:szCs w:val="18"/>
                <w:lang w:eastAsia="ro-RO"/>
              </w:rPr>
            </w:pPr>
          </w:p>
        </w:tc>
        <w:tc>
          <w:tcPr>
            <w:tcW w:w="1366" w:type="dxa"/>
          </w:tcPr>
          <w:p w:rsidR="00DD468C" w:rsidRPr="00847513" w:rsidRDefault="00DD468C" w:rsidP="004C1138">
            <w:pPr>
              <w:spacing w:after="0"/>
              <w:jc w:val="center"/>
              <w:rPr>
                <w:rFonts w:eastAsia="Times New Roman" w:cs="Segoe UI"/>
                <w:color w:val="17365D"/>
                <w:sz w:val="18"/>
                <w:szCs w:val="18"/>
                <w:lang w:eastAsia="ro-RO"/>
              </w:rPr>
            </w:pPr>
            <w:r w:rsidRPr="00847513">
              <w:rPr>
                <w:rFonts w:eastAsia="Times New Roman" w:cs="Segoe UI"/>
                <w:color w:val="17365D"/>
                <w:sz w:val="18"/>
                <w:szCs w:val="18"/>
                <w:lang w:eastAsia="ro-RO"/>
              </w:rPr>
              <w:t>Problemă foarte serioasă</w:t>
            </w:r>
          </w:p>
        </w:tc>
        <w:tc>
          <w:tcPr>
            <w:tcW w:w="1367" w:type="dxa"/>
          </w:tcPr>
          <w:p w:rsidR="00DD468C" w:rsidRPr="00847513" w:rsidRDefault="00DD468C" w:rsidP="004C1138">
            <w:pPr>
              <w:spacing w:after="0"/>
              <w:jc w:val="center"/>
              <w:rPr>
                <w:rFonts w:eastAsia="Times New Roman" w:cs="Segoe UI"/>
                <w:color w:val="17365D"/>
                <w:sz w:val="18"/>
                <w:szCs w:val="18"/>
                <w:lang w:eastAsia="ro-RO"/>
              </w:rPr>
            </w:pPr>
            <w:r w:rsidRPr="00847513">
              <w:rPr>
                <w:rFonts w:eastAsia="Times New Roman" w:cs="Segoe UI"/>
                <w:color w:val="17365D"/>
                <w:sz w:val="18"/>
                <w:szCs w:val="18"/>
                <w:lang w:eastAsia="ro-RO"/>
              </w:rPr>
              <w:t xml:space="preserve">O problemă </w:t>
            </w:r>
          </w:p>
          <w:p w:rsidR="00DD468C" w:rsidRPr="00847513" w:rsidRDefault="00DD468C" w:rsidP="004C1138">
            <w:pPr>
              <w:spacing w:after="0"/>
              <w:jc w:val="center"/>
              <w:rPr>
                <w:rFonts w:eastAsia="Times New Roman" w:cs="Segoe UI"/>
                <w:color w:val="17365D"/>
                <w:sz w:val="18"/>
                <w:szCs w:val="18"/>
                <w:lang w:eastAsia="ro-RO"/>
              </w:rPr>
            </w:pPr>
            <w:r w:rsidRPr="00847513">
              <w:rPr>
                <w:rFonts w:eastAsia="Times New Roman" w:cs="Segoe UI"/>
                <w:color w:val="17365D"/>
                <w:sz w:val="18"/>
                <w:szCs w:val="18"/>
                <w:lang w:eastAsia="ro-RO"/>
              </w:rPr>
              <w:t>nu prea serioasă</w:t>
            </w:r>
          </w:p>
        </w:tc>
        <w:tc>
          <w:tcPr>
            <w:tcW w:w="1407" w:type="dxa"/>
          </w:tcPr>
          <w:p w:rsidR="00DD468C" w:rsidRPr="00847513" w:rsidRDefault="00DD468C" w:rsidP="004C1138">
            <w:pPr>
              <w:spacing w:after="0"/>
              <w:jc w:val="center"/>
              <w:rPr>
                <w:rFonts w:eastAsia="Times New Roman" w:cs="Segoe UI"/>
                <w:color w:val="17365D"/>
                <w:sz w:val="18"/>
                <w:szCs w:val="18"/>
                <w:lang w:eastAsia="ro-RO"/>
              </w:rPr>
            </w:pPr>
            <w:r w:rsidRPr="00847513">
              <w:rPr>
                <w:rFonts w:eastAsia="Times New Roman" w:cs="Segoe UI"/>
                <w:color w:val="17365D"/>
                <w:sz w:val="18"/>
                <w:szCs w:val="18"/>
                <w:lang w:eastAsia="ro-RO"/>
              </w:rPr>
              <w:t xml:space="preserve">Nu e deloc </w:t>
            </w:r>
          </w:p>
          <w:p w:rsidR="00DD468C" w:rsidRPr="00847513" w:rsidRDefault="00DD468C" w:rsidP="004C1138">
            <w:pPr>
              <w:spacing w:after="0"/>
              <w:jc w:val="center"/>
              <w:rPr>
                <w:rFonts w:eastAsia="Times New Roman" w:cs="Segoe UI"/>
                <w:color w:val="17365D"/>
                <w:sz w:val="18"/>
                <w:szCs w:val="18"/>
                <w:lang w:eastAsia="ro-RO"/>
              </w:rPr>
            </w:pPr>
            <w:r w:rsidRPr="00847513">
              <w:rPr>
                <w:rFonts w:eastAsia="Times New Roman" w:cs="Segoe UI"/>
                <w:color w:val="17365D"/>
                <w:sz w:val="18"/>
                <w:szCs w:val="18"/>
                <w:lang w:eastAsia="ro-RO"/>
              </w:rPr>
              <w:t>o problemă</w:t>
            </w:r>
          </w:p>
        </w:tc>
      </w:tr>
      <w:tr w:rsidR="00DD468C" w:rsidRPr="00847513" w:rsidTr="004C1138">
        <w:trPr>
          <w:cantSplit/>
        </w:trPr>
        <w:tc>
          <w:tcPr>
            <w:tcW w:w="5220" w:type="dxa"/>
            <w:tcBorders>
              <w:top w:val="single" w:sz="4" w:space="0" w:color="auto"/>
            </w:tcBorders>
            <w:vAlign w:val="center"/>
          </w:tcPr>
          <w:p w:rsidR="00DD468C" w:rsidRPr="00847513" w:rsidRDefault="00DD468C" w:rsidP="004C1138">
            <w:pPr>
              <w:widowControl w:val="0"/>
              <w:numPr>
                <w:ilvl w:val="0"/>
                <w:numId w:val="6"/>
              </w:numPr>
              <w:spacing w:after="0" w:line="240" w:lineRule="auto"/>
              <w:jc w:val="both"/>
              <w:rPr>
                <w:rFonts w:eastAsia="Times New Roman" w:cs="Segoe UI"/>
                <w:color w:val="17365D"/>
                <w:sz w:val="18"/>
                <w:szCs w:val="18"/>
                <w:lang w:eastAsia="ro-RO"/>
              </w:rPr>
            </w:pPr>
            <w:r w:rsidRPr="00847513">
              <w:rPr>
                <w:rFonts w:eastAsia="Times New Roman" w:cs="Segoe UI"/>
                <w:color w:val="17365D"/>
                <w:sz w:val="18"/>
                <w:szCs w:val="18"/>
                <w:lang w:eastAsia="ro-RO"/>
              </w:rPr>
              <w:t>Acte de vandalism (distrugere a bunurilor publice)</w:t>
            </w:r>
          </w:p>
        </w:tc>
        <w:tc>
          <w:tcPr>
            <w:tcW w:w="1366" w:type="dxa"/>
          </w:tcPr>
          <w:p w:rsidR="00DD468C" w:rsidRPr="00847513" w:rsidRDefault="00DD468C" w:rsidP="004C1138">
            <w:pPr>
              <w:spacing w:after="0"/>
              <w:jc w:val="center"/>
              <w:rPr>
                <w:rFonts w:eastAsia="Times New Roman" w:cs="Segoe UI"/>
                <w:color w:val="17365D"/>
                <w:sz w:val="18"/>
                <w:szCs w:val="18"/>
                <w:lang w:eastAsia="ro-RO"/>
              </w:rPr>
            </w:pPr>
            <w:r w:rsidRPr="00847513">
              <w:rPr>
                <w:rFonts w:eastAsia="Times New Roman" w:cs="Segoe UI"/>
                <w:color w:val="17365D"/>
                <w:sz w:val="18"/>
                <w:szCs w:val="18"/>
                <w:lang w:eastAsia="ro-RO"/>
              </w:rPr>
              <w:t>3</w:t>
            </w:r>
          </w:p>
        </w:tc>
        <w:tc>
          <w:tcPr>
            <w:tcW w:w="1367" w:type="dxa"/>
          </w:tcPr>
          <w:p w:rsidR="00DD468C" w:rsidRPr="00847513" w:rsidRDefault="00DD468C" w:rsidP="004C1138">
            <w:pPr>
              <w:spacing w:after="0"/>
              <w:jc w:val="center"/>
              <w:rPr>
                <w:rFonts w:eastAsia="Times New Roman" w:cs="Segoe UI"/>
                <w:color w:val="17365D"/>
                <w:sz w:val="18"/>
                <w:szCs w:val="18"/>
                <w:lang w:eastAsia="ro-RO"/>
              </w:rPr>
            </w:pPr>
            <w:r w:rsidRPr="00847513">
              <w:rPr>
                <w:rFonts w:eastAsia="Times New Roman" w:cs="Segoe UI"/>
                <w:color w:val="17365D"/>
                <w:sz w:val="18"/>
                <w:szCs w:val="18"/>
                <w:lang w:eastAsia="ro-RO"/>
              </w:rPr>
              <w:t>2</w:t>
            </w:r>
          </w:p>
        </w:tc>
        <w:tc>
          <w:tcPr>
            <w:tcW w:w="1407" w:type="dxa"/>
          </w:tcPr>
          <w:p w:rsidR="00DD468C" w:rsidRPr="00847513" w:rsidRDefault="00DD468C" w:rsidP="004C1138">
            <w:pPr>
              <w:spacing w:after="0"/>
              <w:jc w:val="center"/>
              <w:rPr>
                <w:rFonts w:eastAsia="Times New Roman" w:cs="Segoe UI"/>
                <w:color w:val="17365D"/>
                <w:sz w:val="18"/>
                <w:szCs w:val="18"/>
                <w:lang w:eastAsia="ro-RO"/>
              </w:rPr>
            </w:pPr>
            <w:r w:rsidRPr="00847513">
              <w:rPr>
                <w:rFonts w:eastAsia="Times New Roman" w:cs="Segoe UI"/>
                <w:color w:val="17365D"/>
                <w:sz w:val="18"/>
                <w:szCs w:val="18"/>
                <w:lang w:eastAsia="ro-RO"/>
              </w:rPr>
              <w:t>1</w:t>
            </w:r>
          </w:p>
        </w:tc>
      </w:tr>
      <w:tr w:rsidR="00DD468C" w:rsidRPr="00847513" w:rsidTr="004C1138">
        <w:trPr>
          <w:cantSplit/>
        </w:trPr>
        <w:tc>
          <w:tcPr>
            <w:tcW w:w="5220" w:type="dxa"/>
            <w:vAlign w:val="center"/>
          </w:tcPr>
          <w:p w:rsidR="00DD468C" w:rsidRPr="00847513" w:rsidRDefault="00DD468C" w:rsidP="004C1138">
            <w:pPr>
              <w:widowControl w:val="0"/>
              <w:numPr>
                <w:ilvl w:val="0"/>
                <w:numId w:val="6"/>
              </w:numPr>
              <w:spacing w:after="0" w:line="240" w:lineRule="auto"/>
              <w:jc w:val="both"/>
              <w:rPr>
                <w:rFonts w:eastAsia="Times New Roman" w:cs="Segoe UI"/>
                <w:color w:val="17365D"/>
                <w:sz w:val="18"/>
                <w:szCs w:val="18"/>
                <w:lang w:eastAsia="ro-RO"/>
              </w:rPr>
            </w:pPr>
            <w:r w:rsidRPr="00847513">
              <w:rPr>
                <w:rFonts w:eastAsia="Times New Roman" w:cs="Segoe UI"/>
                <w:color w:val="17365D"/>
                <w:sz w:val="18"/>
                <w:szCs w:val="18"/>
                <w:lang w:eastAsia="ro-RO"/>
              </w:rPr>
              <w:t>Desene şi mâzgăleli pe faţadele blocurilor</w:t>
            </w:r>
          </w:p>
        </w:tc>
        <w:tc>
          <w:tcPr>
            <w:tcW w:w="1366" w:type="dxa"/>
          </w:tcPr>
          <w:p w:rsidR="00DD468C" w:rsidRPr="00847513" w:rsidRDefault="00DD468C" w:rsidP="004C1138">
            <w:pPr>
              <w:spacing w:after="0"/>
              <w:jc w:val="center"/>
              <w:rPr>
                <w:rFonts w:eastAsia="Times New Roman" w:cs="Segoe UI"/>
                <w:color w:val="17365D"/>
                <w:sz w:val="18"/>
                <w:szCs w:val="18"/>
                <w:lang w:eastAsia="ro-RO"/>
              </w:rPr>
            </w:pPr>
            <w:r w:rsidRPr="00847513">
              <w:rPr>
                <w:rFonts w:eastAsia="Times New Roman" w:cs="Segoe UI"/>
                <w:color w:val="17365D"/>
                <w:sz w:val="18"/>
                <w:szCs w:val="18"/>
                <w:lang w:eastAsia="ro-RO"/>
              </w:rPr>
              <w:t>3</w:t>
            </w:r>
          </w:p>
        </w:tc>
        <w:tc>
          <w:tcPr>
            <w:tcW w:w="1367" w:type="dxa"/>
          </w:tcPr>
          <w:p w:rsidR="00DD468C" w:rsidRPr="00847513" w:rsidRDefault="00DD468C" w:rsidP="004C1138">
            <w:pPr>
              <w:spacing w:after="0"/>
              <w:jc w:val="center"/>
              <w:rPr>
                <w:rFonts w:eastAsia="Times New Roman" w:cs="Segoe UI"/>
                <w:color w:val="17365D"/>
                <w:sz w:val="18"/>
                <w:szCs w:val="18"/>
                <w:lang w:eastAsia="ro-RO"/>
              </w:rPr>
            </w:pPr>
            <w:r w:rsidRPr="00847513">
              <w:rPr>
                <w:rFonts w:eastAsia="Times New Roman" w:cs="Segoe UI"/>
                <w:color w:val="17365D"/>
                <w:sz w:val="18"/>
                <w:szCs w:val="18"/>
                <w:lang w:eastAsia="ro-RO"/>
              </w:rPr>
              <w:t>2</w:t>
            </w:r>
          </w:p>
        </w:tc>
        <w:tc>
          <w:tcPr>
            <w:tcW w:w="1407" w:type="dxa"/>
          </w:tcPr>
          <w:p w:rsidR="00DD468C" w:rsidRPr="00847513" w:rsidRDefault="00DD468C" w:rsidP="004C1138">
            <w:pPr>
              <w:spacing w:after="0"/>
              <w:jc w:val="center"/>
              <w:rPr>
                <w:rFonts w:eastAsia="Times New Roman" w:cs="Segoe UI"/>
                <w:color w:val="17365D"/>
                <w:sz w:val="18"/>
                <w:szCs w:val="18"/>
                <w:lang w:eastAsia="ro-RO"/>
              </w:rPr>
            </w:pPr>
            <w:r w:rsidRPr="00847513">
              <w:rPr>
                <w:rFonts w:eastAsia="Times New Roman" w:cs="Segoe UI"/>
                <w:color w:val="17365D"/>
                <w:sz w:val="18"/>
                <w:szCs w:val="18"/>
                <w:lang w:eastAsia="ro-RO"/>
              </w:rPr>
              <w:t>1</w:t>
            </w:r>
          </w:p>
        </w:tc>
      </w:tr>
      <w:tr w:rsidR="00DD468C" w:rsidRPr="00847513" w:rsidTr="004C1138">
        <w:trPr>
          <w:cantSplit/>
        </w:trPr>
        <w:tc>
          <w:tcPr>
            <w:tcW w:w="5220" w:type="dxa"/>
            <w:vAlign w:val="center"/>
          </w:tcPr>
          <w:p w:rsidR="00DD468C" w:rsidRPr="00847513" w:rsidRDefault="00DD468C" w:rsidP="004C1138">
            <w:pPr>
              <w:widowControl w:val="0"/>
              <w:numPr>
                <w:ilvl w:val="0"/>
                <w:numId w:val="6"/>
              </w:numPr>
              <w:spacing w:after="0" w:line="240" w:lineRule="auto"/>
              <w:jc w:val="both"/>
              <w:rPr>
                <w:rFonts w:eastAsia="Times New Roman" w:cs="Segoe UI"/>
                <w:color w:val="17365D"/>
                <w:sz w:val="18"/>
                <w:szCs w:val="18"/>
                <w:lang w:eastAsia="ro-RO"/>
              </w:rPr>
            </w:pPr>
            <w:r w:rsidRPr="00847513">
              <w:rPr>
                <w:rFonts w:eastAsia="Times New Roman" w:cs="Segoe UI"/>
                <w:color w:val="17365D"/>
                <w:sz w:val="18"/>
                <w:szCs w:val="18"/>
                <w:lang w:eastAsia="ro-RO"/>
              </w:rPr>
              <w:t>Furturi din maşini</w:t>
            </w:r>
          </w:p>
        </w:tc>
        <w:tc>
          <w:tcPr>
            <w:tcW w:w="1366" w:type="dxa"/>
          </w:tcPr>
          <w:p w:rsidR="00DD468C" w:rsidRPr="00847513" w:rsidRDefault="00DD468C" w:rsidP="004C1138">
            <w:pPr>
              <w:spacing w:after="0"/>
              <w:jc w:val="center"/>
              <w:rPr>
                <w:rFonts w:eastAsia="Times New Roman" w:cs="Segoe UI"/>
                <w:color w:val="17365D"/>
                <w:sz w:val="18"/>
                <w:szCs w:val="18"/>
                <w:lang w:eastAsia="ro-RO"/>
              </w:rPr>
            </w:pPr>
            <w:r w:rsidRPr="00847513">
              <w:rPr>
                <w:rFonts w:eastAsia="Times New Roman" w:cs="Segoe UI"/>
                <w:color w:val="17365D"/>
                <w:sz w:val="18"/>
                <w:szCs w:val="18"/>
                <w:lang w:eastAsia="ro-RO"/>
              </w:rPr>
              <w:t>3</w:t>
            </w:r>
          </w:p>
        </w:tc>
        <w:tc>
          <w:tcPr>
            <w:tcW w:w="1367" w:type="dxa"/>
          </w:tcPr>
          <w:p w:rsidR="00DD468C" w:rsidRPr="00847513" w:rsidRDefault="00DD468C" w:rsidP="004C1138">
            <w:pPr>
              <w:spacing w:after="0"/>
              <w:jc w:val="center"/>
              <w:rPr>
                <w:rFonts w:eastAsia="Times New Roman" w:cs="Segoe UI"/>
                <w:color w:val="17365D"/>
                <w:sz w:val="18"/>
                <w:szCs w:val="18"/>
                <w:lang w:eastAsia="ro-RO"/>
              </w:rPr>
            </w:pPr>
            <w:r w:rsidRPr="00847513">
              <w:rPr>
                <w:rFonts w:eastAsia="Times New Roman" w:cs="Segoe UI"/>
                <w:color w:val="17365D"/>
                <w:sz w:val="18"/>
                <w:szCs w:val="18"/>
                <w:lang w:eastAsia="ro-RO"/>
              </w:rPr>
              <w:t>2</w:t>
            </w:r>
          </w:p>
        </w:tc>
        <w:tc>
          <w:tcPr>
            <w:tcW w:w="1407" w:type="dxa"/>
          </w:tcPr>
          <w:p w:rsidR="00DD468C" w:rsidRPr="00847513" w:rsidRDefault="00DD468C" w:rsidP="004C1138">
            <w:pPr>
              <w:spacing w:after="0"/>
              <w:jc w:val="center"/>
              <w:rPr>
                <w:rFonts w:eastAsia="Times New Roman" w:cs="Segoe UI"/>
                <w:color w:val="17365D"/>
                <w:sz w:val="18"/>
                <w:szCs w:val="18"/>
                <w:lang w:eastAsia="ro-RO"/>
              </w:rPr>
            </w:pPr>
            <w:r w:rsidRPr="00847513">
              <w:rPr>
                <w:rFonts w:eastAsia="Times New Roman" w:cs="Segoe UI"/>
                <w:color w:val="17365D"/>
                <w:sz w:val="18"/>
                <w:szCs w:val="18"/>
                <w:lang w:eastAsia="ro-RO"/>
              </w:rPr>
              <w:t>1</w:t>
            </w:r>
          </w:p>
        </w:tc>
      </w:tr>
      <w:tr w:rsidR="00DD468C" w:rsidRPr="00847513" w:rsidTr="004C1138">
        <w:trPr>
          <w:cantSplit/>
        </w:trPr>
        <w:tc>
          <w:tcPr>
            <w:tcW w:w="5220" w:type="dxa"/>
            <w:vAlign w:val="center"/>
          </w:tcPr>
          <w:p w:rsidR="00DD468C" w:rsidRPr="00847513" w:rsidRDefault="00DD468C" w:rsidP="004C1138">
            <w:pPr>
              <w:widowControl w:val="0"/>
              <w:numPr>
                <w:ilvl w:val="0"/>
                <w:numId w:val="6"/>
              </w:numPr>
              <w:spacing w:after="0" w:line="240" w:lineRule="auto"/>
              <w:jc w:val="both"/>
              <w:rPr>
                <w:rFonts w:eastAsia="Times New Roman" w:cs="Segoe UI"/>
                <w:color w:val="17365D"/>
                <w:sz w:val="18"/>
                <w:szCs w:val="18"/>
                <w:lang w:eastAsia="ro-RO"/>
              </w:rPr>
            </w:pPr>
            <w:r w:rsidRPr="00847513">
              <w:rPr>
                <w:rFonts w:eastAsia="Times New Roman" w:cs="Segoe UI"/>
                <w:color w:val="17365D"/>
                <w:sz w:val="18"/>
                <w:szCs w:val="18"/>
                <w:lang w:eastAsia="ro-RO"/>
              </w:rPr>
              <w:t>Furturi din locuinţe</w:t>
            </w:r>
          </w:p>
        </w:tc>
        <w:tc>
          <w:tcPr>
            <w:tcW w:w="1366" w:type="dxa"/>
          </w:tcPr>
          <w:p w:rsidR="00DD468C" w:rsidRPr="00847513" w:rsidRDefault="00DD468C" w:rsidP="004C1138">
            <w:pPr>
              <w:spacing w:after="0"/>
              <w:jc w:val="center"/>
              <w:rPr>
                <w:rFonts w:eastAsia="Times New Roman" w:cs="Segoe UI"/>
                <w:color w:val="17365D"/>
                <w:sz w:val="18"/>
                <w:szCs w:val="18"/>
                <w:lang w:eastAsia="ro-RO"/>
              </w:rPr>
            </w:pPr>
            <w:r w:rsidRPr="00847513">
              <w:rPr>
                <w:rFonts w:eastAsia="Times New Roman" w:cs="Segoe UI"/>
                <w:color w:val="17365D"/>
                <w:sz w:val="18"/>
                <w:szCs w:val="18"/>
                <w:lang w:eastAsia="ro-RO"/>
              </w:rPr>
              <w:t>3</w:t>
            </w:r>
          </w:p>
        </w:tc>
        <w:tc>
          <w:tcPr>
            <w:tcW w:w="1367" w:type="dxa"/>
          </w:tcPr>
          <w:p w:rsidR="00DD468C" w:rsidRPr="00847513" w:rsidRDefault="00DD468C" w:rsidP="004C1138">
            <w:pPr>
              <w:spacing w:after="0"/>
              <w:jc w:val="center"/>
              <w:rPr>
                <w:rFonts w:eastAsia="Times New Roman" w:cs="Segoe UI"/>
                <w:color w:val="17365D"/>
                <w:sz w:val="18"/>
                <w:szCs w:val="18"/>
                <w:lang w:eastAsia="ro-RO"/>
              </w:rPr>
            </w:pPr>
            <w:r w:rsidRPr="00847513">
              <w:rPr>
                <w:rFonts w:eastAsia="Times New Roman" w:cs="Segoe UI"/>
                <w:color w:val="17365D"/>
                <w:sz w:val="18"/>
                <w:szCs w:val="18"/>
                <w:lang w:eastAsia="ro-RO"/>
              </w:rPr>
              <w:t>2</w:t>
            </w:r>
          </w:p>
        </w:tc>
        <w:tc>
          <w:tcPr>
            <w:tcW w:w="1407" w:type="dxa"/>
          </w:tcPr>
          <w:p w:rsidR="00DD468C" w:rsidRPr="00847513" w:rsidRDefault="00DD468C" w:rsidP="004C1138">
            <w:pPr>
              <w:spacing w:after="0"/>
              <w:jc w:val="center"/>
              <w:rPr>
                <w:rFonts w:eastAsia="Times New Roman" w:cs="Segoe UI"/>
                <w:color w:val="17365D"/>
                <w:sz w:val="18"/>
                <w:szCs w:val="18"/>
                <w:lang w:eastAsia="ro-RO"/>
              </w:rPr>
            </w:pPr>
            <w:r w:rsidRPr="00847513">
              <w:rPr>
                <w:rFonts w:eastAsia="Times New Roman" w:cs="Segoe UI"/>
                <w:color w:val="17365D"/>
                <w:sz w:val="18"/>
                <w:szCs w:val="18"/>
                <w:lang w:eastAsia="ro-RO"/>
              </w:rPr>
              <w:t>1</w:t>
            </w:r>
          </w:p>
        </w:tc>
      </w:tr>
      <w:tr w:rsidR="00DD468C" w:rsidRPr="00847513" w:rsidTr="004C1138">
        <w:trPr>
          <w:cantSplit/>
        </w:trPr>
        <w:tc>
          <w:tcPr>
            <w:tcW w:w="5220" w:type="dxa"/>
            <w:vAlign w:val="center"/>
          </w:tcPr>
          <w:p w:rsidR="00DD468C" w:rsidRPr="00847513" w:rsidRDefault="00DD468C" w:rsidP="004C1138">
            <w:pPr>
              <w:widowControl w:val="0"/>
              <w:numPr>
                <w:ilvl w:val="0"/>
                <w:numId w:val="6"/>
              </w:numPr>
              <w:spacing w:after="0" w:line="240" w:lineRule="auto"/>
              <w:jc w:val="both"/>
              <w:rPr>
                <w:rFonts w:eastAsia="Times New Roman" w:cs="Segoe UI"/>
                <w:color w:val="17365D"/>
                <w:sz w:val="18"/>
                <w:szCs w:val="18"/>
                <w:lang w:eastAsia="ro-RO"/>
              </w:rPr>
            </w:pPr>
            <w:r w:rsidRPr="00847513">
              <w:rPr>
                <w:rFonts w:eastAsia="Times New Roman" w:cs="Segoe UI"/>
                <w:color w:val="17365D"/>
                <w:sz w:val="18"/>
                <w:szCs w:val="18"/>
                <w:lang w:eastAsia="ro-RO"/>
              </w:rPr>
              <w:t>Violenţe asupra persoanelor</w:t>
            </w:r>
          </w:p>
        </w:tc>
        <w:tc>
          <w:tcPr>
            <w:tcW w:w="1366" w:type="dxa"/>
          </w:tcPr>
          <w:p w:rsidR="00DD468C" w:rsidRPr="00847513" w:rsidRDefault="00DD468C" w:rsidP="004C1138">
            <w:pPr>
              <w:spacing w:after="0"/>
              <w:jc w:val="center"/>
              <w:rPr>
                <w:rFonts w:eastAsia="Times New Roman" w:cs="Segoe UI"/>
                <w:color w:val="17365D"/>
                <w:sz w:val="18"/>
                <w:szCs w:val="18"/>
                <w:lang w:eastAsia="ro-RO"/>
              </w:rPr>
            </w:pPr>
            <w:r w:rsidRPr="00847513">
              <w:rPr>
                <w:rFonts w:eastAsia="Times New Roman" w:cs="Segoe UI"/>
                <w:color w:val="17365D"/>
                <w:sz w:val="18"/>
                <w:szCs w:val="18"/>
                <w:lang w:eastAsia="ro-RO"/>
              </w:rPr>
              <w:t>3</w:t>
            </w:r>
          </w:p>
        </w:tc>
        <w:tc>
          <w:tcPr>
            <w:tcW w:w="1367" w:type="dxa"/>
          </w:tcPr>
          <w:p w:rsidR="00DD468C" w:rsidRPr="00847513" w:rsidRDefault="00DD468C" w:rsidP="004C1138">
            <w:pPr>
              <w:spacing w:after="0"/>
              <w:jc w:val="center"/>
              <w:rPr>
                <w:rFonts w:eastAsia="Times New Roman" w:cs="Segoe UI"/>
                <w:color w:val="17365D"/>
                <w:sz w:val="18"/>
                <w:szCs w:val="18"/>
                <w:lang w:eastAsia="ro-RO"/>
              </w:rPr>
            </w:pPr>
            <w:r w:rsidRPr="00847513">
              <w:rPr>
                <w:rFonts w:eastAsia="Times New Roman" w:cs="Segoe UI"/>
                <w:color w:val="17365D"/>
                <w:sz w:val="18"/>
                <w:szCs w:val="18"/>
                <w:lang w:eastAsia="ro-RO"/>
              </w:rPr>
              <w:t>2</w:t>
            </w:r>
          </w:p>
        </w:tc>
        <w:tc>
          <w:tcPr>
            <w:tcW w:w="1407" w:type="dxa"/>
          </w:tcPr>
          <w:p w:rsidR="00DD468C" w:rsidRPr="00847513" w:rsidRDefault="00DD468C" w:rsidP="004C1138">
            <w:pPr>
              <w:spacing w:after="0"/>
              <w:jc w:val="center"/>
              <w:rPr>
                <w:rFonts w:eastAsia="Times New Roman" w:cs="Segoe UI"/>
                <w:color w:val="17365D"/>
                <w:sz w:val="18"/>
                <w:szCs w:val="18"/>
                <w:lang w:eastAsia="ro-RO"/>
              </w:rPr>
            </w:pPr>
            <w:r w:rsidRPr="00847513">
              <w:rPr>
                <w:rFonts w:eastAsia="Times New Roman" w:cs="Segoe UI"/>
                <w:color w:val="17365D"/>
                <w:sz w:val="18"/>
                <w:szCs w:val="18"/>
                <w:lang w:eastAsia="ro-RO"/>
              </w:rPr>
              <w:t>1</w:t>
            </w:r>
          </w:p>
        </w:tc>
      </w:tr>
      <w:tr w:rsidR="00DD468C" w:rsidRPr="00847513" w:rsidTr="004C1138">
        <w:trPr>
          <w:cantSplit/>
        </w:trPr>
        <w:tc>
          <w:tcPr>
            <w:tcW w:w="5220" w:type="dxa"/>
            <w:vAlign w:val="center"/>
          </w:tcPr>
          <w:p w:rsidR="00DD468C" w:rsidRPr="00847513" w:rsidRDefault="00DD468C" w:rsidP="004C1138">
            <w:pPr>
              <w:widowControl w:val="0"/>
              <w:numPr>
                <w:ilvl w:val="0"/>
                <w:numId w:val="6"/>
              </w:numPr>
              <w:spacing w:after="0" w:line="240" w:lineRule="auto"/>
              <w:jc w:val="both"/>
              <w:rPr>
                <w:rFonts w:eastAsia="Times New Roman" w:cs="Segoe UI"/>
                <w:color w:val="17365D"/>
                <w:sz w:val="18"/>
                <w:szCs w:val="18"/>
                <w:lang w:eastAsia="ro-RO"/>
              </w:rPr>
            </w:pPr>
            <w:r w:rsidRPr="00847513">
              <w:rPr>
                <w:rFonts w:eastAsia="Times New Roman" w:cs="Segoe UI"/>
                <w:color w:val="17365D"/>
                <w:sz w:val="18"/>
                <w:szCs w:val="18"/>
                <w:lang w:eastAsia="ro-RO"/>
              </w:rPr>
              <w:t>Câini vagabonzi</w:t>
            </w:r>
          </w:p>
        </w:tc>
        <w:tc>
          <w:tcPr>
            <w:tcW w:w="1366" w:type="dxa"/>
          </w:tcPr>
          <w:p w:rsidR="00DD468C" w:rsidRPr="00847513" w:rsidRDefault="00DD468C" w:rsidP="004C1138">
            <w:pPr>
              <w:spacing w:after="0"/>
              <w:jc w:val="center"/>
              <w:rPr>
                <w:rFonts w:eastAsia="Times New Roman" w:cs="Segoe UI"/>
                <w:color w:val="17365D"/>
                <w:sz w:val="18"/>
                <w:szCs w:val="18"/>
                <w:lang w:eastAsia="ro-RO"/>
              </w:rPr>
            </w:pPr>
            <w:r w:rsidRPr="00847513">
              <w:rPr>
                <w:rFonts w:eastAsia="Times New Roman" w:cs="Segoe UI"/>
                <w:color w:val="17365D"/>
                <w:sz w:val="18"/>
                <w:szCs w:val="18"/>
                <w:lang w:eastAsia="ro-RO"/>
              </w:rPr>
              <w:t>3</w:t>
            </w:r>
          </w:p>
        </w:tc>
        <w:tc>
          <w:tcPr>
            <w:tcW w:w="1367" w:type="dxa"/>
          </w:tcPr>
          <w:p w:rsidR="00DD468C" w:rsidRPr="00847513" w:rsidRDefault="00DD468C" w:rsidP="004C1138">
            <w:pPr>
              <w:spacing w:after="0"/>
              <w:jc w:val="center"/>
              <w:rPr>
                <w:rFonts w:eastAsia="Times New Roman" w:cs="Segoe UI"/>
                <w:color w:val="17365D"/>
                <w:sz w:val="18"/>
                <w:szCs w:val="18"/>
                <w:lang w:eastAsia="ro-RO"/>
              </w:rPr>
            </w:pPr>
            <w:r w:rsidRPr="00847513">
              <w:rPr>
                <w:rFonts w:eastAsia="Times New Roman" w:cs="Segoe UI"/>
                <w:color w:val="17365D"/>
                <w:sz w:val="18"/>
                <w:szCs w:val="18"/>
                <w:lang w:eastAsia="ro-RO"/>
              </w:rPr>
              <w:t>2</w:t>
            </w:r>
          </w:p>
        </w:tc>
        <w:tc>
          <w:tcPr>
            <w:tcW w:w="1407" w:type="dxa"/>
          </w:tcPr>
          <w:p w:rsidR="00DD468C" w:rsidRPr="00847513" w:rsidRDefault="00DD468C" w:rsidP="004C1138">
            <w:pPr>
              <w:spacing w:after="0"/>
              <w:jc w:val="center"/>
              <w:rPr>
                <w:rFonts w:eastAsia="Times New Roman" w:cs="Segoe UI"/>
                <w:color w:val="17365D"/>
                <w:sz w:val="18"/>
                <w:szCs w:val="18"/>
                <w:lang w:eastAsia="ro-RO"/>
              </w:rPr>
            </w:pPr>
            <w:r w:rsidRPr="00847513">
              <w:rPr>
                <w:rFonts w:eastAsia="Times New Roman" w:cs="Segoe UI"/>
                <w:color w:val="17365D"/>
                <w:sz w:val="18"/>
                <w:szCs w:val="18"/>
                <w:lang w:eastAsia="ro-RO"/>
              </w:rPr>
              <w:t>1</w:t>
            </w:r>
          </w:p>
        </w:tc>
      </w:tr>
      <w:tr w:rsidR="00DD468C" w:rsidRPr="00847513" w:rsidTr="004C1138">
        <w:trPr>
          <w:cantSplit/>
        </w:trPr>
        <w:tc>
          <w:tcPr>
            <w:tcW w:w="5220" w:type="dxa"/>
            <w:vAlign w:val="center"/>
          </w:tcPr>
          <w:p w:rsidR="00DD468C" w:rsidRPr="00847513" w:rsidRDefault="00DD468C" w:rsidP="004C1138">
            <w:pPr>
              <w:widowControl w:val="0"/>
              <w:numPr>
                <w:ilvl w:val="0"/>
                <w:numId w:val="6"/>
              </w:numPr>
              <w:spacing w:after="0" w:line="240" w:lineRule="auto"/>
              <w:jc w:val="both"/>
              <w:rPr>
                <w:rFonts w:eastAsia="Times New Roman" w:cs="Segoe UI"/>
                <w:color w:val="17365D"/>
                <w:sz w:val="18"/>
                <w:szCs w:val="18"/>
                <w:lang w:eastAsia="ro-RO"/>
              </w:rPr>
            </w:pPr>
            <w:r w:rsidRPr="00847513">
              <w:rPr>
                <w:rFonts w:eastAsia="Times New Roman" w:cs="Segoe UI"/>
                <w:color w:val="17365D"/>
                <w:sz w:val="18"/>
                <w:szCs w:val="18"/>
                <w:lang w:eastAsia="ro-RO"/>
              </w:rPr>
              <w:t>Conflicte între vecini</w:t>
            </w:r>
          </w:p>
        </w:tc>
        <w:tc>
          <w:tcPr>
            <w:tcW w:w="1366" w:type="dxa"/>
          </w:tcPr>
          <w:p w:rsidR="00DD468C" w:rsidRPr="00847513" w:rsidRDefault="00DD468C" w:rsidP="004C1138">
            <w:pPr>
              <w:spacing w:after="0"/>
              <w:jc w:val="center"/>
              <w:rPr>
                <w:rFonts w:eastAsia="Times New Roman" w:cs="Segoe UI"/>
                <w:color w:val="17365D"/>
                <w:sz w:val="18"/>
                <w:szCs w:val="18"/>
                <w:lang w:eastAsia="ro-RO"/>
              </w:rPr>
            </w:pPr>
            <w:r w:rsidRPr="00847513">
              <w:rPr>
                <w:rFonts w:eastAsia="Times New Roman" w:cs="Segoe UI"/>
                <w:color w:val="17365D"/>
                <w:sz w:val="18"/>
                <w:szCs w:val="18"/>
                <w:lang w:eastAsia="ro-RO"/>
              </w:rPr>
              <w:t>3</w:t>
            </w:r>
          </w:p>
        </w:tc>
        <w:tc>
          <w:tcPr>
            <w:tcW w:w="1367" w:type="dxa"/>
          </w:tcPr>
          <w:p w:rsidR="00DD468C" w:rsidRPr="00847513" w:rsidRDefault="00DD468C" w:rsidP="004C1138">
            <w:pPr>
              <w:spacing w:after="0"/>
              <w:jc w:val="center"/>
              <w:rPr>
                <w:rFonts w:eastAsia="Times New Roman" w:cs="Segoe UI"/>
                <w:color w:val="17365D"/>
                <w:sz w:val="18"/>
                <w:szCs w:val="18"/>
                <w:lang w:eastAsia="ro-RO"/>
              </w:rPr>
            </w:pPr>
            <w:r w:rsidRPr="00847513">
              <w:rPr>
                <w:rFonts w:eastAsia="Times New Roman" w:cs="Segoe UI"/>
                <w:color w:val="17365D"/>
                <w:sz w:val="18"/>
                <w:szCs w:val="18"/>
                <w:lang w:eastAsia="ro-RO"/>
              </w:rPr>
              <w:t>2</w:t>
            </w:r>
          </w:p>
        </w:tc>
        <w:tc>
          <w:tcPr>
            <w:tcW w:w="1407" w:type="dxa"/>
          </w:tcPr>
          <w:p w:rsidR="00DD468C" w:rsidRPr="00847513" w:rsidRDefault="00DD468C" w:rsidP="004C1138">
            <w:pPr>
              <w:spacing w:after="0"/>
              <w:jc w:val="center"/>
              <w:rPr>
                <w:rFonts w:eastAsia="Times New Roman" w:cs="Segoe UI"/>
                <w:color w:val="17365D"/>
                <w:sz w:val="18"/>
                <w:szCs w:val="18"/>
                <w:lang w:eastAsia="ro-RO"/>
              </w:rPr>
            </w:pPr>
            <w:r w:rsidRPr="00847513">
              <w:rPr>
                <w:rFonts w:eastAsia="Times New Roman" w:cs="Segoe UI"/>
                <w:color w:val="17365D"/>
                <w:sz w:val="18"/>
                <w:szCs w:val="18"/>
                <w:lang w:eastAsia="ro-RO"/>
              </w:rPr>
              <w:t>1</w:t>
            </w:r>
          </w:p>
        </w:tc>
      </w:tr>
      <w:tr w:rsidR="00DD468C" w:rsidRPr="00847513" w:rsidTr="004C1138">
        <w:trPr>
          <w:cantSplit/>
        </w:trPr>
        <w:tc>
          <w:tcPr>
            <w:tcW w:w="5220" w:type="dxa"/>
            <w:vAlign w:val="center"/>
          </w:tcPr>
          <w:p w:rsidR="00DD468C" w:rsidRPr="00847513" w:rsidRDefault="00DD468C" w:rsidP="004C1138">
            <w:pPr>
              <w:widowControl w:val="0"/>
              <w:numPr>
                <w:ilvl w:val="0"/>
                <w:numId w:val="6"/>
              </w:numPr>
              <w:spacing w:after="0" w:line="240" w:lineRule="auto"/>
              <w:jc w:val="both"/>
              <w:rPr>
                <w:rFonts w:eastAsia="Times New Roman" w:cs="Segoe UI"/>
                <w:color w:val="17365D"/>
                <w:sz w:val="18"/>
                <w:szCs w:val="18"/>
                <w:lang w:eastAsia="ro-RO"/>
              </w:rPr>
            </w:pPr>
            <w:r w:rsidRPr="00847513">
              <w:rPr>
                <w:rFonts w:eastAsia="Times New Roman" w:cs="Segoe UI"/>
                <w:color w:val="17365D"/>
                <w:sz w:val="18"/>
                <w:szCs w:val="18"/>
                <w:lang w:eastAsia="ro-RO"/>
              </w:rPr>
              <w:t xml:space="preserve">Probleme cu persoane de alte etnie </w:t>
            </w:r>
          </w:p>
        </w:tc>
        <w:tc>
          <w:tcPr>
            <w:tcW w:w="1366" w:type="dxa"/>
          </w:tcPr>
          <w:p w:rsidR="00DD468C" w:rsidRPr="00847513" w:rsidRDefault="00DD468C" w:rsidP="004C1138">
            <w:pPr>
              <w:spacing w:after="0"/>
              <w:jc w:val="center"/>
              <w:rPr>
                <w:rFonts w:eastAsia="Times New Roman" w:cs="Segoe UI"/>
                <w:color w:val="17365D"/>
                <w:sz w:val="18"/>
                <w:szCs w:val="18"/>
                <w:lang w:eastAsia="ro-RO"/>
              </w:rPr>
            </w:pPr>
            <w:r w:rsidRPr="00847513">
              <w:rPr>
                <w:rFonts w:eastAsia="Times New Roman" w:cs="Segoe UI"/>
                <w:color w:val="17365D"/>
                <w:sz w:val="18"/>
                <w:szCs w:val="18"/>
                <w:lang w:eastAsia="ro-RO"/>
              </w:rPr>
              <w:t>3</w:t>
            </w:r>
          </w:p>
        </w:tc>
        <w:tc>
          <w:tcPr>
            <w:tcW w:w="1367" w:type="dxa"/>
          </w:tcPr>
          <w:p w:rsidR="00DD468C" w:rsidRPr="00847513" w:rsidRDefault="00DD468C" w:rsidP="004C1138">
            <w:pPr>
              <w:spacing w:after="0"/>
              <w:jc w:val="center"/>
              <w:rPr>
                <w:rFonts w:eastAsia="Times New Roman" w:cs="Segoe UI"/>
                <w:color w:val="17365D"/>
                <w:sz w:val="18"/>
                <w:szCs w:val="18"/>
                <w:lang w:eastAsia="ro-RO"/>
              </w:rPr>
            </w:pPr>
            <w:r w:rsidRPr="00847513">
              <w:rPr>
                <w:rFonts w:eastAsia="Times New Roman" w:cs="Segoe UI"/>
                <w:color w:val="17365D"/>
                <w:sz w:val="18"/>
                <w:szCs w:val="18"/>
                <w:lang w:eastAsia="ro-RO"/>
              </w:rPr>
              <w:t>2</w:t>
            </w:r>
          </w:p>
        </w:tc>
        <w:tc>
          <w:tcPr>
            <w:tcW w:w="1407" w:type="dxa"/>
          </w:tcPr>
          <w:p w:rsidR="00DD468C" w:rsidRPr="00847513" w:rsidRDefault="00DD468C" w:rsidP="004C1138">
            <w:pPr>
              <w:spacing w:after="0"/>
              <w:jc w:val="center"/>
              <w:rPr>
                <w:rFonts w:eastAsia="Times New Roman" w:cs="Segoe UI"/>
                <w:color w:val="17365D"/>
                <w:sz w:val="18"/>
                <w:szCs w:val="18"/>
                <w:lang w:eastAsia="ro-RO"/>
              </w:rPr>
            </w:pPr>
            <w:r w:rsidRPr="00847513">
              <w:rPr>
                <w:rFonts w:eastAsia="Times New Roman" w:cs="Segoe UI"/>
                <w:color w:val="17365D"/>
                <w:sz w:val="18"/>
                <w:szCs w:val="18"/>
                <w:lang w:eastAsia="ro-RO"/>
              </w:rPr>
              <w:t>1</w:t>
            </w:r>
          </w:p>
        </w:tc>
      </w:tr>
      <w:tr w:rsidR="00DD468C" w:rsidRPr="00847513" w:rsidTr="004C1138">
        <w:trPr>
          <w:cantSplit/>
        </w:trPr>
        <w:tc>
          <w:tcPr>
            <w:tcW w:w="5220" w:type="dxa"/>
            <w:vAlign w:val="center"/>
          </w:tcPr>
          <w:p w:rsidR="00DD468C" w:rsidRPr="00847513" w:rsidRDefault="00DD468C" w:rsidP="004C1138">
            <w:pPr>
              <w:widowControl w:val="0"/>
              <w:numPr>
                <w:ilvl w:val="0"/>
                <w:numId w:val="6"/>
              </w:numPr>
              <w:spacing w:after="0" w:line="240" w:lineRule="auto"/>
              <w:jc w:val="both"/>
              <w:rPr>
                <w:rFonts w:eastAsia="Times New Roman" w:cs="Segoe UI"/>
                <w:color w:val="17365D"/>
                <w:sz w:val="18"/>
                <w:szCs w:val="18"/>
                <w:lang w:eastAsia="ro-RO"/>
              </w:rPr>
            </w:pPr>
            <w:r w:rsidRPr="00847513">
              <w:rPr>
                <w:rFonts w:eastAsia="Times New Roman" w:cs="Segoe UI"/>
                <w:color w:val="17365D"/>
                <w:sz w:val="18"/>
                <w:szCs w:val="18"/>
                <w:lang w:eastAsia="ro-RO"/>
              </w:rPr>
              <w:t>Zgomotul produs de traficul autoturismelor</w:t>
            </w:r>
          </w:p>
        </w:tc>
        <w:tc>
          <w:tcPr>
            <w:tcW w:w="1366" w:type="dxa"/>
          </w:tcPr>
          <w:p w:rsidR="00DD468C" w:rsidRPr="00847513" w:rsidRDefault="00DD468C" w:rsidP="004C1138">
            <w:pPr>
              <w:spacing w:after="0"/>
              <w:jc w:val="center"/>
              <w:rPr>
                <w:rFonts w:eastAsia="Times New Roman" w:cs="Segoe UI"/>
                <w:color w:val="17365D"/>
                <w:sz w:val="18"/>
                <w:szCs w:val="18"/>
                <w:lang w:eastAsia="ro-RO"/>
              </w:rPr>
            </w:pPr>
            <w:r w:rsidRPr="00847513">
              <w:rPr>
                <w:rFonts w:eastAsia="Times New Roman" w:cs="Segoe UI"/>
                <w:color w:val="17365D"/>
                <w:sz w:val="18"/>
                <w:szCs w:val="18"/>
                <w:lang w:eastAsia="ro-RO"/>
              </w:rPr>
              <w:t>3</w:t>
            </w:r>
          </w:p>
        </w:tc>
        <w:tc>
          <w:tcPr>
            <w:tcW w:w="1367" w:type="dxa"/>
          </w:tcPr>
          <w:p w:rsidR="00DD468C" w:rsidRPr="00847513" w:rsidRDefault="00DD468C" w:rsidP="004C1138">
            <w:pPr>
              <w:spacing w:after="0"/>
              <w:jc w:val="center"/>
              <w:rPr>
                <w:rFonts w:eastAsia="Times New Roman" w:cs="Segoe UI"/>
                <w:color w:val="17365D"/>
                <w:sz w:val="18"/>
                <w:szCs w:val="18"/>
                <w:lang w:eastAsia="ro-RO"/>
              </w:rPr>
            </w:pPr>
            <w:r w:rsidRPr="00847513">
              <w:rPr>
                <w:rFonts w:eastAsia="Times New Roman" w:cs="Segoe UI"/>
                <w:color w:val="17365D"/>
                <w:sz w:val="18"/>
                <w:szCs w:val="18"/>
                <w:lang w:eastAsia="ro-RO"/>
              </w:rPr>
              <w:t>2</w:t>
            </w:r>
          </w:p>
        </w:tc>
        <w:tc>
          <w:tcPr>
            <w:tcW w:w="1407" w:type="dxa"/>
          </w:tcPr>
          <w:p w:rsidR="00DD468C" w:rsidRPr="00847513" w:rsidRDefault="00DD468C" w:rsidP="004C1138">
            <w:pPr>
              <w:spacing w:after="0"/>
              <w:jc w:val="center"/>
              <w:rPr>
                <w:rFonts w:eastAsia="Times New Roman" w:cs="Segoe UI"/>
                <w:color w:val="17365D"/>
                <w:sz w:val="18"/>
                <w:szCs w:val="18"/>
                <w:lang w:eastAsia="ro-RO"/>
              </w:rPr>
            </w:pPr>
            <w:r w:rsidRPr="00847513">
              <w:rPr>
                <w:rFonts w:eastAsia="Times New Roman" w:cs="Segoe UI"/>
                <w:color w:val="17365D"/>
                <w:sz w:val="18"/>
                <w:szCs w:val="18"/>
                <w:lang w:eastAsia="ro-RO"/>
              </w:rPr>
              <w:t>1</w:t>
            </w:r>
          </w:p>
        </w:tc>
      </w:tr>
      <w:tr w:rsidR="00DD468C" w:rsidRPr="00847513" w:rsidTr="004C1138">
        <w:trPr>
          <w:cantSplit/>
        </w:trPr>
        <w:tc>
          <w:tcPr>
            <w:tcW w:w="5220" w:type="dxa"/>
            <w:vAlign w:val="center"/>
          </w:tcPr>
          <w:p w:rsidR="00DD468C" w:rsidRPr="00847513" w:rsidRDefault="00DD468C" w:rsidP="004C1138">
            <w:pPr>
              <w:widowControl w:val="0"/>
              <w:numPr>
                <w:ilvl w:val="0"/>
                <w:numId w:val="6"/>
              </w:numPr>
              <w:spacing w:after="0" w:line="240" w:lineRule="auto"/>
              <w:jc w:val="both"/>
              <w:rPr>
                <w:rFonts w:eastAsia="Times New Roman" w:cs="Segoe UI"/>
                <w:color w:val="17365D"/>
                <w:sz w:val="18"/>
                <w:szCs w:val="18"/>
                <w:lang w:eastAsia="ro-RO"/>
              </w:rPr>
            </w:pPr>
            <w:r w:rsidRPr="00847513">
              <w:rPr>
                <w:rFonts w:eastAsia="Times New Roman" w:cs="Segoe UI"/>
                <w:color w:val="17365D"/>
                <w:sz w:val="18"/>
                <w:szCs w:val="18"/>
                <w:lang w:eastAsia="ro-RO"/>
              </w:rPr>
              <w:t>Vecini zgomotoşi</w:t>
            </w:r>
          </w:p>
        </w:tc>
        <w:tc>
          <w:tcPr>
            <w:tcW w:w="1366" w:type="dxa"/>
          </w:tcPr>
          <w:p w:rsidR="00DD468C" w:rsidRPr="00847513" w:rsidRDefault="00DD468C" w:rsidP="004C1138">
            <w:pPr>
              <w:spacing w:after="0"/>
              <w:jc w:val="center"/>
              <w:rPr>
                <w:rFonts w:eastAsia="Times New Roman" w:cs="Segoe UI"/>
                <w:color w:val="17365D"/>
                <w:sz w:val="18"/>
                <w:szCs w:val="18"/>
                <w:lang w:eastAsia="ro-RO"/>
              </w:rPr>
            </w:pPr>
            <w:r w:rsidRPr="00847513">
              <w:rPr>
                <w:rFonts w:eastAsia="Times New Roman" w:cs="Segoe UI"/>
                <w:color w:val="17365D"/>
                <w:sz w:val="18"/>
                <w:szCs w:val="18"/>
                <w:lang w:eastAsia="ro-RO"/>
              </w:rPr>
              <w:t>3</w:t>
            </w:r>
          </w:p>
        </w:tc>
        <w:tc>
          <w:tcPr>
            <w:tcW w:w="1367" w:type="dxa"/>
          </w:tcPr>
          <w:p w:rsidR="00DD468C" w:rsidRPr="00847513" w:rsidRDefault="00DD468C" w:rsidP="004C1138">
            <w:pPr>
              <w:spacing w:after="0"/>
              <w:jc w:val="center"/>
              <w:rPr>
                <w:rFonts w:eastAsia="Times New Roman" w:cs="Segoe UI"/>
                <w:color w:val="17365D"/>
                <w:sz w:val="18"/>
                <w:szCs w:val="18"/>
                <w:lang w:eastAsia="ro-RO"/>
              </w:rPr>
            </w:pPr>
            <w:r w:rsidRPr="00847513">
              <w:rPr>
                <w:rFonts w:eastAsia="Times New Roman" w:cs="Segoe UI"/>
                <w:color w:val="17365D"/>
                <w:sz w:val="18"/>
                <w:szCs w:val="18"/>
                <w:lang w:eastAsia="ro-RO"/>
              </w:rPr>
              <w:t>2</w:t>
            </w:r>
          </w:p>
        </w:tc>
        <w:tc>
          <w:tcPr>
            <w:tcW w:w="1407" w:type="dxa"/>
          </w:tcPr>
          <w:p w:rsidR="00DD468C" w:rsidRPr="00847513" w:rsidRDefault="00DD468C" w:rsidP="004C1138">
            <w:pPr>
              <w:spacing w:after="0"/>
              <w:jc w:val="center"/>
              <w:rPr>
                <w:rFonts w:eastAsia="Times New Roman" w:cs="Segoe UI"/>
                <w:color w:val="17365D"/>
                <w:sz w:val="18"/>
                <w:szCs w:val="18"/>
                <w:lang w:eastAsia="ro-RO"/>
              </w:rPr>
            </w:pPr>
            <w:r w:rsidRPr="00847513">
              <w:rPr>
                <w:rFonts w:eastAsia="Times New Roman" w:cs="Segoe UI"/>
                <w:color w:val="17365D"/>
                <w:sz w:val="18"/>
                <w:szCs w:val="18"/>
                <w:lang w:eastAsia="ro-RO"/>
              </w:rPr>
              <w:t>1</w:t>
            </w:r>
          </w:p>
        </w:tc>
      </w:tr>
      <w:tr w:rsidR="00DD468C" w:rsidRPr="00847513" w:rsidTr="004C1138">
        <w:trPr>
          <w:cantSplit/>
        </w:trPr>
        <w:tc>
          <w:tcPr>
            <w:tcW w:w="5220" w:type="dxa"/>
            <w:vAlign w:val="center"/>
          </w:tcPr>
          <w:p w:rsidR="00DD468C" w:rsidRPr="00847513" w:rsidRDefault="00DD468C" w:rsidP="004C1138">
            <w:pPr>
              <w:widowControl w:val="0"/>
              <w:numPr>
                <w:ilvl w:val="0"/>
                <w:numId w:val="6"/>
              </w:numPr>
              <w:spacing w:after="0" w:line="240" w:lineRule="auto"/>
              <w:jc w:val="both"/>
              <w:rPr>
                <w:rFonts w:eastAsia="Times New Roman" w:cs="Segoe UI"/>
                <w:color w:val="17365D"/>
                <w:sz w:val="18"/>
                <w:szCs w:val="18"/>
                <w:lang w:eastAsia="ro-RO"/>
              </w:rPr>
            </w:pPr>
            <w:r w:rsidRPr="00847513">
              <w:rPr>
                <w:rFonts w:eastAsia="Times New Roman" w:cs="Segoe UI"/>
                <w:color w:val="17365D"/>
                <w:sz w:val="18"/>
                <w:szCs w:val="18"/>
                <w:lang w:eastAsia="ro-RO"/>
              </w:rPr>
              <w:t>Copii gălăgioşi</w:t>
            </w:r>
          </w:p>
        </w:tc>
        <w:tc>
          <w:tcPr>
            <w:tcW w:w="1366" w:type="dxa"/>
          </w:tcPr>
          <w:p w:rsidR="00DD468C" w:rsidRPr="00847513" w:rsidRDefault="00DD468C" w:rsidP="004C1138">
            <w:pPr>
              <w:spacing w:after="0"/>
              <w:jc w:val="center"/>
              <w:rPr>
                <w:rFonts w:eastAsia="Times New Roman" w:cs="Segoe UI"/>
                <w:color w:val="17365D"/>
                <w:sz w:val="18"/>
                <w:szCs w:val="18"/>
                <w:lang w:eastAsia="ro-RO"/>
              </w:rPr>
            </w:pPr>
            <w:r w:rsidRPr="00847513">
              <w:rPr>
                <w:rFonts w:eastAsia="Times New Roman" w:cs="Segoe UI"/>
                <w:color w:val="17365D"/>
                <w:sz w:val="18"/>
                <w:szCs w:val="18"/>
                <w:lang w:eastAsia="ro-RO"/>
              </w:rPr>
              <w:t>3</w:t>
            </w:r>
          </w:p>
        </w:tc>
        <w:tc>
          <w:tcPr>
            <w:tcW w:w="1367" w:type="dxa"/>
          </w:tcPr>
          <w:p w:rsidR="00DD468C" w:rsidRPr="00847513" w:rsidRDefault="00DD468C" w:rsidP="004C1138">
            <w:pPr>
              <w:spacing w:after="0"/>
              <w:jc w:val="center"/>
              <w:rPr>
                <w:rFonts w:eastAsia="Times New Roman" w:cs="Segoe UI"/>
                <w:color w:val="17365D"/>
                <w:sz w:val="18"/>
                <w:szCs w:val="18"/>
                <w:lang w:eastAsia="ro-RO"/>
              </w:rPr>
            </w:pPr>
            <w:r w:rsidRPr="00847513">
              <w:rPr>
                <w:rFonts w:eastAsia="Times New Roman" w:cs="Segoe UI"/>
                <w:color w:val="17365D"/>
                <w:sz w:val="18"/>
                <w:szCs w:val="18"/>
                <w:lang w:eastAsia="ro-RO"/>
              </w:rPr>
              <w:t>2</w:t>
            </w:r>
          </w:p>
        </w:tc>
        <w:tc>
          <w:tcPr>
            <w:tcW w:w="1407" w:type="dxa"/>
          </w:tcPr>
          <w:p w:rsidR="00DD468C" w:rsidRPr="00847513" w:rsidRDefault="00DD468C" w:rsidP="004C1138">
            <w:pPr>
              <w:spacing w:after="0"/>
              <w:jc w:val="center"/>
              <w:rPr>
                <w:rFonts w:eastAsia="Times New Roman" w:cs="Segoe UI"/>
                <w:color w:val="17365D"/>
                <w:sz w:val="18"/>
                <w:szCs w:val="18"/>
                <w:lang w:eastAsia="ro-RO"/>
              </w:rPr>
            </w:pPr>
            <w:r w:rsidRPr="00847513">
              <w:rPr>
                <w:rFonts w:eastAsia="Times New Roman" w:cs="Segoe UI"/>
                <w:color w:val="17365D"/>
                <w:sz w:val="18"/>
                <w:szCs w:val="18"/>
                <w:lang w:eastAsia="ro-RO"/>
              </w:rPr>
              <w:t>1</w:t>
            </w:r>
          </w:p>
        </w:tc>
      </w:tr>
      <w:tr w:rsidR="00DD468C" w:rsidRPr="00847513" w:rsidTr="004C1138">
        <w:trPr>
          <w:cantSplit/>
        </w:trPr>
        <w:tc>
          <w:tcPr>
            <w:tcW w:w="5220" w:type="dxa"/>
            <w:vAlign w:val="center"/>
          </w:tcPr>
          <w:p w:rsidR="00DD468C" w:rsidRPr="00847513" w:rsidRDefault="00DD468C" w:rsidP="004C1138">
            <w:pPr>
              <w:widowControl w:val="0"/>
              <w:numPr>
                <w:ilvl w:val="0"/>
                <w:numId w:val="6"/>
              </w:numPr>
              <w:spacing w:after="0" w:line="240" w:lineRule="auto"/>
              <w:jc w:val="both"/>
              <w:rPr>
                <w:rFonts w:eastAsia="Times New Roman" w:cs="Segoe UI"/>
                <w:color w:val="17365D"/>
                <w:sz w:val="18"/>
                <w:szCs w:val="18"/>
                <w:lang w:eastAsia="ro-RO"/>
              </w:rPr>
            </w:pPr>
            <w:r w:rsidRPr="00847513">
              <w:rPr>
                <w:rFonts w:eastAsia="Times New Roman" w:cs="Segoe UI"/>
                <w:color w:val="17365D"/>
                <w:sz w:val="18"/>
                <w:szCs w:val="18"/>
                <w:lang w:eastAsia="ro-RO"/>
              </w:rPr>
              <w:t>Poluarea aerului (noxe)</w:t>
            </w:r>
          </w:p>
        </w:tc>
        <w:tc>
          <w:tcPr>
            <w:tcW w:w="1366" w:type="dxa"/>
          </w:tcPr>
          <w:p w:rsidR="00DD468C" w:rsidRPr="00847513" w:rsidRDefault="00DD468C" w:rsidP="004C1138">
            <w:pPr>
              <w:spacing w:after="0"/>
              <w:jc w:val="center"/>
              <w:rPr>
                <w:rFonts w:eastAsia="Times New Roman" w:cs="Segoe UI"/>
                <w:color w:val="17365D"/>
                <w:sz w:val="18"/>
                <w:szCs w:val="18"/>
                <w:lang w:eastAsia="ro-RO"/>
              </w:rPr>
            </w:pPr>
            <w:r w:rsidRPr="00847513">
              <w:rPr>
                <w:rFonts w:eastAsia="Times New Roman" w:cs="Segoe UI"/>
                <w:color w:val="17365D"/>
                <w:sz w:val="18"/>
                <w:szCs w:val="18"/>
                <w:lang w:eastAsia="ro-RO"/>
              </w:rPr>
              <w:t>3</w:t>
            </w:r>
          </w:p>
        </w:tc>
        <w:tc>
          <w:tcPr>
            <w:tcW w:w="1367" w:type="dxa"/>
          </w:tcPr>
          <w:p w:rsidR="00DD468C" w:rsidRPr="00847513" w:rsidRDefault="00DD468C" w:rsidP="004C1138">
            <w:pPr>
              <w:spacing w:after="0"/>
              <w:jc w:val="center"/>
              <w:rPr>
                <w:rFonts w:eastAsia="Times New Roman" w:cs="Segoe UI"/>
                <w:color w:val="17365D"/>
                <w:sz w:val="18"/>
                <w:szCs w:val="18"/>
                <w:lang w:eastAsia="ro-RO"/>
              </w:rPr>
            </w:pPr>
            <w:r w:rsidRPr="00847513">
              <w:rPr>
                <w:rFonts w:eastAsia="Times New Roman" w:cs="Segoe UI"/>
                <w:color w:val="17365D"/>
                <w:sz w:val="18"/>
                <w:szCs w:val="18"/>
                <w:lang w:eastAsia="ro-RO"/>
              </w:rPr>
              <w:t>2</w:t>
            </w:r>
          </w:p>
        </w:tc>
        <w:tc>
          <w:tcPr>
            <w:tcW w:w="1407" w:type="dxa"/>
          </w:tcPr>
          <w:p w:rsidR="00DD468C" w:rsidRPr="00847513" w:rsidRDefault="00DD468C" w:rsidP="004C1138">
            <w:pPr>
              <w:spacing w:after="0"/>
              <w:jc w:val="center"/>
              <w:rPr>
                <w:rFonts w:eastAsia="Times New Roman" w:cs="Segoe UI"/>
                <w:color w:val="17365D"/>
                <w:sz w:val="18"/>
                <w:szCs w:val="18"/>
                <w:lang w:eastAsia="ro-RO"/>
              </w:rPr>
            </w:pPr>
            <w:r w:rsidRPr="00847513">
              <w:rPr>
                <w:rFonts w:eastAsia="Times New Roman" w:cs="Segoe UI"/>
                <w:color w:val="17365D"/>
                <w:sz w:val="18"/>
                <w:szCs w:val="18"/>
                <w:lang w:eastAsia="ro-RO"/>
              </w:rPr>
              <w:t>1</w:t>
            </w:r>
          </w:p>
        </w:tc>
      </w:tr>
      <w:tr w:rsidR="00DD468C" w:rsidRPr="00847513" w:rsidTr="004C1138">
        <w:trPr>
          <w:cantSplit/>
        </w:trPr>
        <w:tc>
          <w:tcPr>
            <w:tcW w:w="5220" w:type="dxa"/>
            <w:vAlign w:val="center"/>
          </w:tcPr>
          <w:p w:rsidR="00DD468C" w:rsidRPr="00847513" w:rsidRDefault="00DD468C" w:rsidP="004C1138">
            <w:pPr>
              <w:widowControl w:val="0"/>
              <w:numPr>
                <w:ilvl w:val="0"/>
                <w:numId w:val="6"/>
              </w:numPr>
              <w:spacing w:after="0" w:line="240" w:lineRule="auto"/>
              <w:jc w:val="both"/>
              <w:rPr>
                <w:rFonts w:eastAsia="Times New Roman" w:cs="Segoe UI"/>
                <w:color w:val="17365D"/>
                <w:sz w:val="18"/>
                <w:szCs w:val="18"/>
                <w:lang w:eastAsia="ro-RO"/>
              </w:rPr>
            </w:pPr>
            <w:r w:rsidRPr="00847513">
              <w:rPr>
                <w:rFonts w:eastAsia="Times New Roman" w:cs="Segoe UI"/>
                <w:color w:val="17365D"/>
                <w:sz w:val="18"/>
                <w:szCs w:val="18"/>
                <w:lang w:eastAsia="ro-RO"/>
              </w:rPr>
              <w:t>Depozitarea necorespunzătoare a gunoaielor</w:t>
            </w:r>
          </w:p>
        </w:tc>
        <w:tc>
          <w:tcPr>
            <w:tcW w:w="1366" w:type="dxa"/>
          </w:tcPr>
          <w:p w:rsidR="00DD468C" w:rsidRPr="00847513" w:rsidRDefault="00DD468C" w:rsidP="004C1138">
            <w:pPr>
              <w:spacing w:after="0"/>
              <w:jc w:val="center"/>
              <w:rPr>
                <w:rFonts w:eastAsia="Times New Roman" w:cs="Segoe UI"/>
                <w:color w:val="17365D"/>
                <w:sz w:val="18"/>
                <w:szCs w:val="18"/>
                <w:lang w:eastAsia="ro-RO"/>
              </w:rPr>
            </w:pPr>
            <w:r w:rsidRPr="00847513">
              <w:rPr>
                <w:rFonts w:eastAsia="Times New Roman" w:cs="Segoe UI"/>
                <w:color w:val="17365D"/>
                <w:sz w:val="18"/>
                <w:szCs w:val="18"/>
                <w:lang w:eastAsia="ro-RO"/>
              </w:rPr>
              <w:t>3</w:t>
            </w:r>
          </w:p>
        </w:tc>
        <w:tc>
          <w:tcPr>
            <w:tcW w:w="1367" w:type="dxa"/>
          </w:tcPr>
          <w:p w:rsidR="00DD468C" w:rsidRPr="00847513" w:rsidRDefault="00DD468C" w:rsidP="004C1138">
            <w:pPr>
              <w:spacing w:after="0"/>
              <w:jc w:val="center"/>
              <w:rPr>
                <w:rFonts w:eastAsia="Times New Roman" w:cs="Segoe UI"/>
                <w:color w:val="17365D"/>
                <w:sz w:val="18"/>
                <w:szCs w:val="18"/>
                <w:lang w:eastAsia="ro-RO"/>
              </w:rPr>
            </w:pPr>
            <w:r w:rsidRPr="00847513">
              <w:rPr>
                <w:rFonts w:eastAsia="Times New Roman" w:cs="Segoe UI"/>
                <w:color w:val="17365D"/>
                <w:sz w:val="18"/>
                <w:szCs w:val="18"/>
                <w:lang w:eastAsia="ro-RO"/>
              </w:rPr>
              <w:t>2</w:t>
            </w:r>
          </w:p>
        </w:tc>
        <w:tc>
          <w:tcPr>
            <w:tcW w:w="1407" w:type="dxa"/>
          </w:tcPr>
          <w:p w:rsidR="00DD468C" w:rsidRPr="00847513" w:rsidRDefault="00DD468C" w:rsidP="004C1138">
            <w:pPr>
              <w:spacing w:after="0"/>
              <w:jc w:val="center"/>
              <w:rPr>
                <w:rFonts w:eastAsia="Times New Roman" w:cs="Segoe UI"/>
                <w:color w:val="17365D"/>
                <w:sz w:val="18"/>
                <w:szCs w:val="18"/>
                <w:lang w:eastAsia="ro-RO"/>
              </w:rPr>
            </w:pPr>
            <w:r w:rsidRPr="00847513">
              <w:rPr>
                <w:rFonts w:eastAsia="Times New Roman" w:cs="Segoe UI"/>
                <w:color w:val="17365D"/>
                <w:sz w:val="18"/>
                <w:szCs w:val="18"/>
                <w:lang w:eastAsia="ro-RO"/>
              </w:rPr>
              <w:t>1</w:t>
            </w:r>
          </w:p>
        </w:tc>
      </w:tr>
      <w:tr w:rsidR="00DD468C" w:rsidRPr="00847513" w:rsidTr="004C1138">
        <w:trPr>
          <w:cantSplit/>
        </w:trPr>
        <w:tc>
          <w:tcPr>
            <w:tcW w:w="5220" w:type="dxa"/>
            <w:vAlign w:val="center"/>
          </w:tcPr>
          <w:p w:rsidR="00DD468C" w:rsidRPr="00847513" w:rsidRDefault="00DD468C" w:rsidP="004C1138">
            <w:pPr>
              <w:widowControl w:val="0"/>
              <w:numPr>
                <w:ilvl w:val="0"/>
                <w:numId w:val="6"/>
              </w:numPr>
              <w:spacing w:after="0" w:line="240" w:lineRule="auto"/>
              <w:jc w:val="both"/>
              <w:rPr>
                <w:rFonts w:eastAsia="Times New Roman" w:cs="Segoe UI"/>
                <w:color w:val="17365D"/>
                <w:sz w:val="18"/>
                <w:szCs w:val="18"/>
                <w:lang w:eastAsia="ro-RO"/>
              </w:rPr>
            </w:pPr>
            <w:r w:rsidRPr="00847513">
              <w:rPr>
                <w:rFonts w:eastAsia="Times New Roman" w:cs="Segoe UI"/>
                <w:color w:val="17365D"/>
                <w:sz w:val="18"/>
                <w:szCs w:val="18"/>
                <w:lang w:eastAsia="ro-RO"/>
              </w:rPr>
              <w:t>Calitatea apei potabile</w:t>
            </w:r>
          </w:p>
        </w:tc>
        <w:tc>
          <w:tcPr>
            <w:tcW w:w="1366" w:type="dxa"/>
          </w:tcPr>
          <w:p w:rsidR="00DD468C" w:rsidRPr="00847513" w:rsidRDefault="00DD468C" w:rsidP="004C1138">
            <w:pPr>
              <w:spacing w:after="0"/>
              <w:jc w:val="center"/>
              <w:rPr>
                <w:rFonts w:eastAsia="Times New Roman" w:cs="Segoe UI"/>
                <w:color w:val="17365D"/>
                <w:sz w:val="18"/>
                <w:szCs w:val="18"/>
                <w:lang w:eastAsia="ro-RO"/>
              </w:rPr>
            </w:pPr>
            <w:r w:rsidRPr="00847513">
              <w:rPr>
                <w:rFonts w:eastAsia="Times New Roman" w:cs="Segoe UI"/>
                <w:color w:val="17365D"/>
                <w:sz w:val="18"/>
                <w:szCs w:val="18"/>
                <w:lang w:eastAsia="ro-RO"/>
              </w:rPr>
              <w:t>3</w:t>
            </w:r>
          </w:p>
        </w:tc>
        <w:tc>
          <w:tcPr>
            <w:tcW w:w="1367" w:type="dxa"/>
          </w:tcPr>
          <w:p w:rsidR="00DD468C" w:rsidRPr="00847513" w:rsidRDefault="00DD468C" w:rsidP="004C1138">
            <w:pPr>
              <w:spacing w:after="0"/>
              <w:jc w:val="center"/>
              <w:rPr>
                <w:rFonts w:eastAsia="Times New Roman" w:cs="Segoe UI"/>
                <w:color w:val="17365D"/>
                <w:sz w:val="18"/>
                <w:szCs w:val="18"/>
                <w:lang w:eastAsia="ro-RO"/>
              </w:rPr>
            </w:pPr>
            <w:r w:rsidRPr="00847513">
              <w:rPr>
                <w:rFonts w:eastAsia="Times New Roman" w:cs="Segoe UI"/>
                <w:color w:val="17365D"/>
                <w:sz w:val="18"/>
                <w:szCs w:val="18"/>
                <w:lang w:eastAsia="ro-RO"/>
              </w:rPr>
              <w:t>2</w:t>
            </w:r>
          </w:p>
        </w:tc>
        <w:tc>
          <w:tcPr>
            <w:tcW w:w="1407" w:type="dxa"/>
          </w:tcPr>
          <w:p w:rsidR="00DD468C" w:rsidRPr="00847513" w:rsidRDefault="00DD468C" w:rsidP="004C1138">
            <w:pPr>
              <w:spacing w:after="0"/>
              <w:jc w:val="center"/>
              <w:rPr>
                <w:rFonts w:eastAsia="Times New Roman" w:cs="Segoe UI"/>
                <w:color w:val="17365D"/>
                <w:sz w:val="18"/>
                <w:szCs w:val="18"/>
                <w:lang w:eastAsia="ro-RO"/>
              </w:rPr>
            </w:pPr>
            <w:r w:rsidRPr="00847513">
              <w:rPr>
                <w:rFonts w:eastAsia="Times New Roman" w:cs="Segoe UI"/>
                <w:color w:val="17365D"/>
                <w:sz w:val="18"/>
                <w:szCs w:val="18"/>
                <w:lang w:eastAsia="ro-RO"/>
              </w:rPr>
              <w:t>1</w:t>
            </w:r>
          </w:p>
        </w:tc>
      </w:tr>
    </w:tbl>
    <w:p w:rsidR="00DD468C" w:rsidRPr="00847513" w:rsidRDefault="00DD468C" w:rsidP="004C1138">
      <w:pPr>
        <w:spacing w:after="0"/>
        <w:jc w:val="both"/>
        <w:rPr>
          <w:rFonts w:eastAsia="Times New Roman" w:cs="Segoe UI"/>
          <w:color w:val="17365D"/>
          <w:sz w:val="18"/>
          <w:szCs w:val="18"/>
          <w:lang w:eastAsia="ro-RO"/>
        </w:rPr>
      </w:pPr>
    </w:p>
    <w:tbl>
      <w:tblPr>
        <w:tblW w:w="9360" w:type="dxa"/>
        <w:tblInd w:w="5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6" w:type="dxa"/>
          <w:right w:w="56" w:type="dxa"/>
        </w:tblCellMar>
        <w:tblLook w:val="0000" w:firstRow="0" w:lastRow="0" w:firstColumn="0" w:lastColumn="0" w:noHBand="0" w:noVBand="0"/>
      </w:tblPr>
      <w:tblGrid>
        <w:gridCol w:w="4860"/>
        <w:gridCol w:w="1080"/>
        <w:gridCol w:w="1100"/>
        <w:gridCol w:w="1200"/>
        <w:gridCol w:w="1120"/>
      </w:tblGrid>
      <w:tr w:rsidR="00DD468C" w:rsidRPr="00847513" w:rsidTr="004C1138">
        <w:trPr>
          <w:cantSplit/>
        </w:trPr>
        <w:tc>
          <w:tcPr>
            <w:tcW w:w="4860" w:type="dxa"/>
            <w:tcBorders>
              <w:top w:val="single" w:sz="4" w:space="0" w:color="auto"/>
            </w:tcBorders>
            <w:vAlign w:val="center"/>
          </w:tcPr>
          <w:p w:rsidR="00DD468C" w:rsidRPr="00847513" w:rsidRDefault="00DD468C" w:rsidP="004C1138">
            <w:pPr>
              <w:spacing w:after="0"/>
              <w:jc w:val="both"/>
              <w:rPr>
                <w:rFonts w:eastAsia="Times New Roman" w:cs="Segoe UI"/>
                <w:b/>
                <w:color w:val="17365D"/>
                <w:sz w:val="18"/>
                <w:szCs w:val="18"/>
                <w:lang w:eastAsia="ro-RO"/>
              </w:rPr>
            </w:pPr>
            <w:r w:rsidRPr="00847513">
              <w:rPr>
                <w:rFonts w:eastAsia="Times New Roman" w:cs="Segoe UI"/>
                <w:b/>
                <w:color w:val="17365D"/>
                <w:sz w:val="18"/>
                <w:szCs w:val="18"/>
                <w:lang w:eastAsia="ro-RO"/>
              </w:rPr>
              <w:t>L9. În general, c</w:t>
            </w:r>
            <w:r w:rsidRPr="00847513">
              <w:rPr>
                <w:rFonts w:eastAsia="Times New Roman" w:cs="Segoe UI"/>
                <w:b/>
                <w:bCs/>
                <w:color w:val="17365D"/>
                <w:sz w:val="18"/>
                <w:szCs w:val="18"/>
                <w:lang w:eastAsia="ro-RO"/>
              </w:rPr>
              <w:t>ât de mulţumit sunteţi de oferta de servicii din zonă?</w:t>
            </w:r>
          </w:p>
        </w:tc>
        <w:tc>
          <w:tcPr>
            <w:tcW w:w="1080" w:type="dxa"/>
          </w:tcPr>
          <w:p w:rsidR="00DD468C" w:rsidRPr="00847513" w:rsidRDefault="00DD468C" w:rsidP="004C1138">
            <w:pPr>
              <w:spacing w:after="0"/>
              <w:jc w:val="center"/>
              <w:rPr>
                <w:rFonts w:eastAsia="Times New Roman" w:cs="Segoe UI"/>
                <w:color w:val="17365D"/>
                <w:sz w:val="18"/>
                <w:szCs w:val="18"/>
                <w:lang w:eastAsia="ro-RO"/>
              </w:rPr>
            </w:pPr>
            <w:r w:rsidRPr="00847513">
              <w:rPr>
                <w:rFonts w:eastAsia="Times New Roman" w:cs="Segoe UI"/>
                <w:color w:val="17365D"/>
                <w:sz w:val="18"/>
                <w:szCs w:val="18"/>
                <w:lang w:eastAsia="ro-RO"/>
              </w:rPr>
              <w:t>Foarte mulţumit</w:t>
            </w:r>
          </w:p>
        </w:tc>
        <w:tc>
          <w:tcPr>
            <w:tcW w:w="1100" w:type="dxa"/>
            <w:vAlign w:val="center"/>
          </w:tcPr>
          <w:p w:rsidR="00DD468C" w:rsidRPr="00847513" w:rsidRDefault="00DD468C" w:rsidP="004C1138">
            <w:pPr>
              <w:widowControl w:val="0"/>
              <w:spacing w:after="0"/>
              <w:jc w:val="center"/>
              <w:rPr>
                <w:rFonts w:eastAsia="Times New Roman" w:cs="Segoe UI"/>
                <w:color w:val="17365D"/>
                <w:sz w:val="18"/>
                <w:szCs w:val="18"/>
                <w:lang w:eastAsia="ro-RO"/>
              </w:rPr>
            </w:pPr>
            <w:r w:rsidRPr="00847513">
              <w:rPr>
                <w:rFonts w:eastAsia="Times New Roman" w:cs="Segoe UI"/>
                <w:color w:val="17365D"/>
                <w:sz w:val="18"/>
                <w:szCs w:val="18"/>
                <w:lang w:eastAsia="ro-RO"/>
              </w:rPr>
              <w:t>Mai degrabă mulţumit</w:t>
            </w:r>
          </w:p>
        </w:tc>
        <w:tc>
          <w:tcPr>
            <w:tcW w:w="1200" w:type="dxa"/>
            <w:vAlign w:val="center"/>
          </w:tcPr>
          <w:p w:rsidR="00DD468C" w:rsidRPr="00847513" w:rsidRDefault="00DD468C" w:rsidP="004C1138">
            <w:pPr>
              <w:widowControl w:val="0"/>
              <w:spacing w:after="0"/>
              <w:jc w:val="center"/>
              <w:rPr>
                <w:rFonts w:eastAsia="Times New Roman" w:cs="Segoe UI"/>
                <w:color w:val="17365D"/>
                <w:sz w:val="18"/>
                <w:szCs w:val="18"/>
                <w:lang w:eastAsia="ro-RO"/>
              </w:rPr>
            </w:pPr>
            <w:r w:rsidRPr="00847513">
              <w:rPr>
                <w:rFonts w:eastAsia="Times New Roman" w:cs="Segoe UI"/>
                <w:color w:val="17365D"/>
                <w:sz w:val="18"/>
                <w:szCs w:val="18"/>
                <w:lang w:eastAsia="ro-RO"/>
              </w:rPr>
              <w:t>Mai degrabă nemulţumit</w:t>
            </w:r>
          </w:p>
        </w:tc>
        <w:tc>
          <w:tcPr>
            <w:tcW w:w="1120" w:type="dxa"/>
          </w:tcPr>
          <w:p w:rsidR="00DD468C" w:rsidRPr="00847513" w:rsidRDefault="00DD468C" w:rsidP="004C1138">
            <w:pPr>
              <w:spacing w:after="0"/>
              <w:jc w:val="center"/>
              <w:rPr>
                <w:rFonts w:eastAsia="Times New Roman" w:cs="Segoe UI"/>
                <w:color w:val="17365D"/>
                <w:sz w:val="18"/>
                <w:szCs w:val="18"/>
                <w:lang w:eastAsia="ro-RO"/>
              </w:rPr>
            </w:pPr>
            <w:r w:rsidRPr="00847513">
              <w:rPr>
                <w:rFonts w:eastAsia="Times New Roman" w:cs="Segoe UI"/>
                <w:color w:val="17365D"/>
                <w:sz w:val="18"/>
                <w:szCs w:val="18"/>
                <w:lang w:eastAsia="ro-RO"/>
              </w:rPr>
              <w:t>Foarte nemulţumit</w:t>
            </w:r>
          </w:p>
        </w:tc>
      </w:tr>
      <w:tr w:rsidR="00DD468C" w:rsidRPr="00847513" w:rsidTr="004C1138">
        <w:trPr>
          <w:cantSplit/>
        </w:trPr>
        <w:tc>
          <w:tcPr>
            <w:tcW w:w="4860" w:type="dxa"/>
            <w:tcBorders>
              <w:top w:val="single" w:sz="4" w:space="0" w:color="auto"/>
            </w:tcBorders>
            <w:vAlign w:val="center"/>
          </w:tcPr>
          <w:p w:rsidR="00DD468C" w:rsidRPr="00847513" w:rsidRDefault="00DD468C" w:rsidP="004C1138">
            <w:pPr>
              <w:widowControl w:val="0"/>
              <w:numPr>
                <w:ilvl w:val="0"/>
                <w:numId w:val="7"/>
              </w:numPr>
              <w:spacing w:after="0" w:line="240" w:lineRule="auto"/>
              <w:jc w:val="both"/>
              <w:rPr>
                <w:rFonts w:eastAsia="Times New Roman" w:cs="Segoe UI"/>
                <w:color w:val="17365D"/>
                <w:sz w:val="18"/>
                <w:szCs w:val="18"/>
                <w:lang w:eastAsia="ro-RO"/>
              </w:rPr>
            </w:pPr>
            <w:r w:rsidRPr="00847513">
              <w:rPr>
                <w:rFonts w:eastAsia="Times New Roman" w:cs="Segoe UI"/>
                <w:color w:val="17365D"/>
                <w:sz w:val="18"/>
                <w:szCs w:val="18"/>
                <w:lang w:eastAsia="ro-RO"/>
              </w:rPr>
              <w:t>Servicii comerciale (magazine, pieţe)</w:t>
            </w:r>
          </w:p>
        </w:tc>
        <w:tc>
          <w:tcPr>
            <w:tcW w:w="1080" w:type="dxa"/>
          </w:tcPr>
          <w:p w:rsidR="00DD468C" w:rsidRPr="00847513" w:rsidRDefault="00DD468C" w:rsidP="004C1138">
            <w:pPr>
              <w:spacing w:after="0"/>
              <w:jc w:val="center"/>
              <w:rPr>
                <w:rFonts w:eastAsia="Times New Roman" w:cs="Segoe UI"/>
                <w:color w:val="17365D"/>
                <w:sz w:val="18"/>
                <w:szCs w:val="18"/>
                <w:lang w:eastAsia="ro-RO"/>
              </w:rPr>
            </w:pPr>
            <w:r w:rsidRPr="00847513">
              <w:rPr>
                <w:rFonts w:eastAsia="Times New Roman" w:cs="Segoe UI"/>
                <w:color w:val="17365D"/>
                <w:sz w:val="18"/>
                <w:szCs w:val="18"/>
                <w:lang w:eastAsia="ro-RO"/>
              </w:rPr>
              <w:t>4</w:t>
            </w:r>
          </w:p>
        </w:tc>
        <w:tc>
          <w:tcPr>
            <w:tcW w:w="1100" w:type="dxa"/>
          </w:tcPr>
          <w:p w:rsidR="00DD468C" w:rsidRPr="00847513" w:rsidRDefault="00DD468C" w:rsidP="004C1138">
            <w:pPr>
              <w:spacing w:after="0"/>
              <w:jc w:val="center"/>
              <w:rPr>
                <w:rFonts w:eastAsia="Times New Roman" w:cs="Segoe UI"/>
                <w:color w:val="17365D"/>
                <w:sz w:val="18"/>
                <w:szCs w:val="18"/>
                <w:lang w:eastAsia="ro-RO"/>
              </w:rPr>
            </w:pPr>
            <w:r w:rsidRPr="00847513">
              <w:rPr>
                <w:rFonts w:eastAsia="Times New Roman" w:cs="Segoe UI"/>
                <w:color w:val="17365D"/>
                <w:sz w:val="18"/>
                <w:szCs w:val="18"/>
                <w:lang w:eastAsia="ro-RO"/>
              </w:rPr>
              <w:t>3</w:t>
            </w:r>
          </w:p>
        </w:tc>
        <w:tc>
          <w:tcPr>
            <w:tcW w:w="1200" w:type="dxa"/>
          </w:tcPr>
          <w:p w:rsidR="00DD468C" w:rsidRPr="00847513" w:rsidRDefault="00DD468C" w:rsidP="004C1138">
            <w:pPr>
              <w:spacing w:after="0"/>
              <w:jc w:val="center"/>
              <w:rPr>
                <w:rFonts w:eastAsia="Times New Roman" w:cs="Segoe UI"/>
                <w:color w:val="17365D"/>
                <w:sz w:val="18"/>
                <w:szCs w:val="18"/>
                <w:lang w:eastAsia="ro-RO"/>
              </w:rPr>
            </w:pPr>
            <w:r w:rsidRPr="00847513">
              <w:rPr>
                <w:rFonts w:eastAsia="Times New Roman" w:cs="Segoe UI"/>
                <w:color w:val="17365D"/>
                <w:sz w:val="18"/>
                <w:szCs w:val="18"/>
                <w:lang w:eastAsia="ro-RO"/>
              </w:rPr>
              <w:t>2</w:t>
            </w:r>
          </w:p>
        </w:tc>
        <w:tc>
          <w:tcPr>
            <w:tcW w:w="1120" w:type="dxa"/>
          </w:tcPr>
          <w:p w:rsidR="00DD468C" w:rsidRPr="00847513" w:rsidRDefault="00DD468C" w:rsidP="004C1138">
            <w:pPr>
              <w:spacing w:after="0"/>
              <w:jc w:val="center"/>
              <w:rPr>
                <w:rFonts w:eastAsia="Times New Roman" w:cs="Segoe UI"/>
                <w:color w:val="17365D"/>
                <w:sz w:val="18"/>
                <w:szCs w:val="18"/>
                <w:lang w:eastAsia="ro-RO"/>
              </w:rPr>
            </w:pPr>
            <w:r w:rsidRPr="00847513">
              <w:rPr>
                <w:rFonts w:eastAsia="Times New Roman" w:cs="Segoe UI"/>
                <w:color w:val="17365D"/>
                <w:sz w:val="18"/>
                <w:szCs w:val="18"/>
                <w:lang w:eastAsia="ro-RO"/>
              </w:rPr>
              <w:t>1</w:t>
            </w:r>
          </w:p>
        </w:tc>
      </w:tr>
      <w:tr w:rsidR="00DD468C" w:rsidRPr="00847513" w:rsidTr="004C1138">
        <w:trPr>
          <w:cantSplit/>
        </w:trPr>
        <w:tc>
          <w:tcPr>
            <w:tcW w:w="4860" w:type="dxa"/>
            <w:vAlign w:val="center"/>
          </w:tcPr>
          <w:p w:rsidR="00DD468C" w:rsidRPr="00847513" w:rsidRDefault="00DD468C" w:rsidP="004C1138">
            <w:pPr>
              <w:widowControl w:val="0"/>
              <w:numPr>
                <w:ilvl w:val="0"/>
                <w:numId w:val="7"/>
              </w:numPr>
              <w:spacing w:after="0" w:line="240" w:lineRule="auto"/>
              <w:jc w:val="both"/>
              <w:rPr>
                <w:rFonts w:eastAsia="Times New Roman" w:cs="Segoe UI"/>
                <w:color w:val="17365D"/>
                <w:sz w:val="18"/>
                <w:szCs w:val="18"/>
                <w:lang w:eastAsia="ro-RO"/>
              </w:rPr>
            </w:pPr>
            <w:r w:rsidRPr="00847513">
              <w:rPr>
                <w:rFonts w:eastAsia="Times New Roman" w:cs="Segoe UI"/>
                <w:color w:val="17365D"/>
                <w:sz w:val="18"/>
                <w:szCs w:val="18"/>
                <w:lang w:eastAsia="ro-RO"/>
              </w:rPr>
              <w:t>Servicii financiar-bancare</w:t>
            </w:r>
          </w:p>
        </w:tc>
        <w:tc>
          <w:tcPr>
            <w:tcW w:w="1080" w:type="dxa"/>
          </w:tcPr>
          <w:p w:rsidR="00DD468C" w:rsidRPr="00847513" w:rsidRDefault="00DD468C" w:rsidP="004C1138">
            <w:pPr>
              <w:spacing w:after="0"/>
              <w:jc w:val="center"/>
              <w:rPr>
                <w:rFonts w:eastAsia="Times New Roman" w:cs="Segoe UI"/>
                <w:color w:val="17365D"/>
                <w:sz w:val="18"/>
                <w:szCs w:val="18"/>
                <w:lang w:eastAsia="ro-RO"/>
              </w:rPr>
            </w:pPr>
            <w:r w:rsidRPr="00847513">
              <w:rPr>
                <w:rFonts w:eastAsia="Times New Roman" w:cs="Segoe UI"/>
                <w:color w:val="17365D"/>
                <w:sz w:val="18"/>
                <w:szCs w:val="18"/>
                <w:lang w:eastAsia="ro-RO"/>
              </w:rPr>
              <w:t>4</w:t>
            </w:r>
          </w:p>
        </w:tc>
        <w:tc>
          <w:tcPr>
            <w:tcW w:w="1100" w:type="dxa"/>
          </w:tcPr>
          <w:p w:rsidR="00DD468C" w:rsidRPr="00847513" w:rsidRDefault="00DD468C" w:rsidP="004C1138">
            <w:pPr>
              <w:spacing w:after="0"/>
              <w:jc w:val="center"/>
              <w:rPr>
                <w:rFonts w:eastAsia="Times New Roman" w:cs="Segoe UI"/>
                <w:color w:val="17365D"/>
                <w:sz w:val="18"/>
                <w:szCs w:val="18"/>
                <w:lang w:eastAsia="ro-RO"/>
              </w:rPr>
            </w:pPr>
            <w:r w:rsidRPr="00847513">
              <w:rPr>
                <w:rFonts w:eastAsia="Times New Roman" w:cs="Segoe UI"/>
                <w:color w:val="17365D"/>
                <w:sz w:val="18"/>
                <w:szCs w:val="18"/>
                <w:lang w:eastAsia="ro-RO"/>
              </w:rPr>
              <w:t>3</w:t>
            </w:r>
          </w:p>
        </w:tc>
        <w:tc>
          <w:tcPr>
            <w:tcW w:w="1200" w:type="dxa"/>
          </w:tcPr>
          <w:p w:rsidR="00DD468C" w:rsidRPr="00847513" w:rsidRDefault="00DD468C" w:rsidP="004C1138">
            <w:pPr>
              <w:spacing w:after="0"/>
              <w:jc w:val="center"/>
              <w:rPr>
                <w:rFonts w:eastAsia="Times New Roman" w:cs="Segoe UI"/>
                <w:color w:val="17365D"/>
                <w:sz w:val="18"/>
                <w:szCs w:val="18"/>
                <w:lang w:eastAsia="ro-RO"/>
              </w:rPr>
            </w:pPr>
            <w:r w:rsidRPr="00847513">
              <w:rPr>
                <w:rFonts w:eastAsia="Times New Roman" w:cs="Segoe UI"/>
                <w:color w:val="17365D"/>
                <w:sz w:val="18"/>
                <w:szCs w:val="18"/>
                <w:lang w:eastAsia="ro-RO"/>
              </w:rPr>
              <w:t>2</w:t>
            </w:r>
          </w:p>
        </w:tc>
        <w:tc>
          <w:tcPr>
            <w:tcW w:w="1120" w:type="dxa"/>
          </w:tcPr>
          <w:p w:rsidR="00DD468C" w:rsidRPr="00847513" w:rsidRDefault="00DD468C" w:rsidP="004C1138">
            <w:pPr>
              <w:spacing w:after="0"/>
              <w:jc w:val="center"/>
              <w:rPr>
                <w:rFonts w:eastAsia="Times New Roman" w:cs="Segoe UI"/>
                <w:color w:val="17365D"/>
                <w:sz w:val="18"/>
                <w:szCs w:val="18"/>
                <w:lang w:eastAsia="ro-RO"/>
              </w:rPr>
            </w:pPr>
            <w:r w:rsidRPr="00847513">
              <w:rPr>
                <w:rFonts w:eastAsia="Times New Roman" w:cs="Segoe UI"/>
                <w:color w:val="17365D"/>
                <w:sz w:val="18"/>
                <w:szCs w:val="18"/>
                <w:lang w:eastAsia="ro-RO"/>
              </w:rPr>
              <w:t>1</w:t>
            </w:r>
          </w:p>
        </w:tc>
      </w:tr>
      <w:tr w:rsidR="00DD468C" w:rsidRPr="00847513" w:rsidTr="004C1138">
        <w:trPr>
          <w:cantSplit/>
        </w:trPr>
        <w:tc>
          <w:tcPr>
            <w:tcW w:w="4860" w:type="dxa"/>
            <w:vAlign w:val="center"/>
          </w:tcPr>
          <w:p w:rsidR="00DD468C" w:rsidRPr="00847513" w:rsidRDefault="00DD468C" w:rsidP="004C1138">
            <w:pPr>
              <w:widowControl w:val="0"/>
              <w:numPr>
                <w:ilvl w:val="0"/>
                <w:numId w:val="7"/>
              </w:numPr>
              <w:spacing w:after="0" w:line="240" w:lineRule="auto"/>
              <w:jc w:val="both"/>
              <w:rPr>
                <w:rFonts w:eastAsia="Times New Roman" w:cs="Segoe UI"/>
                <w:color w:val="17365D"/>
                <w:sz w:val="18"/>
                <w:szCs w:val="18"/>
                <w:lang w:eastAsia="ro-RO"/>
              </w:rPr>
            </w:pPr>
            <w:r w:rsidRPr="00847513">
              <w:rPr>
                <w:rFonts w:eastAsia="Times New Roman" w:cs="Segoe UI"/>
                <w:color w:val="17365D"/>
                <w:sz w:val="18"/>
                <w:szCs w:val="18"/>
                <w:lang w:eastAsia="ro-RO"/>
              </w:rPr>
              <w:t>Posibilităţi de petrecere a timpului liber</w:t>
            </w:r>
          </w:p>
        </w:tc>
        <w:tc>
          <w:tcPr>
            <w:tcW w:w="1080" w:type="dxa"/>
          </w:tcPr>
          <w:p w:rsidR="00DD468C" w:rsidRPr="00847513" w:rsidRDefault="00DD468C" w:rsidP="004C1138">
            <w:pPr>
              <w:spacing w:after="0"/>
              <w:jc w:val="center"/>
              <w:rPr>
                <w:rFonts w:eastAsia="Times New Roman" w:cs="Segoe UI"/>
                <w:color w:val="17365D"/>
                <w:sz w:val="18"/>
                <w:szCs w:val="18"/>
                <w:lang w:eastAsia="ro-RO"/>
              </w:rPr>
            </w:pPr>
            <w:r w:rsidRPr="00847513">
              <w:rPr>
                <w:rFonts w:eastAsia="Times New Roman" w:cs="Segoe UI"/>
                <w:color w:val="17365D"/>
                <w:sz w:val="18"/>
                <w:szCs w:val="18"/>
                <w:lang w:eastAsia="ro-RO"/>
              </w:rPr>
              <w:t>4</w:t>
            </w:r>
          </w:p>
        </w:tc>
        <w:tc>
          <w:tcPr>
            <w:tcW w:w="1100" w:type="dxa"/>
          </w:tcPr>
          <w:p w:rsidR="00DD468C" w:rsidRPr="00847513" w:rsidRDefault="00DD468C" w:rsidP="004C1138">
            <w:pPr>
              <w:spacing w:after="0"/>
              <w:jc w:val="center"/>
              <w:rPr>
                <w:rFonts w:eastAsia="Times New Roman" w:cs="Segoe UI"/>
                <w:color w:val="17365D"/>
                <w:sz w:val="18"/>
                <w:szCs w:val="18"/>
                <w:lang w:eastAsia="ro-RO"/>
              </w:rPr>
            </w:pPr>
            <w:r w:rsidRPr="00847513">
              <w:rPr>
                <w:rFonts w:eastAsia="Times New Roman" w:cs="Segoe UI"/>
                <w:color w:val="17365D"/>
                <w:sz w:val="18"/>
                <w:szCs w:val="18"/>
                <w:lang w:eastAsia="ro-RO"/>
              </w:rPr>
              <w:t>3</w:t>
            </w:r>
          </w:p>
        </w:tc>
        <w:tc>
          <w:tcPr>
            <w:tcW w:w="1200" w:type="dxa"/>
          </w:tcPr>
          <w:p w:rsidR="00DD468C" w:rsidRPr="00847513" w:rsidRDefault="00DD468C" w:rsidP="004C1138">
            <w:pPr>
              <w:spacing w:after="0"/>
              <w:jc w:val="center"/>
              <w:rPr>
                <w:rFonts w:eastAsia="Times New Roman" w:cs="Segoe UI"/>
                <w:color w:val="17365D"/>
                <w:sz w:val="18"/>
                <w:szCs w:val="18"/>
                <w:lang w:eastAsia="ro-RO"/>
              </w:rPr>
            </w:pPr>
            <w:r w:rsidRPr="00847513">
              <w:rPr>
                <w:rFonts w:eastAsia="Times New Roman" w:cs="Segoe UI"/>
                <w:color w:val="17365D"/>
                <w:sz w:val="18"/>
                <w:szCs w:val="18"/>
                <w:lang w:eastAsia="ro-RO"/>
              </w:rPr>
              <w:t>2</w:t>
            </w:r>
          </w:p>
        </w:tc>
        <w:tc>
          <w:tcPr>
            <w:tcW w:w="1120" w:type="dxa"/>
          </w:tcPr>
          <w:p w:rsidR="00DD468C" w:rsidRPr="00847513" w:rsidRDefault="00DD468C" w:rsidP="004C1138">
            <w:pPr>
              <w:spacing w:after="0"/>
              <w:jc w:val="center"/>
              <w:rPr>
                <w:rFonts w:eastAsia="Times New Roman" w:cs="Segoe UI"/>
                <w:color w:val="17365D"/>
                <w:sz w:val="18"/>
                <w:szCs w:val="18"/>
                <w:lang w:eastAsia="ro-RO"/>
              </w:rPr>
            </w:pPr>
            <w:r w:rsidRPr="00847513">
              <w:rPr>
                <w:rFonts w:eastAsia="Times New Roman" w:cs="Segoe UI"/>
                <w:color w:val="17365D"/>
                <w:sz w:val="18"/>
                <w:szCs w:val="18"/>
                <w:lang w:eastAsia="ro-RO"/>
              </w:rPr>
              <w:t>1</w:t>
            </w:r>
          </w:p>
        </w:tc>
      </w:tr>
      <w:tr w:rsidR="00DD468C" w:rsidRPr="00847513" w:rsidTr="004C1138">
        <w:trPr>
          <w:cantSplit/>
        </w:trPr>
        <w:tc>
          <w:tcPr>
            <w:tcW w:w="4860" w:type="dxa"/>
            <w:vAlign w:val="center"/>
          </w:tcPr>
          <w:p w:rsidR="00DD468C" w:rsidRPr="00847513" w:rsidRDefault="00DD468C" w:rsidP="004C1138">
            <w:pPr>
              <w:widowControl w:val="0"/>
              <w:numPr>
                <w:ilvl w:val="0"/>
                <w:numId w:val="7"/>
              </w:numPr>
              <w:spacing w:after="0" w:line="240" w:lineRule="auto"/>
              <w:jc w:val="both"/>
              <w:rPr>
                <w:rFonts w:eastAsia="Times New Roman" w:cs="Segoe UI"/>
                <w:color w:val="17365D"/>
                <w:sz w:val="18"/>
                <w:szCs w:val="18"/>
                <w:lang w:eastAsia="ro-RO"/>
              </w:rPr>
            </w:pPr>
            <w:r w:rsidRPr="00847513">
              <w:rPr>
                <w:rFonts w:eastAsia="Times New Roman" w:cs="Segoe UI"/>
                <w:color w:val="17365D"/>
                <w:sz w:val="18"/>
                <w:szCs w:val="18"/>
                <w:lang w:eastAsia="ro-RO"/>
              </w:rPr>
              <w:lastRenderedPageBreak/>
              <w:t>Transport public</w:t>
            </w:r>
          </w:p>
        </w:tc>
        <w:tc>
          <w:tcPr>
            <w:tcW w:w="1080" w:type="dxa"/>
          </w:tcPr>
          <w:p w:rsidR="00DD468C" w:rsidRPr="00847513" w:rsidRDefault="00DD468C" w:rsidP="004C1138">
            <w:pPr>
              <w:spacing w:after="0"/>
              <w:jc w:val="center"/>
              <w:rPr>
                <w:rFonts w:eastAsia="Times New Roman" w:cs="Segoe UI"/>
                <w:color w:val="17365D"/>
                <w:sz w:val="18"/>
                <w:szCs w:val="18"/>
                <w:lang w:eastAsia="ro-RO"/>
              </w:rPr>
            </w:pPr>
            <w:r w:rsidRPr="00847513">
              <w:rPr>
                <w:rFonts w:eastAsia="Times New Roman" w:cs="Segoe UI"/>
                <w:color w:val="17365D"/>
                <w:sz w:val="18"/>
                <w:szCs w:val="18"/>
                <w:lang w:eastAsia="ro-RO"/>
              </w:rPr>
              <w:t>4</w:t>
            </w:r>
          </w:p>
        </w:tc>
        <w:tc>
          <w:tcPr>
            <w:tcW w:w="1100" w:type="dxa"/>
          </w:tcPr>
          <w:p w:rsidR="00DD468C" w:rsidRPr="00847513" w:rsidRDefault="00DD468C" w:rsidP="004C1138">
            <w:pPr>
              <w:spacing w:after="0"/>
              <w:jc w:val="center"/>
              <w:rPr>
                <w:rFonts w:eastAsia="Times New Roman" w:cs="Segoe UI"/>
                <w:color w:val="17365D"/>
                <w:sz w:val="18"/>
                <w:szCs w:val="18"/>
                <w:lang w:eastAsia="ro-RO"/>
              </w:rPr>
            </w:pPr>
            <w:r w:rsidRPr="00847513">
              <w:rPr>
                <w:rFonts w:eastAsia="Times New Roman" w:cs="Segoe UI"/>
                <w:color w:val="17365D"/>
                <w:sz w:val="18"/>
                <w:szCs w:val="18"/>
                <w:lang w:eastAsia="ro-RO"/>
              </w:rPr>
              <w:t>3</w:t>
            </w:r>
          </w:p>
        </w:tc>
        <w:tc>
          <w:tcPr>
            <w:tcW w:w="1200" w:type="dxa"/>
          </w:tcPr>
          <w:p w:rsidR="00DD468C" w:rsidRPr="00847513" w:rsidRDefault="00DD468C" w:rsidP="004C1138">
            <w:pPr>
              <w:spacing w:after="0"/>
              <w:jc w:val="center"/>
              <w:rPr>
                <w:rFonts w:eastAsia="Times New Roman" w:cs="Segoe UI"/>
                <w:color w:val="17365D"/>
                <w:sz w:val="18"/>
                <w:szCs w:val="18"/>
                <w:lang w:eastAsia="ro-RO"/>
              </w:rPr>
            </w:pPr>
            <w:r w:rsidRPr="00847513">
              <w:rPr>
                <w:rFonts w:eastAsia="Times New Roman" w:cs="Segoe UI"/>
                <w:color w:val="17365D"/>
                <w:sz w:val="18"/>
                <w:szCs w:val="18"/>
                <w:lang w:eastAsia="ro-RO"/>
              </w:rPr>
              <w:t>2</w:t>
            </w:r>
          </w:p>
        </w:tc>
        <w:tc>
          <w:tcPr>
            <w:tcW w:w="1120" w:type="dxa"/>
          </w:tcPr>
          <w:p w:rsidR="00DD468C" w:rsidRPr="00847513" w:rsidRDefault="00DD468C" w:rsidP="004C1138">
            <w:pPr>
              <w:spacing w:after="0"/>
              <w:jc w:val="center"/>
              <w:rPr>
                <w:rFonts w:eastAsia="Times New Roman" w:cs="Segoe UI"/>
                <w:color w:val="17365D"/>
                <w:sz w:val="18"/>
                <w:szCs w:val="18"/>
                <w:lang w:eastAsia="ro-RO"/>
              </w:rPr>
            </w:pPr>
            <w:r w:rsidRPr="00847513">
              <w:rPr>
                <w:rFonts w:eastAsia="Times New Roman" w:cs="Segoe UI"/>
                <w:color w:val="17365D"/>
                <w:sz w:val="18"/>
                <w:szCs w:val="18"/>
                <w:lang w:eastAsia="ro-RO"/>
              </w:rPr>
              <w:t>1</w:t>
            </w:r>
          </w:p>
        </w:tc>
      </w:tr>
    </w:tbl>
    <w:p w:rsidR="00DD468C" w:rsidRPr="00847513" w:rsidRDefault="00DD468C" w:rsidP="004C1138">
      <w:pPr>
        <w:spacing w:after="0"/>
        <w:jc w:val="both"/>
        <w:rPr>
          <w:rFonts w:eastAsia="Times New Roman" w:cs="Segoe UI"/>
          <w:color w:val="17365D"/>
          <w:sz w:val="18"/>
          <w:szCs w:val="18"/>
          <w:lang w:eastAsia="ro-RO"/>
        </w:rPr>
      </w:pPr>
    </w:p>
    <w:tbl>
      <w:tblPr>
        <w:tblW w:w="9360" w:type="dxa"/>
        <w:tblInd w:w="5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6" w:type="dxa"/>
          <w:right w:w="56" w:type="dxa"/>
        </w:tblCellMar>
        <w:tblLook w:val="0000" w:firstRow="0" w:lastRow="0" w:firstColumn="0" w:lastColumn="0" w:noHBand="0" w:noVBand="0"/>
      </w:tblPr>
      <w:tblGrid>
        <w:gridCol w:w="4796"/>
        <w:gridCol w:w="846"/>
        <w:gridCol w:w="990"/>
        <w:gridCol w:w="1080"/>
        <w:gridCol w:w="1080"/>
        <w:gridCol w:w="568"/>
      </w:tblGrid>
      <w:tr w:rsidR="00DD468C" w:rsidRPr="00847513" w:rsidTr="004C1138">
        <w:trPr>
          <w:cantSplit/>
        </w:trPr>
        <w:tc>
          <w:tcPr>
            <w:tcW w:w="4796" w:type="dxa"/>
            <w:tcBorders>
              <w:top w:val="single" w:sz="4" w:space="0" w:color="auto"/>
            </w:tcBorders>
            <w:vAlign w:val="center"/>
          </w:tcPr>
          <w:p w:rsidR="00DD468C" w:rsidRPr="00847513" w:rsidRDefault="00DD468C" w:rsidP="004C1138">
            <w:pPr>
              <w:widowControl w:val="0"/>
              <w:spacing w:after="0"/>
              <w:jc w:val="both"/>
              <w:rPr>
                <w:rFonts w:eastAsia="Times New Roman" w:cs="Segoe UI"/>
                <w:color w:val="17365D"/>
                <w:sz w:val="18"/>
                <w:szCs w:val="18"/>
                <w:lang w:eastAsia="ro-RO"/>
              </w:rPr>
            </w:pPr>
            <w:r w:rsidRPr="00847513">
              <w:rPr>
                <w:rFonts w:eastAsia="Times New Roman" w:cs="Segoe UI"/>
                <w:b/>
                <w:color w:val="17365D"/>
                <w:sz w:val="18"/>
                <w:szCs w:val="18"/>
                <w:lang w:eastAsia="ro-RO"/>
              </w:rPr>
              <w:t>L10. De unde locuiţi, cât de uşor vă este să ajungeţi în următoarele locuri dacă aţi avea nevoie?</w:t>
            </w:r>
          </w:p>
        </w:tc>
        <w:tc>
          <w:tcPr>
            <w:tcW w:w="846" w:type="dxa"/>
          </w:tcPr>
          <w:p w:rsidR="00DD468C" w:rsidRPr="00847513" w:rsidRDefault="00DD468C" w:rsidP="004C1138">
            <w:pPr>
              <w:widowControl w:val="0"/>
              <w:spacing w:after="0"/>
              <w:jc w:val="center"/>
              <w:rPr>
                <w:rFonts w:eastAsia="Times New Roman" w:cs="Segoe UI"/>
                <w:color w:val="17365D"/>
                <w:sz w:val="18"/>
                <w:szCs w:val="18"/>
                <w:lang w:eastAsia="ro-RO"/>
              </w:rPr>
            </w:pPr>
            <w:r w:rsidRPr="00847513">
              <w:rPr>
                <w:rFonts w:eastAsia="Times New Roman" w:cs="Segoe UI"/>
                <w:color w:val="17365D"/>
                <w:sz w:val="18"/>
                <w:szCs w:val="18"/>
                <w:lang w:eastAsia="ro-RO"/>
              </w:rPr>
              <w:t xml:space="preserve">Foarte </w:t>
            </w:r>
          </w:p>
          <w:p w:rsidR="00DD468C" w:rsidRPr="00847513" w:rsidRDefault="00DD468C" w:rsidP="004C1138">
            <w:pPr>
              <w:spacing w:after="0"/>
              <w:jc w:val="center"/>
              <w:rPr>
                <w:rFonts w:eastAsia="Times New Roman" w:cs="Segoe UI"/>
                <w:color w:val="17365D"/>
                <w:sz w:val="18"/>
                <w:szCs w:val="18"/>
                <w:lang w:eastAsia="ro-RO"/>
              </w:rPr>
            </w:pPr>
            <w:r w:rsidRPr="00847513">
              <w:rPr>
                <w:rFonts w:eastAsia="Times New Roman" w:cs="Segoe UI"/>
                <w:color w:val="17365D"/>
                <w:sz w:val="18"/>
                <w:szCs w:val="18"/>
                <w:lang w:eastAsia="ro-RO"/>
              </w:rPr>
              <w:t>uşor</w:t>
            </w:r>
          </w:p>
        </w:tc>
        <w:tc>
          <w:tcPr>
            <w:tcW w:w="990" w:type="dxa"/>
          </w:tcPr>
          <w:p w:rsidR="00DD468C" w:rsidRPr="00847513" w:rsidRDefault="00DD468C" w:rsidP="004C1138">
            <w:pPr>
              <w:spacing w:after="0"/>
              <w:jc w:val="center"/>
              <w:rPr>
                <w:rFonts w:eastAsia="Times New Roman" w:cs="Segoe UI"/>
                <w:color w:val="17365D"/>
                <w:sz w:val="18"/>
                <w:szCs w:val="18"/>
                <w:lang w:eastAsia="ro-RO"/>
              </w:rPr>
            </w:pPr>
            <w:r w:rsidRPr="00847513">
              <w:rPr>
                <w:rFonts w:eastAsia="Times New Roman" w:cs="Segoe UI"/>
                <w:color w:val="17365D"/>
                <w:sz w:val="18"/>
                <w:szCs w:val="18"/>
                <w:lang w:eastAsia="ro-RO"/>
              </w:rPr>
              <w:t>Destul de uşor</w:t>
            </w:r>
          </w:p>
        </w:tc>
        <w:tc>
          <w:tcPr>
            <w:tcW w:w="1080" w:type="dxa"/>
          </w:tcPr>
          <w:p w:rsidR="00DD468C" w:rsidRPr="00847513" w:rsidRDefault="00DD468C" w:rsidP="004C1138">
            <w:pPr>
              <w:spacing w:after="0"/>
              <w:jc w:val="center"/>
              <w:rPr>
                <w:rFonts w:eastAsia="Times New Roman" w:cs="Segoe UI"/>
                <w:color w:val="17365D"/>
                <w:sz w:val="18"/>
                <w:szCs w:val="18"/>
                <w:lang w:eastAsia="ro-RO"/>
              </w:rPr>
            </w:pPr>
            <w:r w:rsidRPr="00847513">
              <w:rPr>
                <w:rFonts w:eastAsia="Times New Roman" w:cs="Segoe UI"/>
                <w:color w:val="17365D"/>
                <w:sz w:val="18"/>
                <w:szCs w:val="18"/>
                <w:lang w:eastAsia="ro-RO"/>
              </w:rPr>
              <w:t>Destul de greu</w:t>
            </w:r>
          </w:p>
        </w:tc>
        <w:tc>
          <w:tcPr>
            <w:tcW w:w="1080" w:type="dxa"/>
          </w:tcPr>
          <w:p w:rsidR="00DD468C" w:rsidRPr="00847513" w:rsidRDefault="00DD468C" w:rsidP="004C1138">
            <w:pPr>
              <w:spacing w:after="0"/>
              <w:jc w:val="center"/>
              <w:rPr>
                <w:rFonts w:eastAsia="Times New Roman" w:cs="Segoe UI"/>
                <w:color w:val="17365D"/>
                <w:sz w:val="18"/>
                <w:szCs w:val="18"/>
                <w:lang w:eastAsia="ro-RO"/>
              </w:rPr>
            </w:pPr>
            <w:r w:rsidRPr="00847513">
              <w:rPr>
                <w:rFonts w:eastAsia="Times New Roman" w:cs="Segoe UI"/>
                <w:color w:val="17365D"/>
                <w:sz w:val="18"/>
                <w:szCs w:val="18"/>
                <w:lang w:eastAsia="ro-RO"/>
              </w:rPr>
              <w:t>Foarte greu</w:t>
            </w:r>
          </w:p>
        </w:tc>
        <w:tc>
          <w:tcPr>
            <w:tcW w:w="568" w:type="dxa"/>
            <w:tcBorders>
              <w:top w:val="single" w:sz="4" w:space="0" w:color="auto"/>
              <w:left w:val="single" w:sz="4" w:space="0" w:color="auto"/>
              <w:bottom w:val="single" w:sz="4" w:space="0" w:color="auto"/>
              <w:right w:val="single" w:sz="4" w:space="0" w:color="auto"/>
            </w:tcBorders>
            <w:shd w:val="pct12" w:color="auto" w:fill="auto"/>
          </w:tcPr>
          <w:p w:rsidR="00DD468C" w:rsidRPr="00847513" w:rsidRDefault="00DD468C" w:rsidP="004C1138">
            <w:pPr>
              <w:spacing w:after="0"/>
              <w:jc w:val="center"/>
              <w:rPr>
                <w:rFonts w:eastAsia="Times New Roman" w:cs="Segoe UI"/>
                <w:color w:val="17365D"/>
                <w:sz w:val="18"/>
                <w:szCs w:val="18"/>
                <w:lang w:eastAsia="ro-RO"/>
              </w:rPr>
            </w:pPr>
            <w:r w:rsidRPr="00847513">
              <w:rPr>
                <w:rFonts w:eastAsia="Times New Roman" w:cs="Segoe UI"/>
                <w:color w:val="17365D"/>
                <w:sz w:val="18"/>
                <w:szCs w:val="18"/>
                <w:lang w:eastAsia="ro-RO"/>
              </w:rPr>
              <w:t>NC</w:t>
            </w:r>
          </w:p>
        </w:tc>
      </w:tr>
      <w:tr w:rsidR="00DD468C" w:rsidRPr="00847513" w:rsidTr="004C1138">
        <w:trPr>
          <w:cantSplit/>
        </w:trPr>
        <w:tc>
          <w:tcPr>
            <w:tcW w:w="4796" w:type="dxa"/>
            <w:tcBorders>
              <w:top w:val="single" w:sz="4" w:space="0" w:color="auto"/>
            </w:tcBorders>
            <w:vAlign w:val="center"/>
          </w:tcPr>
          <w:p w:rsidR="00DD468C" w:rsidRPr="00847513" w:rsidRDefault="00DD468C" w:rsidP="004C1138">
            <w:pPr>
              <w:widowControl w:val="0"/>
              <w:numPr>
                <w:ilvl w:val="0"/>
                <w:numId w:val="8"/>
              </w:numPr>
              <w:spacing w:after="0" w:line="240" w:lineRule="auto"/>
              <w:jc w:val="both"/>
              <w:rPr>
                <w:rFonts w:eastAsia="Times New Roman" w:cs="Segoe UI"/>
                <w:color w:val="17365D"/>
                <w:sz w:val="18"/>
                <w:szCs w:val="18"/>
                <w:lang w:eastAsia="ro-RO"/>
              </w:rPr>
            </w:pPr>
            <w:r w:rsidRPr="00847513">
              <w:rPr>
                <w:rFonts w:eastAsia="Times New Roman" w:cs="Segoe UI"/>
                <w:color w:val="17365D"/>
                <w:sz w:val="18"/>
                <w:szCs w:val="18"/>
                <w:lang w:eastAsia="ro-RO"/>
              </w:rPr>
              <w:t>Magazine cu produse de necesitate curentă</w:t>
            </w:r>
          </w:p>
        </w:tc>
        <w:tc>
          <w:tcPr>
            <w:tcW w:w="846" w:type="dxa"/>
          </w:tcPr>
          <w:p w:rsidR="00DD468C" w:rsidRPr="00847513" w:rsidRDefault="00DD468C" w:rsidP="004C1138">
            <w:pPr>
              <w:spacing w:after="0"/>
              <w:jc w:val="center"/>
              <w:rPr>
                <w:rFonts w:eastAsia="Times New Roman" w:cs="Segoe UI"/>
                <w:color w:val="17365D"/>
                <w:sz w:val="18"/>
                <w:szCs w:val="18"/>
                <w:lang w:eastAsia="ro-RO"/>
              </w:rPr>
            </w:pPr>
            <w:r w:rsidRPr="00847513">
              <w:rPr>
                <w:rFonts w:eastAsia="Times New Roman" w:cs="Segoe UI"/>
                <w:color w:val="17365D"/>
                <w:sz w:val="18"/>
                <w:szCs w:val="18"/>
                <w:lang w:eastAsia="ro-RO"/>
              </w:rPr>
              <w:t>4</w:t>
            </w:r>
          </w:p>
        </w:tc>
        <w:tc>
          <w:tcPr>
            <w:tcW w:w="990" w:type="dxa"/>
          </w:tcPr>
          <w:p w:rsidR="00DD468C" w:rsidRPr="00847513" w:rsidRDefault="00DD468C" w:rsidP="004C1138">
            <w:pPr>
              <w:spacing w:after="0"/>
              <w:jc w:val="center"/>
              <w:rPr>
                <w:rFonts w:eastAsia="Times New Roman" w:cs="Segoe UI"/>
                <w:color w:val="17365D"/>
                <w:sz w:val="18"/>
                <w:szCs w:val="18"/>
                <w:lang w:eastAsia="ro-RO"/>
              </w:rPr>
            </w:pPr>
            <w:r w:rsidRPr="00847513">
              <w:rPr>
                <w:rFonts w:eastAsia="Times New Roman" w:cs="Segoe UI"/>
                <w:color w:val="17365D"/>
                <w:sz w:val="18"/>
                <w:szCs w:val="18"/>
                <w:lang w:eastAsia="ro-RO"/>
              </w:rPr>
              <w:t>3</w:t>
            </w:r>
          </w:p>
        </w:tc>
        <w:tc>
          <w:tcPr>
            <w:tcW w:w="1080" w:type="dxa"/>
          </w:tcPr>
          <w:p w:rsidR="00DD468C" w:rsidRPr="00847513" w:rsidRDefault="00DD468C" w:rsidP="004C1138">
            <w:pPr>
              <w:spacing w:after="0"/>
              <w:jc w:val="center"/>
              <w:rPr>
                <w:rFonts w:eastAsia="Times New Roman" w:cs="Segoe UI"/>
                <w:color w:val="17365D"/>
                <w:sz w:val="18"/>
                <w:szCs w:val="18"/>
                <w:lang w:eastAsia="ro-RO"/>
              </w:rPr>
            </w:pPr>
            <w:r w:rsidRPr="00847513">
              <w:rPr>
                <w:rFonts w:eastAsia="Times New Roman" w:cs="Segoe UI"/>
                <w:color w:val="17365D"/>
                <w:sz w:val="18"/>
                <w:szCs w:val="18"/>
                <w:lang w:eastAsia="ro-RO"/>
              </w:rPr>
              <w:t>2</w:t>
            </w:r>
          </w:p>
        </w:tc>
        <w:tc>
          <w:tcPr>
            <w:tcW w:w="1080" w:type="dxa"/>
          </w:tcPr>
          <w:p w:rsidR="00DD468C" w:rsidRPr="00847513" w:rsidRDefault="00DD468C" w:rsidP="004C1138">
            <w:pPr>
              <w:spacing w:after="0"/>
              <w:jc w:val="center"/>
              <w:rPr>
                <w:rFonts w:eastAsia="Times New Roman" w:cs="Segoe UI"/>
                <w:color w:val="17365D"/>
                <w:sz w:val="18"/>
                <w:szCs w:val="18"/>
                <w:lang w:eastAsia="ro-RO"/>
              </w:rPr>
            </w:pPr>
            <w:r w:rsidRPr="00847513">
              <w:rPr>
                <w:rFonts w:eastAsia="Times New Roman" w:cs="Segoe UI"/>
                <w:color w:val="17365D"/>
                <w:sz w:val="18"/>
                <w:szCs w:val="18"/>
                <w:lang w:eastAsia="ro-RO"/>
              </w:rPr>
              <w:t>1</w:t>
            </w:r>
          </w:p>
        </w:tc>
        <w:tc>
          <w:tcPr>
            <w:tcW w:w="568" w:type="dxa"/>
            <w:tcBorders>
              <w:top w:val="single" w:sz="4" w:space="0" w:color="auto"/>
              <w:left w:val="single" w:sz="4" w:space="0" w:color="auto"/>
              <w:bottom w:val="single" w:sz="4" w:space="0" w:color="auto"/>
              <w:right w:val="single" w:sz="4" w:space="0" w:color="auto"/>
            </w:tcBorders>
            <w:shd w:val="pct12" w:color="auto" w:fill="auto"/>
          </w:tcPr>
          <w:p w:rsidR="00DD468C" w:rsidRPr="00847513" w:rsidRDefault="00DD468C" w:rsidP="004C1138">
            <w:pPr>
              <w:spacing w:after="0"/>
              <w:jc w:val="center"/>
              <w:rPr>
                <w:rFonts w:eastAsia="Times New Roman" w:cs="Segoe UI"/>
                <w:color w:val="17365D"/>
                <w:sz w:val="18"/>
                <w:szCs w:val="18"/>
                <w:lang w:eastAsia="ro-RO"/>
              </w:rPr>
            </w:pPr>
          </w:p>
        </w:tc>
      </w:tr>
      <w:tr w:rsidR="00DD468C" w:rsidRPr="00847513" w:rsidTr="004C1138">
        <w:trPr>
          <w:cantSplit/>
        </w:trPr>
        <w:tc>
          <w:tcPr>
            <w:tcW w:w="4796" w:type="dxa"/>
            <w:vAlign w:val="center"/>
          </w:tcPr>
          <w:p w:rsidR="00DD468C" w:rsidRPr="00847513" w:rsidRDefault="00DD468C" w:rsidP="004C1138">
            <w:pPr>
              <w:widowControl w:val="0"/>
              <w:numPr>
                <w:ilvl w:val="0"/>
                <w:numId w:val="8"/>
              </w:numPr>
              <w:spacing w:after="0" w:line="240" w:lineRule="auto"/>
              <w:jc w:val="both"/>
              <w:rPr>
                <w:rFonts w:eastAsia="Times New Roman" w:cs="Segoe UI"/>
                <w:color w:val="17365D"/>
                <w:sz w:val="18"/>
                <w:szCs w:val="18"/>
                <w:lang w:eastAsia="ro-RO"/>
              </w:rPr>
            </w:pPr>
            <w:r w:rsidRPr="00847513">
              <w:rPr>
                <w:rFonts w:eastAsia="Times New Roman" w:cs="Segoe UI"/>
                <w:color w:val="17365D"/>
                <w:sz w:val="18"/>
                <w:szCs w:val="18"/>
                <w:lang w:eastAsia="ro-RO"/>
              </w:rPr>
              <w:t>Supermarket</w:t>
            </w:r>
          </w:p>
        </w:tc>
        <w:tc>
          <w:tcPr>
            <w:tcW w:w="846" w:type="dxa"/>
          </w:tcPr>
          <w:p w:rsidR="00DD468C" w:rsidRPr="00847513" w:rsidRDefault="00DD468C" w:rsidP="004C1138">
            <w:pPr>
              <w:spacing w:after="0"/>
              <w:jc w:val="center"/>
              <w:rPr>
                <w:rFonts w:eastAsia="Times New Roman" w:cs="Segoe UI"/>
                <w:color w:val="17365D"/>
                <w:sz w:val="18"/>
                <w:szCs w:val="18"/>
                <w:lang w:eastAsia="ro-RO"/>
              </w:rPr>
            </w:pPr>
            <w:r w:rsidRPr="00847513">
              <w:rPr>
                <w:rFonts w:eastAsia="Times New Roman" w:cs="Segoe UI"/>
                <w:color w:val="17365D"/>
                <w:sz w:val="18"/>
                <w:szCs w:val="18"/>
                <w:lang w:eastAsia="ro-RO"/>
              </w:rPr>
              <w:t>4</w:t>
            </w:r>
          </w:p>
        </w:tc>
        <w:tc>
          <w:tcPr>
            <w:tcW w:w="990" w:type="dxa"/>
          </w:tcPr>
          <w:p w:rsidR="00DD468C" w:rsidRPr="00847513" w:rsidRDefault="00DD468C" w:rsidP="004C1138">
            <w:pPr>
              <w:spacing w:after="0"/>
              <w:jc w:val="center"/>
              <w:rPr>
                <w:rFonts w:eastAsia="Times New Roman" w:cs="Segoe UI"/>
                <w:color w:val="17365D"/>
                <w:sz w:val="18"/>
                <w:szCs w:val="18"/>
                <w:lang w:eastAsia="ro-RO"/>
              </w:rPr>
            </w:pPr>
            <w:r w:rsidRPr="00847513">
              <w:rPr>
                <w:rFonts w:eastAsia="Times New Roman" w:cs="Segoe UI"/>
                <w:color w:val="17365D"/>
                <w:sz w:val="18"/>
                <w:szCs w:val="18"/>
                <w:lang w:eastAsia="ro-RO"/>
              </w:rPr>
              <w:t>3</w:t>
            </w:r>
          </w:p>
        </w:tc>
        <w:tc>
          <w:tcPr>
            <w:tcW w:w="1080" w:type="dxa"/>
          </w:tcPr>
          <w:p w:rsidR="00DD468C" w:rsidRPr="00847513" w:rsidRDefault="00DD468C" w:rsidP="004C1138">
            <w:pPr>
              <w:spacing w:after="0"/>
              <w:jc w:val="center"/>
              <w:rPr>
                <w:rFonts w:eastAsia="Times New Roman" w:cs="Segoe UI"/>
                <w:color w:val="17365D"/>
                <w:sz w:val="18"/>
                <w:szCs w:val="18"/>
                <w:lang w:eastAsia="ro-RO"/>
              </w:rPr>
            </w:pPr>
            <w:r w:rsidRPr="00847513">
              <w:rPr>
                <w:rFonts w:eastAsia="Times New Roman" w:cs="Segoe UI"/>
                <w:color w:val="17365D"/>
                <w:sz w:val="18"/>
                <w:szCs w:val="18"/>
                <w:lang w:eastAsia="ro-RO"/>
              </w:rPr>
              <w:t>2</w:t>
            </w:r>
          </w:p>
        </w:tc>
        <w:tc>
          <w:tcPr>
            <w:tcW w:w="1080" w:type="dxa"/>
          </w:tcPr>
          <w:p w:rsidR="00DD468C" w:rsidRPr="00847513" w:rsidRDefault="00DD468C" w:rsidP="004C1138">
            <w:pPr>
              <w:spacing w:after="0"/>
              <w:jc w:val="center"/>
              <w:rPr>
                <w:rFonts w:eastAsia="Times New Roman" w:cs="Segoe UI"/>
                <w:color w:val="17365D"/>
                <w:sz w:val="18"/>
                <w:szCs w:val="18"/>
                <w:lang w:eastAsia="ro-RO"/>
              </w:rPr>
            </w:pPr>
            <w:r w:rsidRPr="00847513">
              <w:rPr>
                <w:rFonts w:eastAsia="Times New Roman" w:cs="Segoe UI"/>
                <w:color w:val="17365D"/>
                <w:sz w:val="18"/>
                <w:szCs w:val="18"/>
                <w:lang w:eastAsia="ro-RO"/>
              </w:rPr>
              <w:t>1</w:t>
            </w:r>
          </w:p>
        </w:tc>
        <w:tc>
          <w:tcPr>
            <w:tcW w:w="568" w:type="dxa"/>
            <w:tcBorders>
              <w:top w:val="single" w:sz="4" w:space="0" w:color="auto"/>
              <w:left w:val="single" w:sz="4" w:space="0" w:color="auto"/>
              <w:bottom w:val="single" w:sz="4" w:space="0" w:color="auto"/>
              <w:right w:val="single" w:sz="4" w:space="0" w:color="auto"/>
            </w:tcBorders>
            <w:shd w:val="pct12" w:color="auto" w:fill="auto"/>
          </w:tcPr>
          <w:p w:rsidR="00DD468C" w:rsidRPr="00847513" w:rsidRDefault="00DD468C" w:rsidP="004C1138">
            <w:pPr>
              <w:spacing w:after="0"/>
              <w:jc w:val="center"/>
              <w:rPr>
                <w:rFonts w:eastAsia="Times New Roman" w:cs="Segoe UI"/>
                <w:color w:val="17365D"/>
                <w:sz w:val="18"/>
                <w:szCs w:val="18"/>
                <w:lang w:eastAsia="ro-RO"/>
              </w:rPr>
            </w:pPr>
          </w:p>
        </w:tc>
      </w:tr>
      <w:tr w:rsidR="00DD468C" w:rsidRPr="00847513" w:rsidTr="004C1138">
        <w:trPr>
          <w:cantSplit/>
        </w:trPr>
        <w:tc>
          <w:tcPr>
            <w:tcW w:w="4796" w:type="dxa"/>
            <w:vAlign w:val="center"/>
          </w:tcPr>
          <w:p w:rsidR="00DD468C" w:rsidRPr="00847513" w:rsidRDefault="00DD468C" w:rsidP="004C1138">
            <w:pPr>
              <w:widowControl w:val="0"/>
              <w:numPr>
                <w:ilvl w:val="0"/>
                <w:numId w:val="8"/>
              </w:numPr>
              <w:spacing w:after="0" w:line="240" w:lineRule="auto"/>
              <w:jc w:val="both"/>
              <w:rPr>
                <w:rFonts w:eastAsia="Times New Roman" w:cs="Segoe UI"/>
                <w:color w:val="17365D"/>
                <w:sz w:val="18"/>
                <w:szCs w:val="18"/>
                <w:lang w:eastAsia="ro-RO"/>
              </w:rPr>
            </w:pPr>
            <w:r w:rsidRPr="00847513">
              <w:rPr>
                <w:rFonts w:eastAsia="Times New Roman" w:cs="Segoe UI"/>
                <w:color w:val="17365D"/>
                <w:sz w:val="18"/>
                <w:szCs w:val="18"/>
                <w:lang w:eastAsia="ro-RO"/>
              </w:rPr>
              <w:t>Piaţă agro-alimentară</w:t>
            </w:r>
          </w:p>
        </w:tc>
        <w:tc>
          <w:tcPr>
            <w:tcW w:w="846" w:type="dxa"/>
          </w:tcPr>
          <w:p w:rsidR="00DD468C" w:rsidRPr="00847513" w:rsidRDefault="00DD468C" w:rsidP="004C1138">
            <w:pPr>
              <w:spacing w:after="0"/>
              <w:jc w:val="center"/>
              <w:rPr>
                <w:rFonts w:eastAsia="Times New Roman" w:cs="Segoe UI"/>
                <w:color w:val="17365D"/>
                <w:sz w:val="18"/>
                <w:szCs w:val="18"/>
                <w:lang w:eastAsia="ro-RO"/>
              </w:rPr>
            </w:pPr>
            <w:r w:rsidRPr="00847513">
              <w:rPr>
                <w:rFonts w:eastAsia="Times New Roman" w:cs="Segoe UI"/>
                <w:color w:val="17365D"/>
                <w:sz w:val="18"/>
                <w:szCs w:val="18"/>
                <w:lang w:eastAsia="ro-RO"/>
              </w:rPr>
              <w:t>4</w:t>
            </w:r>
          </w:p>
        </w:tc>
        <w:tc>
          <w:tcPr>
            <w:tcW w:w="990" w:type="dxa"/>
          </w:tcPr>
          <w:p w:rsidR="00DD468C" w:rsidRPr="00847513" w:rsidRDefault="00DD468C" w:rsidP="004C1138">
            <w:pPr>
              <w:spacing w:after="0"/>
              <w:jc w:val="center"/>
              <w:rPr>
                <w:rFonts w:eastAsia="Times New Roman" w:cs="Segoe UI"/>
                <w:color w:val="17365D"/>
                <w:sz w:val="18"/>
                <w:szCs w:val="18"/>
                <w:lang w:eastAsia="ro-RO"/>
              </w:rPr>
            </w:pPr>
            <w:r w:rsidRPr="00847513">
              <w:rPr>
                <w:rFonts w:eastAsia="Times New Roman" w:cs="Segoe UI"/>
                <w:color w:val="17365D"/>
                <w:sz w:val="18"/>
                <w:szCs w:val="18"/>
                <w:lang w:eastAsia="ro-RO"/>
              </w:rPr>
              <w:t>3</w:t>
            </w:r>
          </w:p>
        </w:tc>
        <w:tc>
          <w:tcPr>
            <w:tcW w:w="1080" w:type="dxa"/>
          </w:tcPr>
          <w:p w:rsidR="00DD468C" w:rsidRPr="00847513" w:rsidRDefault="00DD468C" w:rsidP="004C1138">
            <w:pPr>
              <w:spacing w:after="0"/>
              <w:jc w:val="center"/>
              <w:rPr>
                <w:rFonts w:eastAsia="Times New Roman" w:cs="Segoe UI"/>
                <w:color w:val="17365D"/>
                <w:sz w:val="18"/>
                <w:szCs w:val="18"/>
                <w:lang w:eastAsia="ro-RO"/>
              </w:rPr>
            </w:pPr>
            <w:r w:rsidRPr="00847513">
              <w:rPr>
                <w:rFonts w:eastAsia="Times New Roman" w:cs="Segoe UI"/>
                <w:color w:val="17365D"/>
                <w:sz w:val="18"/>
                <w:szCs w:val="18"/>
                <w:lang w:eastAsia="ro-RO"/>
              </w:rPr>
              <w:t>2</w:t>
            </w:r>
          </w:p>
        </w:tc>
        <w:tc>
          <w:tcPr>
            <w:tcW w:w="1080" w:type="dxa"/>
          </w:tcPr>
          <w:p w:rsidR="00DD468C" w:rsidRPr="00847513" w:rsidRDefault="00DD468C" w:rsidP="004C1138">
            <w:pPr>
              <w:spacing w:after="0"/>
              <w:jc w:val="center"/>
              <w:rPr>
                <w:rFonts w:eastAsia="Times New Roman" w:cs="Segoe UI"/>
                <w:color w:val="17365D"/>
                <w:sz w:val="18"/>
                <w:szCs w:val="18"/>
                <w:lang w:eastAsia="ro-RO"/>
              </w:rPr>
            </w:pPr>
            <w:r w:rsidRPr="00847513">
              <w:rPr>
                <w:rFonts w:eastAsia="Times New Roman" w:cs="Segoe UI"/>
                <w:color w:val="17365D"/>
                <w:sz w:val="18"/>
                <w:szCs w:val="18"/>
                <w:lang w:eastAsia="ro-RO"/>
              </w:rPr>
              <w:t>1</w:t>
            </w:r>
          </w:p>
        </w:tc>
        <w:tc>
          <w:tcPr>
            <w:tcW w:w="568" w:type="dxa"/>
            <w:tcBorders>
              <w:top w:val="single" w:sz="4" w:space="0" w:color="auto"/>
              <w:left w:val="single" w:sz="4" w:space="0" w:color="auto"/>
              <w:bottom w:val="single" w:sz="4" w:space="0" w:color="auto"/>
              <w:right w:val="single" w:sz="4" w:space="0" w:color="auto"/>
            </w:tcBorders>
            <w:shd w:val="pct12" w:color="auto" w:fill="auto"/>
          </w:tcPr>
          <w:p w:rsidR="00DD468C" w:rsidRPr="00847513" w:rsidRDefault="00DD468C" w:rsidP="004C1138">
            <w:pPr>
              <w:spacing w:after="0"/>
              <w:jc w:val="center"/>
              <w:rPr>
                <w:rFonts w:eastAsia="Times New Roman" w:cs="Segoe UI"/>
                <w:color w:val="17365D"/>
                <w:sz w:val="18"/>
                <w:szCs w:val="18"/>
                <w:lang w:eastAsia="ro-RO"/>
              </w:rPr>
            </w:pPr>
          </w:p>
        </w:tc>
      </w:tr>
      <w:tr w:rsidR="00DD468C" w:rsidRPr="00847513" w:rsidTr="004C1138">
        <w:trPr>
          <w:cantSplit/>
        </w:trPr>
        <w:tc>
          <w:tcPr>
            <w:tcW w:w="4796" w:type="dxa"/>
            <w:vAlign w:val="center"/>
          </w:tcPr>
          <w:p w:rsidR="00DD468C" w:rsidRPr="00847513" w:rsidRDefault="00DD468C" w:rsidP="004C1138">
            <w:pPr>
              <w:widowControl w:val="0"/>
              <w:numPr>
                <w:ilvl w:val="0"/>
                <w:numId w:val="8"/>
              </w:numPr>
              <w:spacing w:after="0" w:line="240" w:lineRule="auto"/>
              <w:jc w:val="both"/>
              <w:rPr>
                <w:rFonts w:eastAsia="Times New Roman" w:cs="Segoe UI"/>
                <w:color w:val="17365D"/>
                <w:sz w:val="18"/>
                <w:szCs w:val="18"/>
                <w:lang w:eastAsia="ro-RO"/>
              </w:rPr>
            </w:pPr>
            <w:r w:rsidRPr="00847513">
              <w:rPr>
                <w:rFonts w:eastAsia="Times New Roman" w:cs="Segoe UI"/>
                <w:color w:val="17365D"/>
                <w:sz w:val="18"/>
                <w:szCs w:val="18"/>
                <w:lang w:eastAsia="ro-RO"/>
              </w:rPr>
              <w:t>Dispensar sau cabinet medical</w:t>
            </w:r>
          </w:p>
        </w:tc>
        <w:tc>
          <w:tcPr>
            <w:tcW w:w="846" w:type="dxa"/>
          </w:tcPr>
          <w:p w:rsidR="00DD468C" w:rsidRPr="00847513" w:rsidRDefault="00DD468C" w:rsidP="004C1138">
            <w:pPr>
              <w:spacing w:after="0"/>
              <w:jc w:val="center"/>
              <w:rPr>
                <w:rFonts w:eastAsia="Times New Roman" w:cs="Segoe UI"/>
                <w:color w:val="17365D"/>
                <w:sz w:val="18"/>
                <w:szCs w:val="18"/>
                <w:lang w:eastAsia="ro-RO"/>
              </w:rPr>
            </w:pPr>
            <w:r w:rsidRPr="00847513">
              <w:rPr>
                <w:rFonts w:eastAsia="Times New Roman" w:cs="Segoe UI"/>
                <w:color w:val="17365D"/>
                <w:sz w:val="18"/>
                <w:szCs w:val="18"/>
                <w:lang w:eastAsia="ro-RO"/>
              </w:rPr>
              <w:t>4</w:t>
            </w:r>
          </w:p>
        </w:tc>
        <w:tc>
          <w:tcPr>
            <w:tcW w:w="990" w:type="dxa"/>
          </w:tcPr>
          <w:p w:rsidR="00DD468C" w:rsidRPr="00847513" w:rsidRDefault="00DD468C" w:rsidP="004C1138">
            <w:pPr>
              <w:spacing w:after="0"/>
              <w:jc w:val="center"/>
              <w:rPr>
                <w:rFonts w:eastAsia="Times New Roman" w:cs="Segoe UI"/>
                <w:color w:val="17365D"/>
                <w:sz w:val="18"/>
                <w:szCs w:val="18"/>
                <w:lang w:eastAsia="ro-RO"/>
              </w:rPr>
            </w:pPr>
            <w:r w:rsidRPr="00847513">
              <w:rPr>
                <w:rFonts w:eastAsia="Times New Roman" w:cs="Segoe UI"/>
                <w:color w:val="17365D"/>
                <w:sz w:val="18"/>
                <w:szCs w:val="18"/>
                <w:lang w:eastAsia="ro-RO"/>
              </w:rPr>
              <w:t>3</w:t>
            </w:r>
          </w:p>
        </w:tc>
        <w:tc>
          <w:tcPr>
            <w:tcW w:w="1080" w:type="dxa"/>
          </w:tcPr>
          <w:p w:rsidR="00DD468C" w:rsidRPr="00847513" w:rsidRDefault="00DD468C" w:rsidP="004C1138">
            <w:pPr>
              <w:spacing w:after="0"/>
              <w:jc w:val="center"/>
              <w:rPr>
                <w:rFonts w:eastAsia="Times New Roman" w:cs="Segoe UI"/>
                <w:color w:val="17365D"/>
                <w:sz w:val="18"/>
                <w:szCs w:val="18"/>
                <w:lang w:eastAsia="ro-RO"/>
              </w:rPr>
            </w:pPr>
            <w:r w:rsidRPr="00847513">
              <w:rPr>
                <w:rFonts w:eastAsia="Times New Roman" w:cs="Segoe UI"/>
                <w:color w:val="17365D"/>
                <w:sz w:val="18"/>
                <w:szCs w:val="18"/>
                <w:lang w:eastAsia="ro-RO"/>
              </w:rPr>
              <w:t>2</w:t>
            </w:r>
          </w:p>
        </w:tc>
        <w:tc>
          <w:tcPr>
            <w:tcW w:w="1080" w:type="dxa"/>
          </w:tcPr>
          <w:p w:rsidR="00DD468C" w:rsidRPr="00847513" w:rsidRDefault="00DD468C" w:rsidP="004C1138">
            <w:pPr>
              <w:spacing w:after="0"/>
              <w:jc w:val="center"/>
              <w:rPr>
                <w:rFonts w:eastAsia="Times New Roman" w:cs="Segoe UI"/>
                <w:color w:val="17365D"/>
                <w:sz w:val="18"/>
                <w:szCs w:val="18"/>
                <w:lang w:eastAsia="ro-RO"/>
              </w:rPr>
            </w:pPr>
            <w:r w:rsidRPr="00847513">
              <w:rPr>
                <w:rFonts w:eastAsia="Times New Roman" w:cs="Segoe UI"/>
                <w:color w:val="17365D"/>
                <w:sz w:val="18"/>
                <w:szCs w:val="18"/>
                <w:lang w:eastAsia="ro-RO"/>
              </w:rPr>
              <w:t>1</w:t>
            </w:r>
          </w:p>
        </w:tc>
        <w:tc>
          <w:tcPr>
            <w:tcW w:w="568" w:type="dxa"/>
            <w:tcBorders>
              <w:top w:val="single" w:sz="4" w:space="0" w:color="auto"/>
              <w:left w:val="single" w:sz="4" w:space="0" w:color="auto"/>
              <w:bottom w:val="single" w:sz="4" w:space="0" w:color="auto"/>
              <w:right w:val="single" w:sz="4" w:space="0" w:color="auto"/>
            </w:tcBorders>
            <w:shd w:val="pct12" w:color="auto" w:fill="auto"/>
          </w:tcPr>
          <w:p w:rsidR="00DD468C" w:rsidRPr="00847513" w:rsidRDefault="00DD468C" w:rsidP="004C1138">
            <w:pPr>
              <w:spacing w:after="0"/>
              <w:jc w:val="center"/>
              <w:rPr>
                <w:rFonts w:eastAsia="Times New Roman" w:cs="Segoe UI"/>
                <w:color w:val="17365D"/>
                <w:sz w:val="18"/>
                <w:szCs w:val="18"/>
                <w:lang w:eastAsia="ro-RO"/>
              </w:rPr>
            </w:pPr>
          </w:p>
        </w:tc>
      </w:tr>
      <w:tr w:rsidR="00DD468C" w:rsidRPr="00847513" w:rsidTr="004C1138">
        <w:trPr>
          <w:cantSplit/>
        </w:trPr>
        <w:tc>
          <w:tcPr>
            <w:tcW w:w="4796" w:type="dxa"/>
            <w:vAlign w:val="center"/>
          </w:tcPr>
          <w:p w:rsidR="00DD468C" w:rsidRPr="00847513" w:rsidRDefault="00DD468C" w:rsidP="004C1138">
            <w:pPr>
              <w:widowControl w:val="0"/>
              <w:numPr>
                <w:ilvl w:val="0"/>
                <w:numId w:val="8"/>
              </w:numPr>
              <w:spacing w:after="0" w:line="240" w:lineRule="auto"/>
              <w:jc w:val="both"/>
              <w:rPr>
                <w:rFonts w:eastAsia="Times New Roman" w:cs="Segoe UI"/>
                <w:color w:val="17365D"/>
                <w:sz w:val="18"/>
                <w:szCs w:val="18"/>
                <w:lang w:eastAsia="ro-RO"/>
              </w:rPr>
            </w:pPr>
            <w:r w:rsidRPr="00847513">
              <w:rPr>
                <w:rFonts w:eastAsia="Times New Roman" w:cs="Segoe UI"/>
                <w:color w:val="17365D"/>
                <w:sz w:val="18"/>
                <w:szCs w:val="18"/>
                <w:lang w:eastAsia="ro-RO"/>
              </w:rPr>
              <w:t>Şcoală</w:t>
            </w:r>
          </w:p>
        </w:tc>
        <w:tc>
          <w:tcPr>
            <w:tcW w:w="846" w:type="dxa"/>
          </w:tcPr>
          <w:p w:rsidR="00DD468C" w:rsidRPr="00847513" w:rsidRDefault="00DD468C" w:rsidP="004C1138">
            <w:pPr>
              <w:spacing w:after="0"/>
              <w:jc w:val="center"/>
              <w:rPr>
                <w:rFonts w:eastAsia="Times New Roman" w:cs="Segoe UI"/>
                <w:color w:val="17365D"/>
                <w:sz w:val="18"/>
                <w:szCs w:val="18"/>
                <w:lang w:eastAsia="ro-RO"/>
              </w:rPr>
            </w:pPr>
            <w:r w:rsidRPr="00847513">
              <w:rPr>
                <w:rFonts w:eastAsia="Times New Roman" w:cs="Segoe UI"/>
                <w:color w:val="17365D"/>
                <w:sz w:val="18"/>
                <w:szCs w:val="18"/>
                <w:lang w:eastAsia="ro-RO"/>
              </w:rPr>
              <w:t>4</w:t>
            </w:r>
          </w:p>
        </w:tc>
        <w:tc>
          <w:tcPr>
            <w:tcW w:w="990" w:type="dxa"/>
          </w:tcPr>
          <w:p w:rsidR="00DD468C" w:rsidRPr="00847513" w:rsidRDefault="00DD468C" w:rsidP="004C1138">
            <w:pPr>
              <w:spacing w:after="0"/>
              <w:jc w:val="center"/>
              <w:rPr>
                <w:rFonts w:eastAsia="Times New Roman" w:cs="Segoe UI"/>
                <w:color w:val="17365D"/>
                <w:sz w:val="18"/>
                <w:szCs w:val="18"/>
                <w:lang w:eastAsia="ro-RO"/>
              </w:rPr>
            </w:pPr>
            <w:r w:rsidRPr="00847513">
              <w:rPr>
                <w:rFonts w:eastAsia="Times New Roman" w:cs="Segoe UI"/>
                <w:color w:val="17365D"/>
                <w:sz w:val="18"/>
                <w:szCs w:val="18"/>
                <w:lang w:eastAsia="ro-RO"/>
              </w:rPr>
              <w:t>3</w:t>
            </w:r>
          </w:p>
        </w:tc>
        <w:tc>
          <w:tcPr>
            <w:tcW w:w="1080" w:type="dxa"/>
          </w:tcPr>
          <w:p w:rsidR="00DD468C" w:rsidRPr="00847513" w:rsidRDefault="00DD468C" w:rsidP="004C1138">
            <w:pPr>
              <w:spacing w:after="0"/>
              <w:jc w:val="center"/>
              <w:rPr>
                <w:rFonts w:eastAsia="Times New Roman" w:cs="Segoe UI"/>
                <w:color w:val="17365D"/>
                <w:sz w:val="18"/>
                <w:szCs w:val="18"/>
                <w:lang w:eastAsia="ro-RO"/>
              </w:rPr>
            </w:pPr>
            <w:r w:rsidRPr="00847513">
              <w:rPr>
                <w:rFonts w:eastAsia="Times New Roman" w:cs="Segoe UI"/>
                <w:color w:val="17365D"/>
                <w:sz w:val="18"/>
                <w:szCs w:val="18"/>
                <w:lang w:eastAsia="ro-RO"/>
              </w:rPr>
              <w:t>2</w:t>
            </w:r>
          </w:p>
        </w:tc>
        <w:tc>
          <w:tcPr>
            <w:tcW w:w="1080" w:type="dxa"/>
          </w:tcPr>
          <w:p w:rsidR="00DD468C" w:rsidRPr="00847513" w:rsidRDefault="00DD468C" w:rsidP="004C1138">
            <w:pPr>
              <w:spacing w:after="0"/>
              <w:jc w:val="center"/>
              <w:rPr>
                <w:rFonts w:eastAsia="Times New Roman" w:cs="Segoe UI"/>
                <w:color w:val="17365D"/>
                <w:sz w:val="18"/>
                <w:szCs w:val="18"/>
                <w:lang w:eastAsia="ro-RO"/>
              </w:rPr>
            </w:pPr>
            <w:r w:rsidRPr="00847513">
              <w:rPr>
                <w:rFonts w:eastAsia="Times New Roman" w:cs="Segoe UI"/>
                <w:color w:val="17365D"/>
                <w:sz w:val="18"/>
                <w:szCs w:val="18"/>
                <w:lang w:eastAsia="ro-RO"/>
              </w:rPr>
              <w:t>1</w:t>
            </w:r>
          </w:p>
        </w:tc>
        <w:tc>
          <w:tcPr>
            <w:tcW w:w="568" w:type="dxa"/>
            <w:tcBorders>
              <w:top w:val="single" w:sz="4" w:space="0" w:color="auto"/>
              <w:left w:val="single" w:sz="4" w:space="0" w:color="auto"/>
              <w:bottom w:val="single" w:sz="4" w:space="0" w:color="auto"/>
              <w:right w:val="single" w:sz="4" w:space="0" w:color="auto"/>
            </w:tcBorders>
            <w:shd w:val="pct12" w:color="auto" w:fill="auto"/>
          </w:tcPr>
          <w:p w:rsidR="00DD468C" w:rsidRPr="00847513" w:rsidRDefault="00DD468C" w:rsidP="004C1138">
            <w:pPr>
              <w:spacing w:after="0"/>
              <w:jc w:val="center"/>
              <w:rPr>
                <w:rFonts w:eastAsia="Times New Roman" w:cs="Segoe UI"/>
                <w:color w:val="17365D"/>
                <w:sz w:val="18"/>
                <w:szCs w:val="18"/>
                <w:lang w:eastAsia="ro-RO"/>
              </w:rPr>
            </w:pPr>
          </w:p>
        </w:tc>
      </w:tr>
      <w:tr w:rsidR="00DD468C" w:rsidRPr="00847513" w:rsidTr="004C1138">
        <w:trPr>
          <w:cantSplit/>
        </w:trPr>
        <w:tc>
          <w:tcPr>
            <w:tcW w:w="4796" w:type="dxa"/>
            <w:vAlign w:val="center"/>
          </w:tcPr>
          <w:p w:rsidR="00DD468C" w:rsidRPr="00847513" w:rsidRDefault="00DD468C" w:rsidP="004C1138">
            <w:pPr>
              <w:widowControl w:val="0"/>
              <w:numPr>
                <w:ilvl w:val="0"/>
                <w:numId w:val="8"/>
              </w:numPr>
              <w:spacing w:after="0" w:line="240" w:lineRule="auto"/>
              <w:jc w:val="both"/>
              <w:rPr>
                <w:rFonts w:eastAsia="Times New Roman" w:cs="Segoe UI"/>
                <w:color w:val="17365D"/>
                <w:sz w:val="18"/>
                <w:szCs w:val="18"/>
                <w:lang w:eastAsia="ro-RO"/>
              </w:rPr>
            </w:pPr>
            <w:r w:rsidRPr="00847513">
              <w:rPr>
                <w:rFonts w:eastAsia="Times New Roman" w:cs="Segoe UI"/>
                <w:color w:val="17365D"/>
                <w:sz w:val="18"/>
                <w:szCs w:val="18"/>
                <w:lang w:eastAsia="ro-RO"/>
              </w:rPr>
              <w:t>Spital</w:t>
            </w:r>
          </w:p>
        </w:tc>
        <w:tc>
          <w:tcPr>
            <w:tcW w:w="846" w:type="dxa"/>
          </w:tcPr>
          <w:p w:rsidR="00DD468C" w:rsidRPr="00847513" w:rsidRDefault="00DD468C" w:rsidP="004C1138">
            <w:pPr>
              <w:spacing w:after="0"/>
              <w:jc w:val="center"/>
              <w:rPr>
                <w:rFonts w:eastAsia="Times New Roman" w:cs="Segoe UI"/>
                <w:color w:val="17365D"/>
                <w:sz w:val="18"/>
                <w:szCs w:val="18"/>
                <w:lang w:eastAsia="ro-RO"/>
              </w:rPr>
            </w:pPr>
            <w:r w:rsidRPr="00847513">
              <w:rPr>
                <w:rFonts w:eastAsia="Times New Roman" w:cs="Segoe UI"/>
                <w:color w:val="17365D"/>
                <w:sz w:val="18"/>
                <w:szCs w:val="18"/>
                <w:lang w:eastAsia="ro-RO"/>
              </w:rPr>
              <w:t>4</w:t>
            </w:r>
          </w:p>
        </w:tc>
        <w:tc>
          <w:tcPr>
            <w:tcW w:w="990" w:type="dxa"/>
          </w:tcPr>
          <w:p w:rsidR="00DD468C" w:rsidRPr="00847513" w:rsidRDefault="00DD468C" w:rsidP="004C1138">
            <w:pPr>
              <w:spacing w:after="0"/>
              <w:jc w:val="center"/>
              <w:rPr>
                <w:rFonts w:eastAsia="Times New Roman" w:cs="Segoe UI"/>
                <w:color w:val="17365D"/>
                <w:sz w:val="18"/>
                <w:szCs w:val="18"/>
                <w:lang w:eastAsia="ro-RO"/>
              </w:rPr>
            </w:pPr>
            <w:r w:rsidRPr="00847513">
              <w:rPr>
                <w:rFonts w:eastAsia="Times New Roman" w:cs="Segoe UI"/>
                <w:color w:val="17365D"/>
                <w:sz w:val="18"/>
                <w:szCs w:val="18"/>
                <w:lang w:eastAsia="ro-RO"/>
              </w:rPr>
              <w:t>3</w:t>
            </w:r>
          </w:p>
        </w:tc>
        <w:tc>
          <w:tcPr>
            <w:tcW w:w="1080" w:type="dxa"/>
          </w:tcPr>
          <w:p w:rsidR="00DD468C" w:rsidRPr="00847513" w:rsidRDefault="00DD468C" w:rsidP="004C1138">
            <w:pPr>
              <w:spacing w:after="0"/>
              <w:jc w:val="center"/>
              <w:rPr>
                <w:rFonts w:eastAsia="Times New Roman" w:cs="Segoe UI"/>
                <w:color w:val="17365D"/>
                <w:sz w:val="18"/>
                <w:szCs w:val="18"/>
                <w:lang w:eastAsia="ro-RO"/>
              </w:rPr>
            </w:pPr>
            <w:r w:rsidRPr="00847513">
              <w:rPr>
                <w:rFonts w:eastAsia="Times New Roman" w:cs="Segoe UI"/>
                <w:color w:val="17365D"/>
                <w:sz w:val="18"/>
                <w:szCs w:val="18"/>
                <w:lang w:eastAsia="ro-RO"/>
              </w:rPr>
              <w:t>2</w:t>
            </w:r>
          </w:p>
        </w:tc>
        <w:tc>
          <w:tcPr>
            <w:tcW w:w="1080" w:type="dxa"/>
          </w:tcPr>
          <w:p w:rsidR="00DD468C" w:rsidRPr="00847513" w:rsidRDefault="00DD468C" w:rsidP="004C1138">
            <w:pPr>
              <w:spacing w:after="0"/>
              <w:jc w:val="center"/>
              <w:rPr>
                <w:rFonts w:eastAsia="Times New Roman" w:cs="Segoe UI"/>
                <w:color w:val="17365D"/>
                <w:sz w:val="18"/>
                <w:szCs w:val="18"/>
                <w:lang w:eastAsia="ro-RO"/>
              </w:rPr>
            </w:pPr>
            <w:r w:rsidRPr="00847513">
              <w:rPr>
                <w:rFonts w:eastAsia="Times New Roman" w:cs="Segoe UI"/>
                <w:color w:val="17365D"/>
                <w:sz w:val="18"/>
                <w:szCs w:val="18"/>
                <w:lang w:eastAsia="ro-RO"/>
              </w:rPr>
              <w:t>1</w:t>
            </w:r>
          </w:p>
        </w:tc>
        <w:tc>
          <w:tcPr>
            <w:tcW w:w="568" w:type="dxa"/>
            <w:tcBorders>
              <w:top w:val="single" w:sz="4" w:space="0" w:color="auto"/>
              <w:left w:val="single" w:sz="4" w:space="0" w:color="auto"/>
              <w:bottom w:val="single" w:sz="4" w:space="0" w:color="auto"/>
              <w:right w:val="single" w:sz="4" w:space="0" w:color="auto"/>
            </w:tcBorders>
            <w:shd w:val="pct12" w:color="auto" w:fill="auto"/>
          </w:tcPr>
          <w:p w:rsidR="00DD468C" w:rsidRPr="00847513" w:rsidRDefault="00DD468C" w:rsidP="004C1138">
            <w:pPr>
              <w:spacing w:after="0"/>
              <w:jc w:val="center"/>
              <w:rPr>
                <w:rFonts w:eastAsia="Times New Roman" w:cs="Segoe UI"/>
                <w:color w:val="17365D"/>
                <w:sz w:val="18"/>
                <w:szCs w:val="18"/>
                <w:lang w:eastAsia="ro-RO"/>
              </w:rPr>
            </w:pPr>
          </w:p>
        </w:tc>
      </w:tr>
      <w:tr w:rsidR="00DD468C" w:rsidRPr="00847513" w:rsidTr="004C1138">
        <w:trPr>
          <w:cantSplit/>
        </w:trPr>
        <w:tc>
          <w:tcPr>
            <w:tcW w:w="4796" w:type="dxa"/>
            <w:vAlign w:val="center"/>
          </w:tcPr>
          <w:p w:rsidR="00DD468C" w:rsidRPr="00847513" w:rsidRDefault="00DD468C" w:rsidP="004C1138">
            <w:pPr>
              <w:widowControl w:val="0"/>
              <w:numPr>
                <w:ilvl w:val="0"/>
                <w:numId w:val="8"/>
              </w:numPr>
              <w:spacing w:after="0" w:line="240" w:lineRule="auto"/>
              <w:jc w:val="both"/>
              <w:rPr>
                <w:rFonts w:eastAsia="Times New Roman" w:cs="Segoe UI"/>
                <w:color w:val="17365D"/>
                <w:sz w:val="18"/>
                <w:szCs w:val="18"/>
                <w:lang w:eastAsia="ro-RO"/>
              </w:rPr>
            </w:pPr>
            <w:r w:rsidRPr="00847513">
              <w:rPr>
                <w:rFonts w:eastAsia="Times New Roman" w:cs="Segoe UI"/>
                <w:color w:val="17365D"/>
                <w:sz w:val="18"/>
                <w:szCs w:val="18"/>
                <w:lang w:eastAsia="ro-RO"/>
              </w:rPr>
              <w:t>Gară</w:t>
            </w:r>
          </w:p>
        </w:tc>
        <w:tc>
          <w:tcPr>
            <w:tcW w:w="846" w:type="dxa"/>
          </w:tcPr>
          <w:p w:rsidR="00DD468C" w:rsidRPr="00847513" w:rsidRDefault="00DD468C" w:rsidP="004C1138">
            <w:pPr>
              <w:spacing w:after="0"/>
              <w:jc w:val="center"/>
              <w:rPr>
                <w:rFonts w:eastAsia="Times New Roman" w:cs="Segoe UI"/>
                <w:color w:val="17365D"/>
                <w:sz w:val="18"/>
                <w:szCs w:val="18"/>
                <w:lang w:eastAsia="ro-RO"/>
              </w:rPr>
            </w:pPr>
            <w:r w:rsidRPr="00847513">
              <w:rPr>
                <w:rFonts w:eastAsia="Times New Roman" w:cs="Segoe UI"/>
                <w:color w:val="17365D"/>
                <w:sz w:val="18"/>
                <w:szCs w:val="18"/>
                <w:lang w:eastAsia="ro-RO"/>
              </w:rPr>
              <w:t>4</w:t>
            </w:r>
          </w:p>
        </w:tc>
        <w:tc>
          <w:tcPr>
            <w:tcW w:w="990" w:type="dxa"/>
          </w:tcPr>
          <w:p w:rsidR="00DD468C" w:rsidRPr="00847513" w:rsidRDefault="00DD468C" w:rsidP="004C1138">
            <w:pPr>
              <w:spacing w:after="0"/>
              <w:jc w:val="center"/>
              <w:rPr>
                <w:rFonts w:eastAsia="Times New Roman" w:cs="Segoe UI"/>
                <w:color w:val="17365D"/>
                <w:sz w:val="18"/>
                <w:szCs w:val="18"/>
                <w:lang w:eastAsia="ro-RO"/>
              </w:rPr>
            </w:pPr>
            <w:r w:rsidRPr="00847513">
              <w:rPr>
                <w:rFonts w:eastAsia="Times New Roman" w:cs="Segoe UI"/>
                <w:color w:val="17365D"/>
                <w:sz w:val="18"/>
                <w:szCs w:val="18"/>
                <w:lang w:eastAsia="ro-RO"/>
              </w:rPr>
              <w:t>3</w:t>
            </w:r>
          </w:p>
        </w:tc>
        <w:tc>
          <w:tcPr>
            <w:tcW w:w="1080" w:type="dxa"/>
          </w:tcPr>
          <w:p w:rsidR="00DD468C" w:rsidRPr="00847513" w:rsidRDefault="00DD468C" w:rsidP="004C1138">
            <w:pPr>
              <w:spacing w:after="0"/>
              <w:jc w:val="center"/>
              <w:rPr>
                <w:rFonts w:eastAsia="Times New Roman" w:cs="Segoe UI"/>
                <w:color w:val="17365D"/>
                <w:sz w:val="18"/>
                <w:szCs w:val="18"/>
                <w:lang w:eastAsia="ro-RO"/>
              </w:rPr>
            </w:pPr>
            <w:r w:rsidRPr="00847513">
              <w:rPr>
                <w:rFonts w:eastAsia="Times New Roman" w:cs="Segoe UI"/>
                <w:color w:val="17365D"/>
                <w:sz w:val="18"/>
                <w:szCs w:val="18"/>
                <w:lang w:eastAsia="ro-RO"/>
              </w:rPr>
              <w:t>2</w:t>
            </w:r>
          </w:p>
        </w:tc>
        <w:tc>
          <w:tcPr>
            <w:tcW w:w="1080" w:type="dxa"/>
          </w:tcPr>
          <w:p w:rsidR="00DD468C" w:rsidRPr="00847513" w:rsidRDefault="00DD468C" w:rsidP="004C1138">
            <w:pPr>
              <w:spacing w:after="0"/>
              <w:jc w:val="center"/>
              <w:rPr>
                <w:rFonts w:eastAsia="Times New Roman" w:cs="Segoe UI"/>
                <w:color w:val="17365D"/>
                <w:sz w:val="18"/>
                <w:szCs w:val="18"/>
                <w:lang w:eastAsia="ro-RO"/>
              </w:rPr>
            </w:pPr>
            <w:r w:rsidRPr="00847513">
              <w:rPr>
                <w:rFonts w:eastAsia="Times New Roman" w:cs="Segoe UI"/>
                <w:color w:val="17365D"/>
                <w:sz w:val="18"/>
                <w:szCs w:val="18"/>
                <w:lang w:eastAsia="ro-RO"/>
              </w:rPr>
              <w:t>1</w:t>
            </w:r>
          </w:p>
        </w:tc>
        <w:tc>
          <w:tcPr>
            <w:tcW w:w="568" w:type="dxa"/>
            <w:tcBorders>
              <w:top w:val="single" w:sz="4" w:space="0" w:color="auto"/>
              <w:left w:val="single" w:sz="4" w:space="0" w:color="auto"/>
              <w:bottom w:val="single" w:sz="4" w:space="0" w:color="auto"/>
              <w:right w:val="single" w:sz="4" w:space="0" w:color="auto"/>
            </w:tcBorders>
            <w:shd w:val="pct12" w:color="auto" w:fill="auto"/>
          </w:tcPr>
          <w:p w:rsidR="00DD468C" w:rsidRPr="00847513" w:rsidRDefault="00DD468C" w:rsidP="004C1138">
            <w:pPr>
              <w:spacing w:after="0"/>
              <w:jc w:val="center"/>
              <w:rPr>
                <w:rFonts w:eastAsia="Times New Roman" w:cs="Segoe UI"/>
                <w:color w:val="17365D"/>
                <w:sz w:val="18"/>
                <w:szCs w:val="18"/>
                <w:lang w:eastAsia="ro-RO"/>
              </w:rPr>
            </w:pPr>
          </w:p>
        </w:tc>
      </w:tr>
      <w:tr w:rsidR="00DD468C" w:rsidRPr="00847513" w:rsidTr="004C1138">
        <w:trPr>
          <w:cantSplit/>
        </w:trPr>
        <w:tc>
          <w:tcPr>
            <w:tcW w:w="4796" w:type="dxa"/>
            <w:vAlign w:val="center"/>
          </w:tcPr>
          <w:p w:rsidR="00DD468C" w:rsidRPr="00847513" w:rsidRDefault="00DD468C" w:rsidP="004C1138">
            <w:pPr>
              <w:widowControl w:val="0"/>
              <w:numPr>
                <w:ilvl w:val="0"/>
                <w:numId w:val="8"/>
              </w:numPr>
              <w:spacing w:after="0" w:line="240" w:lineRule="auto"/>
              <w:jc w:val="both"/>
              <w:rPr>
                <w:rFonts w:eastAsia="Times New Roman" w:cs="Segoe UI"/>
                <w:color w:val="17365D"/>
                <w:sz w:val="18"/>
                <w:szCs w:val="18"/>
                <w:lang w:eastAsia="ro-RO"/>
              </w:rPr>
            </w:pPr>
            <w:r w:rsidRPr="00847513">
              <w:rPr>
                <w:rFonts w:eastAsia="Times New Roman" w:cs="Segoe UI"/>
                <w:color w:val="17365D"/>
                <w:sz w:val="18"/>
                <w:szCs w:val="18"/>
                <w:lang w:eastAsia="ro-RO"/>
              </w:rPr>
              <w:t>Staţie de autobuz sau alt mijloc de transport în comun</w:t>
            </w:r>
          </w:p>
        </w:tc>
        <w:tc>
          <w:tcPr>
            <w:tcW w:w="846" w:type="dxa"/>
          </w:tcPr>
          <w:p w:rsidR="00DD468C" w:rsidRPr="00847513" w:rsidRDefault="00DD468C" w:rsidP="004C1138">
            <w:pPr>
              <w:spacing w:after="0"/>
              <w:jc w:val="center"/>
              <w:rPr>
                <w:rFonts w:eastAsia="Times New Roman" w:cs="Segoe UI"/>
                <w:color w:val="17365D"/>
                <w:sz w:val="18"/>
                <w:szCs w:val="18"/>
                <w:lang w:eastAsia="ro-RO"/>
              </w:rPr>
            </w:pPr>
            <w:r w:rsidRPr="00847513">
              <w:rPr>
                <w:rFonts w:eastAsia="Times New Roman" w:cs="Segoe UI"/>
                <w:color w:val="17365D"/>
                <w:sz w:val="18"/>
                <w:szCs w:val="18"/>
                <w:lang w:eastAsia="ro-RO"/>
              </w:rPr>
              <w:t>4</w:t>
            </w:r>
          </w:p>
        </w:tc>
        <w:tc>
          <w:tcPr>
            <w:tcW w:w="990" w:type="dxa"/>
          </w:tcPr>
          <w:p w:rsidR="00DD468C" w:rsidRPr="00847513" w:rsidRDefault="00DD468C" w:rsidP="004C1138">
            <w:pPr>
              <w:spacing w:after="0"/>
              <w:jc w:val="center"/>
              <w:rPr>
                <w:rFonts w:eastAsia="Times New Roman" w:cs="Segoe UI"/>
                <w:color w:val="17365D"/>
                <w:sz w:val="18"/>
                <w:szCs w:val="18"/>
                <w:lang w:eastAsia="ro-RO"/>
              </w:rPr>
            </w:pPr>
            <w:r w:rsidRPr="00847513">
              <w:rPr>
                <w:rFonts w:eastAsia="Times New Roman" w:cs="Segoe UI"/>
                <w:color w:val="17365D"/>
                <w:sz w:val="18"/>
                <w:szCs w:val="18"/>
                <w:lang w:eastAsia="ro-RO"/>
              </w:rPr>
              <w:t>3</w:t>
            </w:r>
          </w:p>
        </w:tc>
        <w:tc>
          <w:tcPr>
            <w:tcW w:w="1080" w:type="dxa"/>
          </w:tcPr>
          <w:p w:rsidR="00DD468C" w:rsidRPr="00847513" w:rsidRDefault="00DD468C" w:rsidP="004C1138">
            <w:pPr>
              <w:spacing w:after="0"/>
              <w:jc w:val="center"/>
              <w:rPr>
                <w:rFonts w:eastAsia="Times New Roman" w:cs="Segoe UI"/>
                <w:color w:val="17365D"/>
                <w:sz w:val="18"/>
                <w:szCs w:val="18"/>
                <w:lang w:eastAsia="ro-RO"/>
              </w:rPr>
            </w:pPr>
            <w:r w:rsidRPr="00847513">
              <w:rPr>
                <w:rFonts w:eastAsia="Times New Roman" w:cs="Segoe UI"/>
                <w:color w:val="17365D"/>
                <w:sz w:val="18"/>
                <w:szCs w:val="18"/>
                <w:lang w:eastAsia="ro-RO"/>
              </w:rPr>
              <w:t>2</w:t>
            </w:r>
          </w:p>
        </w:tc>
        <w:tc>
          <w:tcPr>
            <w:tcW w:w="1080" w:type="dxa"/>
          </w:tcPr>
          <w:p w:rsidR="00DD468C" w:rsidRPr="00847513" w:rsidRDefault="00DD468C" w:rsidP="004C1138">
            <w:pPr>
              <w:spacing w:after="0"/>
              <w:jc w:val="center"/>
              <w:rPr>
                <w:rFonts w:eastAsia="Times New Roman" w:cs="Segoe UI"/>
                <w:color w:val="17365D"/>
                <w:sz w:val="18"/>
                <w:szCs w:val="18"/>
                <w:lang w:eastAsia="ro-RO"/>
              </w:rPr>
            </w:pPr>
            <w:r w:rsidRPr="00847513">
              <w:rPr>
                <w:rFonts w:eastAsia="Times New Roman" w:cs="Segoe UI"/>
                <w:color w:val="17365D"/>
                <w:sz w:val="18"/>
                <w:szCs w:val="18"/>
                <w:lang w:eastAsia="ro-RO"/>
              </w:rPr>
              <w:t>1</w:t>
            </w:r>
          </w:p>
        </w:tc>
        <w:tc>
          <w:tcPr>
            <w:tcW w:w="568" w:type="dxa"/>
            <w:tcBorders>
              <w:top w:val="single" w:sz="4" w:space="0" w:color="auto"/>
              <w:left w:val="single" w:sz="4" w:space="0" w:color="auto"/>
              <w:bottom w:val="single" w:sz="4" w:space="0" w:color="auto"/>
              <w:right w:val="single" w:sz="4" w:space="0" w:color="auto"/>
            </w:tcBorders>
            <w:shd w:val="pct12" w:color="auto" w:fill="auto"/>
          </w:tcPr>
          <w:p w:rsidR="00DD468C" w:rsidRPr="00847513" w:rsidRDefault="00DD468C" w:rsidP="004C1138">
            <w:pPr>
              <w:spacing w:after="0"/>
              <w:jc w:val="center"/>
              <w:rPr>
                <w:rFonts w:eastAsia="Times New Roman" w:cs="Segoe UI"/>
                <w:color w:val="17365D"/>
                <w:sz w:val="18"/>
                <w:szCs w:val="18"/>
                <w:lang w:eastAsia="ro-RO"/>
              </w:rPr>
            </w:pPr>
          </w:p>
        </w:tc>
      </w:tr>
      <w:tr w:rsidR="00DD468C" w:rsidRPr="00847513" w:rsidTr="004C1138">
        <w:trPr>
          <w:cantSplit/>
        </w:trPr>
        <w:tc>
          <w:tcPr>
            <w:tcW w:w="4796" w:type="dxa"/>
            <w:vAlign w:val="center"/>
          </w:tcPr>
          <w:p w:rsidR="00DD468C" w:rsidRPr="00847513" w:rsidRDefault="00DD468C" w:rsidP="004C1138">
            <w:pPr>
              <w:widowControl w:val="0"/>
              <w:numPr>
                <w:ilvl w:val="0"/>
                <w:numId w:val="8"/>
              </w:numPr>
              <w:spacing w:after="0" w:line="240" w:lineRule="auto"/>
              <w:jc w:val="both"/>
              <w:rPr>
                <w:rFonts w:eastAsia="Times New Roman" w:cs="Segoe UI"/>
                <w:color w:val="17365D"/>
                <w:sz w:val="18"/>
                <w:szCs w:val="18"/>
                <w:lang w:eastAsia="ro-RO"/>
              </w:rPr>
            </w:pPr>
            <w:r w:rsidRPr="00847513">
              <w:rPr>
                <w:rFonts w:eastAsia="Times New Roman" w:cs="Segoe UI"/>
                <w:color w:val="17365D"/>
                <w:sz w:val="18"/>
                <w:szCs w:val="18"/>
                <w:lang w:eastAsia="ro-RO"/>
              </w:rPr>
              <w:t>Locul de muncă</w:t>
            </w:r>
          </w:p>
        </w:tc>
        <w:tc>
          <w:tcPr>
            <w:tcW w:w="846" w:type="dxa"/>
          </w:tcPr>
          <w:p w:rsidR="00DD468C" w:rsidRPr="00847513" w:rsidRDefault="00DD468C" w:rsidP="004C1138">
            <w:pPr>
              <w:spacing w:after="0"/>
              <w:jc w:val="center"/>
              <w:rPr>
                <w:rFonts w:eastAsia="Times New Roman" w:cs="Segoe UI"/>
                <w:color w:val="17365D"/>
                <w:sz w:val="18"/>
                <w:szCs w:val="18"/>
                <w:lang w:eastAsia="ro-RO"/>
              </w:rPr>
            </w:pPr>
            <w:r w:rsidRPr="00847513">
              <w:rPr>
                <w:rFonts w:eastAsia="Times New Roman" w:cs="Segoe UI"/>
                <w:color w:val="17365D"/>
                <w:sz w:val="18"/>
                <w:szCs w:val="18"/>
                <w:lang w:eastAsia="ro-RO"/>
              </w:rPr>
              <w:t>4</w:t>
            </w:r>
          </w:p>
        </w:tc>
        <w:tc>
          <w:tcPr>
            <w:tcW w:w="990" w:type="dxa"/>
          </w:tcPr>
          <w:p w:rsidR="00DD468C" w:rsidRPr="00847513" w:rsidRDefault="00DD468C" w:rsidP="004C1138">
            <w:pPr>
              <w:spacing w:after="0"/>
              <w:jc w:val="center"/>
              <w:rPr>
                <w:rFonts w:eastAsia="Times New Roman" w:cs="Segoe UI"/>
                <w:color w:val="17365D"/>
                <w:sz w:val="18"/>
                <w:szCs w:val="18"/>
                <w:lang w:eastAsia="ro-RO"/>
              </w:rPr>
            </w:pPr>
            <w:r w:rsidRPr="00847513">
              <w:rPr>
                <w:rFonts w:eastAsia="Times New Roman" w:cs="Segoe UI"/>
                <w:color w:val="17365D"/>
                <w:sz w:val="18"/>
                <w:szCs w:val="18"/>
                <w:lang w:eastAsia="ro-RO"/>
              </w:rPr>
              <w:t>3</w:t>
            </w:r>
          </w:p>
        </w:tc>
        <w:tc>
          <w:tcPr>
            <w:tcW w:w="1080" w:type="dxa"/>
          </w:tcPr>
          <w:p w:rsidR="00DD468C" w:rsidRPr="00847513" w:rsidRDefault="00DD468C" w:rsidP="004C1138">
            <w:pPr>
              <w:spacing w:after="0"/>
              <w:jc w:val="center"/>
              <w:rPr>
                <w:rFonts w:eastAsia="Times New Roman" w:cs="Segoe UI"/>
                <w:color w:val="17365D"/>
                <w:sz w:val="18"/>
                <w:szCs w:val="18"/>
                <w:lang w:eastAsia="ro-RO"/>
              </w:rPr>
            </w:pPr>
            <w:r w:rsidRPr="00847513">
              <w:rPr>
                <w:rFonts w:eastAsia="Times New Roman" w:cs="Segoe UI"/>
                <w:color w:val="17365D"/>
                <w:sz w:val="18"/>
                <w:szCs w:val="18"/>
                <w:lang w:eastAsia="ro-RO"/>
              </w:rPr>
              <w:t>2</w:t>
            </w:r>
          </w:p>
        </w:tc>
        <w:tc>
          <w:tcPr>
            <w:tcW w:w="1080" w:type="dxa"/>
          </w:tcPr>
          <w:p w:rsidR="00DD468C" w:rsidRPr="00847513" w:rsidRDefault="00DD468C" w:rsidP="004C1138">
            <w:pPr>
              <w:spacing w:after="0"/>
              <w:jc w:val="center"/>
              <w:rPr>
                <w:rFonts w:eastAsia="Times New Roman" w:cs="Segoe UI"/>
                <w:color w:val="17365D"/>
                <w:sz w:val="18"/>
                <w:szCs w:val="18"/>
                <w:lang w:eastAsia="ro-RO"/>
              </w:rPr>
            </w:pPr>
            <w:r w:rsidRPr="00847513">
              <w:rPr>
                <w:rFonts w:eastAsia="Times New Roman" w:cs="Segoe UI"/>
                <w:color w:val="17365D"/>
                <w:sz w:val="18"/>
                <w:szCs w:val="18"/>
                <w:lang w:eastAsia="ro-RO"/>
              </w:rPr>
              <w:t>1</w:t>
            </w:r>
          </w:p>
        </w:tc>
        <w:tc>
          <w:tcPr>
            <w:tcW w:w="568" w:type="dxa"/>
            <w:tcBorders>
              <w:top w:val="single" w:sz="4" w:space="0" w:color="auto"/>
            </w:tcBorders>
          </w:tcPr>
          <w:p w:rsidR="00DD468C" w:rsidRPr="00847513" w:rsidRDefault="00DD468C" w:rsidP="004C1138">
            <w:pPr>
              <w:spacing w:after="0"/>
              <w:jc w:val="center"/>
              <w:rPr>
                <w:rFonts w:eastAsia="Times New Roman" w:cs="Segoe UI"/>
                <w:color w:val="17365D"/>
                <w:sz w:val="18"/>
                <w:szCs w:val="18"/>
                <w:lang w:eastAsia="ro-RO"/>
              </w:rPr>
            </w:pPr>
            <w:r w:rsidRPr="00847513">
              <w:rPr>
                <w:rFonts w:eastAsia="Times New Roman" w:cs="Segoe UI"/>
                <w:color w:val="17365D"/>
                <w:sz w:val="18"/>
                <w:szCs w:val="18"/>
                <w:lang w:eastAsia="ro-RO"/>
              </w:rPr>
              <w:t>7</w:t>
            </w:r>
          </w:p>
        </w:tc>
      </w:tr>
    </w:tbl>
    <w:p w:rsidR="00DD468C" w:rsidRPr="00847513" w:rsidRDefault="00DD468C" w:rsidP="004C1138">
      <w:pPr>
        <w:spacing w:after="0"/>
        <w:jc w:val="both"/>
        <w:rPr>
          <w:rFonts w:eastAsia="Times New Roman" w:cs="Segoe UI"/>
          <w:b/>
          <w:color w:val="17365D"/>
          <w:sz w:val="18"/>
          <w:szCs w:val="18"/>
          <w:lang w:eastAsia="ro-RO"/>
        </w:rPr>
      </w:pPr>
    </w:p>
    <w:tbl>
      <w:tblPr>
        <w:tblW w:w="9366" w:type="dxa"/>
        <w:tblInd w:w="5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6" w:type="dxa"/>
          <w:right w:w="56" w:type="dxa"/>
        </w:tblCellMar>
        <w:tblLook w:val="0000" w:firstRow="0" w:lastRow="0" w:firstColumn="0" w:lastColumn="0" w:noHBand="0" w:noVBand="0"/>
      </w:tblPr>
      <w:tblGrid>
        <w:gridCol w:w="4796"/>
        <w:gridCol w:w="1100"/>
        <w:gridCol w:w="1100"/>
        <w:gridCol w:w="1200"/>
        <w:gridCol w:w="1170"/>
      </w:tblGrid>
      <w:tr w:rsidR="00DD468C" w:rsidRPr="00847513" w:rsidTr="004C1138">
        <w:trPr>
          <w:cantSplit/>
        </w:trPr>
        <w:tc>
          <w:tcPr>
            <w:tcW w:w="4796" w:type="dxa"/>
            <w:tcBorders>
              <w:top w:val="single" w:sz="4" w:space="0" w:color="auto"/>
            </w:tcBorders>
            <w:vAlign w:val="center"/>
          </w:tcPr>
          <w:p w:rsidR="00DD468C" w:rsidRPr="00847513" w:rsidRDefault="00DD468C" w:rsidP="004C1138">
            <w:pPr>
              <w:spacing w:after="0"/>
              <w:jc w:val="both"/>
              <w:rPr>
                <w:rFonts w:eastAsia="Times New Roman" w:cs="Segoe UI"/>
                <w:b/>
                <w:color w:val="17365D"/>
                <w:sz w:val="18"/>
                <w:szCs w:val="18"/>
                <w:lang w:eastAsia="ro-RO"/>
              </w:rPr>
            </w:pPr>
            <w:r w:rsidRPr="00847513">
              <w:rPr>
                <w:rFonts w:eastAsia="Times New Roman" w:cs="Segoe UI"/>
                <w:b/>
                <w:color w:val="17365D"/>
                <w:sz w:val="18"/>
                <w:szCs w:val="18"/>
                <w:lang w:eastAsia="ro-RO"/>
              </w:rPr>
              <w:t>L11. Pe ansamblu, c</w:t>
            </w:r>
            <w:r w:rsidRPr="00847513">
              <w:rPr>
                <w:rFonts w:eastAsia="Times New Roman" w:cs="Segoe UI"/>
                <w:b/>
                <w:bCs/>
                <w:color w:val="17365D"/>
                <w:sz w:val="18"/>
                <w:szCs w:val="18"/>
                <w:lang w:eastAsia="ro-RO"/>
              </w:rPr>
              <w:t>ât de mulţumit sunteţi de ...?</w:t>
            </w:r>
          </w:p>
        </w:tc>
        <w:tc>
          <w:tcPr>
            <w:tcW w:w="1100" w:type="dxa"/>
          </w:tcPr>
          <w:p w:rsidR="00DD468C" w:rsidRPr="00847513" w:rsidRDefault="00DD468C" w:rsidP="004C1138">
            <w:pPr>
              <w:spacing w:after="0"/>
              <w:jc w:val="center"/>
              <w:rPr>
                <w:rFonts w:eastAsia="Times New Roman" w:cs="Segoe UI"/>
                <w:color w:val="17365D"/>
                <w:sz w:val="18"/>
                <w:szCs w:val="18"/>
                <w:lang w:eastAsia="ro-RO"/>
              </w:rPr>
            </w:pPr>
            <w:r w:rsidRPr="00847513">
              <w:rPr>
                <w:rFonts w:eastAsia="Times New Roman" w:cs="Segoe UI"/>
                <w:color w:val="17365D"/>
                <w:sz w:val="18"/>
                <w:szCs w:val="18"/>
                <w:lang w:eastAsia="ro-RO"/>
              </w:rPr>
              <w:t>Foarte mulţumit</w:t>
            </w:r>
          </w:p>
        </w:tc>
        <w:tc>
          <w:tcPr>
            <w:tcW w:w="1100" w:type="dxa"/>
            <w:vAlign w:val="center"/>
          </w:tcPr>
          <w:p w:rsidR="00DD468C" w:rsidRPr="00847513" w:rsidRDefault="00DD468C" w:rsidP="004C1138">
            <w:pPr>
              <w:widowControl w:val="0"/>
              <w:spacing w:after="0"/>
              <w:jc w:val="center"/>
              <w:rPr>
                <w:rFonts w:eastAsia="Times New Roman" w:cs="Segoe UI"/>
                <w:color w:val="17365D"/>
                <w:sz w:val="18"/>
                <w:szCs w:val="18"/>
                <w:lang w:eastAsia="ro-RO"/>
              </w:rPr>
            </w:pPr>
            <w:r w:rsidRPr="00847513">
              <w:rPr>
                <w:rFonts w:eastAsia="Times New Roman" w:cs="Segoe UI"/>
                <w:color w:val="17365D"/>
                <w:sz w:val="18"/>
                <w:szCs w:val="18"/>
                <w:lang w:eastAsia="ro-RO"/>
              </w:rPr>
              <w:t>Mai degrabă mulţumit</w:t>
            </w:r>
          </w:p>
        </w:tc>
        <w:tc>
          <w:tcPr>
            <w:tcW w:w="1200" w:type="dxa"/>
            <w:vAlign w:val="center"/>
          </w:tcPr>
          <w:p w:rsidR="00DD468C" w:rsidRPr="00847513" w:rsidRDefault="00DD468C" w:rsidP="004C1138">
            <w:pPr>
              <w:widowControl w:val="0"/>
              <w:spacing w:after="0"/>
              <w:jc w:val="center"/>
              <w:rPr>
                <w:rFonts w:eastAsia="Times New Roman" w:cs="Segoe UI"/>
                <w:color w:val="17365D"/>
                <w:sz w:val="18"/>
                <w:szCs w:val="18"/>
                <w:lang w:eastAsia="ro-RO"/>
              </w:rPr>
            </w:pPr>
            <w:r w:rsidRPr="00847513">
              <w:rPr>
                <w:rFonts w:eastAsia="Times New Roman" w:cs="Segoe UI"/>
                <w:color w:val="17365D"/>
                <w:sz w:val="18"/>
                <w:szCs w:val="18"/>
                <w:lang w:eastAsia="ro-RO"/>
              </w:rPr>
              <w:t>Mai degrabă nemulţumit</w:t>
            </w:r>
          </w:p>
        </w:tc>
        <w:tc>
          <w:tcPr>
            <w:tcW w:w="1170" w:type="dxa"/>
          </w:tcPr>
          <w:p w:rsidR="00DD468C" w:rsidRPr="00847513" w:rsidRDefault="00DD468C" w:rsidP="004C1138">
            <w:pPr>
              <w:spacing w:after="0"/>
              <w:jc w:val="center"/>
              <w:rPr>
                <w:rFonts w:eastAsia="Times New Roman" w:cs="Segoe UI"/>
                <w:color w:val="17365D"/>
                <w:sz w:val="18"/>
                <w:szCs w:val="18"/>
                <w:lang w:eastAsia="ro-RO"/>
              </w:rPr>
            </w:pPr>
            <w:r w:rsidRPr="00847513">
              <w:rPr>
                <w:rFonts w:eastAsia="Times New Roman" w:cs="Segoe UI"/>
                <w:color w:val="17365D"/>
                <w:sz w:val="18"/>
                <w:szCs w:val="18"/>
                <w:lang w:eastAsia="ro-RO"/>
              </w:rPr>
              <w:t>Foarte nemulţumit</w:t>
            </w:r>
          </w:p>
        </w:tc>
      </w:tr>
      <w:tr w:rsidR="00DD468C" w:rsidRPr="00847513" w:rsidTr="004C1138">
        <w:trPr>
          <w:cantSplit/>
        </w:trPr>
        <w:tc>
          <w:tcPr>
            <w:tcW w:w="4796" w:type="dxa"/>
            <w:tcBorders>
              <w:top w:val="single" w:sz="4" w:space="0" w:color="auto"/>
            </w:tcBorders>
            <w:vAlign w:val="center"/>
          </w:tcPr>
          <w:p w:rsidR="00DD468C" w:rsidRPr="00847513" w:rsidRDefault="00DD468C" w:rsidP="004C1138">
            <w:pPr>
              <w:widowControl w:val="0"/>
              <w:numPr>
                <w:ilvl w:val="0"/>
                <w:numId w:val="9"/>
              </w:numPr>
              <w:spacing w:after="0" w:line="240" w:lineRule="auto"/>
              <w:jc w:val="both"/>
              <w:rPr>
                <w:rFonts w:eastAsia="Times New Roman" w:cs="Segoe UI"/>
                <w:color w:val="17365D"/>
                <w:sz w:val="18"/>
                <w:szCs w:val="18"/>
                <w:lang w:eastAsia="ro-RO"/>
              </w:rPr>
            </w:pPr>
            <w:r w:rsidRPr="00847513">
              <w:rPr>
                <w:rFonts w:eastAsia="Times New Roman" w:cs="Segoe UI"/>
                <w:color w:val="17365D"/>
                <w:sz w:val="18"/>
                <w:szCs w:val="18"/>
                <w:lang w:eastAsia="ro-RO"/>
              </w:rPr>
              <w:t>Locuința dvs.</w:t>
            </w:r>
          </w:p>
        </w:tc>
        <w:tc>
          <w:tcPr>
            <w:tcW w:w="1100" w:type="dxa"/>
          </w:tcPr>
          <w:p w:rsidR="00DD468C" w:rsidRPr="00847513" w:rsidRDefault="00DD468C" w:rsidP="004C1138">
            <w:pPr>
              <w:spacing w:after="0"/>
              <w:jc w:val="center"/>
              <w:rPr>
                <w:rFonts w:eastAsia="Times New Roman" w:cs="Segoe UI"/>
                <w:color w:val="17365D"/>
                <w:sz w:val="18"/>
                <w:szCs w:val="18"/>
                <w:lang w:eastAsia="ro-RO"/>
              </w:rPr>
            </w:pPr>
            <w:r w:rsidRPr="00847513">
              <w:rPr>
                <w:rFonts w:eastAsia="Times New Roman" w:cs="Segoe UI"/>
                <w:color w:val="17365D"/>
                <w:sz w:val="18"/>
                <w:szCs w:val="18"/>
                <w:lang w:eastAsia="ro-RO"/>
              </w:rPr>
              <w:t>4</w:t>
            </w:r>
          </w:p>
        </w:tc>
        <w:tc>
          <w:tcPr>
            <w:tcW w:w="1100" w:type="dxa"/>
          </w:tcPr>
          <w:p w:rsidR="00DD468C" w:rsidRPr="00847513" w:rsidRDefault="00DD468C" w:rsidP="004C1138">
            <w:pPr>
              <w:spacing w:after="0"/>
              <w:jc w:val="center"/>
              <w:rPr>
                <w:rFonts w:eastAsia="Times New Roman" w:cs="Segoe UI"/>
                <w:color w:val="17365D"/>
                <w:sz w:val="18"/>
                <w:szCs w:val="18"/>
                <w:lang w:eastAsia="ro-RO"/>
              </w:rPr>
            </w:pPr>
            <w:r w:rsidRPr="00847513">
              <w:rPr>
                <w:rFonts w:eastAsia="Times New Roman" w:cs="Segoe UI"/>
                <w:color w:val="17365D"/>
                <w:sz w:val="18"/>
                <w:szCs w:val="18"/>
                <w:lang w:eastAsia="ro-RO"/>
              </w:rPr>
              <w:t>3</w:t>
            </w:r>
          </w:p>
        </w:tc>
        <w:tc>
          <w:tcPr>
            <w:tcW w:w="1200" w:type="dxa"/>
          </w:tcPr>
          <w:p w:rsidR="00DD468C" w:rsidRPr="00847513" w:rsidRDefault="00DD468C" w:rsidP="004C1138">
            <w:pPr>
              <w:spacing w:after="0"/>
              <w:jc w:val="center"/>
              <w:rPr>
                <w:rFonts w:eastAsia="Times New Roman" w:cs="Segoe UI"/>
                <w:color w:val="17365D"/>
                <w:sz w:val="18"/>
                <w:szCs w:val="18"/>
                <w:lang w:eastAsia="ro-RO"/>
              </w:rPr>
            </w:pPr>
            <w:r w:rsidRPr="00847513">
              <w:rPr>
                <w:rFonts w:eastAsia="Times New Roman" w:cs="Segoe UI"/>
                <w:color w:val="17365D"/>
                <w:sz w:val="18"/>
                <w:szCs w:val="18"/>
                <w:lang w:eastAsia="ro-RO"/>
              </w:rPr>
              <w:t>2</w:t>
            </w:r>
          </w:p>
        </w:tc>
        <w:tc>
          <w:tcPr>
            <w:tcW w:w="1170" w:type="dxa"/>
          </w:tcPr>
          <w:p w:rsidR="00DD468C" w:rsidRPr="00847513" w:rsidRDefault="00DD468C" w:rsidP="004C1138">
            <w:pPr>
              <w:spacing w:after="0"/>
              <w:jc w:val="center"/>
              <w:rPr>
                <w:rFonts w:eastAsia="Times New Roman" w:cs="Segoe UI"/>
                <w:color w:val="17365D"/>
                <w:sz w:val="18"/>
                <w:szCs w:val="18"/>
                <w:lang w:eastAsia="ro-RO"/>
              </w:rPr>
            </w:pPr>
            <w:r w:rsidRPr="00847513">
              <w:rPr>
                <w:rFonts w:eastAsia="Times New Roman" w:cs="Segoe UI"/>
                <w:color w:val="17365D"/>
                <w:sz w:val="18"/>
                <w:szCs w:val="18"/>
                <w:lang w:eastAsia="ro-RO"/>
              </w:rPr>
              <w:t>1</w:t>
            </w:r>
          </w:p>
        </w:tc>
      </w:tr>
      <w:tr w:rsidR="00DD468C" w:rsidRPr="00847513" w:rsidTr="004C1138">
        <w:trPr>
          <w:cantSplit/>
        </w:trPr>
        <w:tc>
          <w:tcPr>
            <w:tcW w:w="4796" w:type="dxa"/>
            <w:vAlign w:val="center"/>
          </w:tcPr>
          <w:p w:rsidR="00DD468C" w:rsidRPr="00847513" w:rsidRDefault="00DD468C" w:rsidP="004C1138">
            <w:pPr>
              <w:widowControl w:val="0"/>
              <w:numPr>
                <w:ilvl w:val="0"/>
                <w:numId w:val="9"/>
              </w:numPr>
              <w:spacing w:after="0" w:line="240" w:lineRule="auto"/>
              <w:jc w:val="both"/>
              <w:rPr>
                <w:rFonts w:eastAsia="Times New Roman" w:cs="Segoe UI"/>
                <w:color w:val="17365D"/>
                <w:sz w:val="18"/>
                <w:szCs w:val="18"/>
                <w:lang w:eastAsia="ro-RO"/>
              </w:rPr>
            </w:pPr>
            <w:r w:rsidRPr="00847513">
              <w:rPr>
                <w:rFonts w:eastAsia="Times New Roman" w:cs="Segoe UI"/>
                <w:color w:val="17365D"/>
                <w:sz w:val="18"/>
                <w:szCs w:val="18"/>
                <w:lang w:eastAsia="ro-RO"/>
              </w:rPr>
              <w:t>Zona în care locuiţi</w:t>
            </w:r>
          </w:p>
        </w:tc>
        <w:tc>
          <w:tcPr>
            <w:tcW w:w="1100" w:type="dxa"/>
          </w:tcPr>
          <w:p w:rsidR="00DD468C" w:rsidRPr="00847513" w:rsidRDefault="00DD468C" w:rsidP="004C1138">
            <w:pPr>
              <w:spacing w:after="0"/>
              <w:jc w:val="center"/>
              <w:rPr>
                <w:rFonts w:eastAsia="Times New Roman" w:cs="Segoe UI"/>
                <w:color w:val="17365D"/>
                <w:sz w:val="18"/>
                <w:szCs w:val="18"/>
                <w:lang w:eastAsia="ro-RO"/>
              </w:rPr>
            </w:pPr>
            <w:r w:rsidRPr="00847513">
              <w:rPr>
                <w:rFonts w:eastAsia="Times New Roman" w:cs="Segoe UI"/>
                <w:color w:val="17365D"/>
                <w:sz w:val="18"/>
                <w:szCs w:val="18"/>
                <w:lang w:eastAsia="ro-RO"/>
              </w:rPr>
              <w:t>4</w:t>
            </w:r>
          </w:p>
        </w:tc>
        <w:tc>
          <w:tcPr>
            <w:tcW w:w="1100" w:type="dxa"/>
          </w:tcPr>
          <w:p w:rsidR="00DD468C" w:rsidRPr="00847513" w:rsidRDefault="00DD468C" w:rsidP="004C1138">
            <w:pPr>
              <w:spacing w:after="0"/>
              <w:jc w:val="center"/>
              <w:rPr>
                <w:rFonts w:eastAsia="Times New Roman" w:cs="Segoe UI"/>
                <w:color w:val="17365D"/>
                <w:sz w:val="18"/>
                <w:szCs w:val="18"/>
                <w:lang w:eastAsia="ro-RO"/>
              </w:rPr>
            </w:pPr>
            <w:r w:rsidRPr="00847513">
              <w:rPr>
                <w:rFonts w:eastAsia="Times New Roman" w:cs="Segoe UI"/>
                <w:color w:val="17365D"/>
                <w:sz w:val="18"/>
                <w:szCs w:val="18"/>
                <w:lang w:eastAsia="ro-RO"/>
              </w:rPr>
              <w:t>3</w:t>
            </w:r>
          </w:p>
        </w:tc>
        <w:tc>
          <w:tcPr>
            <w:tcW w:w="1200" w:type="dxa"/>
          </w:tcPr>
          <w:p w:rsidR="00DD468C" w:rsidRPr="00847513" w:rsidRDefault="00DD468C" w:rsidP="004C1138">
            <w:pPr>
              <w:spacing w:after="0"/>
              <w:jc w:val="center"/>
              <w:rPr>
                <w:rFonts w:eastAsia="Times New Roman" w:cs="Segoe UI"/>
                <w:color w:val="17365D"/>
                <w:sz w:val="18"/>
                <w:szCs w:val="18"/>
                <w:lang w:eastAsia="ro-RO"/>
              </w:rPr>
            </w:pPr>
            <w:r w:rsidRPr="00847513">
              <w:rPr>
                <w:rFonts w:eastAsia="Times New Roman" w:cs="Segoe UI"/>
                <w:color w:val="17365D"/>
                <w:sz w:val="18"/>
                <w:szCs w:val="18"/>
                <w:lang w:eastAsia="ro-RO"/>
              </w:rPr>
              <w:t>2</w:t>
            </w:r>
          </w:p>
        </w:tc>
        <w:tc>
          <w:tcPr>
            <w:tcW w:w="1170" w:type="dxa"/>
          </w:tcPr>
          <w:p w:rsidR="00DD468C" w:rsidRPr="00847513" w:rsidRDefault="00DD468C" w:rsidP="004C1138">
            <w:pPr>
              <w:spacing w:after="0"/>
              <w:jc w:val="center"/>
              <w:rPr>
                <w:rFonts w:eastAsia="Times New Roman" w:cs="Segoe UI"/>
                <w:color w:val="17365D"/>
                <w:sz w:val="18"/>
                <w:szCs w:val="18"/>
                <w:lang w:eastAsia="ro-RO"/>
              </w:rPr>
            </w:pPr>
            <w:r w:rsidRPr="00847513">
              <w:rPr>
                <w:rFonts w:eastAsia="Times New Roman" w:cs="Segoe UI"/>
                <w:color w:val="17365D"/>
                <w:sz w:val="18"/>
                <w:szCs w:val="18"/>
                <w:lang w:eastAsia="ro-RO"/>
              </w:rPr>
              <w:t>1</w:t>
            </w:r>
          </w:p>
        </w:tc>
      </w:tr>
    </w:tbl>
    <w:p w:rsidR="00DD468C" w:rsidRPr="00847513" w:rsidRDefault="00DD468C" w:rsidP="004C1138">
      <w:pPr>
        <w:spacing w:after="0"/>
        <w:jc w:val="both"/>
        <w:rPr>
          <w:rFonts w:eastAsia="Times New Roman" w:cs="Segoe UI"/>
          <w:b/>
          <w:color w:val="17365D"/>
          <w:sz w:val="18"/>
          <w:szCs w:val="18"/>
          <w:lang w:eastAsia="ro-RO"/>
        </w:rPr>
      </w:pPr>
    </w:p>
    <w:tbl>
      <w:tblPr>
        <w:tblW w:w="9366" w:type="dxa"/>
        <w:tblInd w:w="5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6" w:type="dxa"/>
          <w:right w:w="56" w:type="dxa"/>
        </w:tblCellMar>
        <w:tblLook w:val="0000" w:firstRow="0" w:lastRow="0" w:firstColumn="0" w:lastColumn="0" w:noHBand="0" w:noVBand="0"/>
      </w:tblPr>
      <w:tblGrid>
        <w:gridCol w:w="4796"/>
        <w:gridCol w:w="1100"/>
        <w:gridCol w:w="1100"/>
        <w:gridCol w:w="1200"/>
        <w:gridCol w:w="1170"/>
      </w:tblGrid>
      <w:tr w:rsidR="00DD468C" w:rsidRPr="00847513" w:rsidTr="004C1138">
        <w:trPr>
          <w:cantSplit/>
        </w:trPr>
        <w:tc>
          <w:tcPr>
            <w:tcW w:w="4796" w:type="dxa"/>
            <w:tcBorders>
              <w:top w:val="single" w:sz="4" w:space="0" w:color="auto"/>
            </w:tcBorders>
            <w:vAlign w:val="center"/>
          </w:tcPr>
          <w:p w:rsidR="00DD468C" w:rsidRPr="00847513" w:rsidRDefault="00DD468C" w:rsidP="004C1138">
            <w:pPr>
              <w:spacing w:after="0"/>
              <w:jc w:val="both"/>
              <w:rPr>
                <w:rFonts w:eastAsia="Times New Roman" w:cs="Segoe UI"/>
                <w:b/>
                <w:color w:val="17365D"/>
                <w:sz w:val="18"/>
                <w:szCs w:val="18"/>
                <w:lang w:eastAsia="ro-RO"/>
              </w:rPr>
            </w:pPr>
            <w:r w:rsidRPr="00847513">
              <w:rPr>
                <w:rFonts w:eastAsia="Times New Roman" w:cs="Segoe UI"/>
                <w:b/>
                <w:color w:val="17365D"/>
                <w:sz w:val="18"/>
                <w:szCs w:val="18"/>
                <w:lang w:eastAsia="ro-RO"/>
              </w:rPr>
              <w:t>L12. În ce măsură vă simţiţi în siguranţă în</w:t>
            </w:r>
            <w:r w:rsidRPr="00847513">
              <w:rPr>
                <w:rFonts w:eastAsia="Times New Roman" w:cs="Segoe UI"/>
                <w:b/>
                <w:bCs/>
                <w:color w:val="17365D"/>
                <w:sz w:val="18"/>
                <w:szCs w:val="18"/>
                <w:lang w:eastAsia="ro-RO"/>
              </w:rPr>
              <w:t xml:space="preserve"> ...?</w:t>
            </w:r>
          </w:p>
        </w:tc>
        <w:tc>
          <w:tcPr>
            <w:tcW w:w="1100" w:type="dxa"/>
          </w:tcPr>
          <w:p w:rsidR="00DD468C" w:rsidRPr="00847513" w:rsidRDefault="00DD468C" w:rsidP="004C1138">
            <w:pPr>
              <w:spacing w:after="0"/>
              <w:jc w:val="center"/>
              <w:rPr>
                <w:rFonts w:eastAsia="Times New Roman" w:cs="Segoe UI"/>
                <w:color w:val="17365D"/>
                <w:sz w:val="18"/>
                <w:szCs w:val="18"/>
                <w:lang w:eastAsia="ro-RO"/>
              </w:rPr>
            </w:pPr>
            <w:r w:rsidRPr="00847513">
              <w:rPr>
                <w:rFonts w:eastAsia="Times New Roman" w:cs="Segoe UI"/>
                <w:color w:val="17365D"/>
                <w:sz w:val="18"/>
                <w:szCs w:val="18"/>
                <w:lang w:eastAsia="ro-RO"/>
              </w:rPr>
              <w:t>Complet în siguranţă</w:t>
            </w:r>
          </w:p>
        </w:tc>
        <w:tc>
          <w:tcPr>
            <w:tcW w:w="1100" w:type="dxa"/>
          </w:tcPr>
          <w:p w:rsidR="00DD468C" w:rsidRPr="00847513" w:rsidRDefault="00DD468C" w:rsidP="004C1138">
            <w:pPr>
              <w:widowControl w:val="0"/>
              <w:spacing w:after="0"/>
              <w:jc w:val="center"/>
              <w:rPr>
                <w:rFonts w:eastAsia="Times New Roman" w:cs="Segoe UI"/>
                <w:color w:val="17365D"/>
                <w:sz w:val="18"/>
                <w:szCs w:val="18"/>
                <w:lang w:eastAsia="ro-RO"/>
              </w:rPr>
            </w:pPr>
            <w:r w:rsidRPr="00847513">
              <w:rPr>
                <w:rFonts w:eastAsia="Times New Roman" w:cs="Segoe UI"/>
                <w:color w:val="17365D"/>
                <w:sz w:val="18"/>
                <w:szCs w:val="18"/>
                <w:lang w:eastAsia="ro-RO"/>
              </w:rPr>
              <w:t>Destul de în siguranţă</w:t>
            </w:r>
          </w:p>
        </w:tc>
        <w:tc>
          <w:tcPr>
            <w:tcW w:w="1200" w:type="dxa"/>
          </w:tcPr>
          <w:p w:rsidR="00DD468C" w:rsidRPr="00847513" w:rsidRDefault="00DD468C" w:rsidP="004C1138">
            <w:pPr>
              <w:widowControl w:val="0"/>
              <w:spacing w:after="0"/>
              <w:jc w:val="center"/>
              <w:rPr>
                <w:rFonts w:eastAsia="Times New Roman" w:cs="Segoe UI"/>
                <w:color w:val="17365D"/>
                <w:sz w:val="18"/>
                <w:szCs w:val="18"/>
                <w:lang w:eastAsia="ro-RO"/>
              </w:rPr>
            </w:pPr>
            <w:r w:rsidRPr="00847513">
              <w:rPr>
                <w:rFonts w:eastAsia="Times New Roman" w:cs="Segoe UI"/>
                <w:color w:val="17365D"/>
                <w:sz w:val="18"/>
                <w:szCs w:val="18"/>
                <w:lang w:eastAsia="ro-RO"/>
              </w:rPr>
              <w:t>Nu prea în siguranţă</w:t>
            </w:r>
          </w:p>
        </w:tc>
        <w:tc>
          <w:tcPr>
            <w:tcW w:w="1170" w:type="dxa"/>
          </w:tcPr>
          <w:p w:rsidR="00DD468C" w:rsidRPr="00847513" w:rsidRDefault="00DD468C" w:rsidP="004C1138">
            <w:pPr>
              <w:spacing w:after="0"/>
              <w:jc w:val="center"/>
              <w:rPr>
                <w:rFonts w:eastAsia="Times New Roman" w:cs="Segoe UI"/>
                <w:color w:val="17365D"/>
                <w:sz w:val="18"/>
                <w:szCs w:val="18"/>
                <w:lang w:eastAsia="ro-RO"/>
              </w:rPr>
            </w:pPr>
            <w:r w:rsidRPr="00847513">
              <w:rPr>
                <w:rFonts w:eastAsia="Times New Roman" w:cs="Segoe UI"/>
                <w:color w:val="17365D"/>
                <w:sz w:val="18"/>
                <w:szCs w:val="18"/>
                <w:lang w:eastAsia="ro-RO"/>
              </w:rPr>
              <w:t>Deloc în siguranţă</w:t>
            </w:r>
          </w:p>
        </w:tc>
      </w:tr>
      <w:tr w:rsidR="00DD468C" w:rsidRPr="00847513" w:rsidTr="004C1138">
        <w:trPr>
          <w:cantSplit/>
        </w:trPr>
        <w:tc>
          <w:tcPr>
            <w:tcW w:w="4796" w:type="dxa"/>
            <w:tcBorders>
              <w:top w:val="single" w:sz="4" w:space="0" w:color="auto"/>
            </w:tcBorders>
            <w:vAlign w:val="center"/>
          </w:tcPr>
          <w:p w:rsidR="00DD468C" w:rsidRPr="00847513" w:rsidRDefault="00DD468C" w:rsidP="004C1138">
            <w:pPr>
              <w:widowControl w:val="0"/>
              <w:numPr>
                <w:ilvl w:val="0"/>
                <w:numId w:val="10"/>
              </w:numPr>
              <w:spacing w:after="0" w:line="240" w:lineRule="auto"/>
              <w:jc w:val="both"/>
              <w:rPr>
                <w:rFonts w:eastAsia="Times New Roman" w:cs="Segoe UI"/>
                <w:color w:val="17365D"/>
                <w:sz w:val="18"/>
                <w:szCs w:val="18"/>
                <w:lang w:eastAsia="ro-RO"/>
              </w:rPr>
            </w:pPr>
            <w:r w:rsidRPr="00847513">
              <w:rPr>
                <w:rFonts w:eastAsia="Times New Roman" w:cs="Segoe UI"/>
                <w:color w:val="17365D"/>
                <w:sz w:val="18"/>
                <w:szCs w:val="18"/>
                <w:lang w:eastAsia="ro-RO"/>
              </w:rPr>
              <w:t>Locuința dvs.</w:t>
            </w:r>
          </w:p>
        </w:tc>
        <w:tc>
          <w:tcPr>
            <w:tcW w:w="1100" w:type="dxa"/>
          </w:tcPr>
          <w:p w:rsidR="00DD468C" w:rsidRPr="00847513" w:rsidRDefault="00DD468C" w:rsidP="004C1138">
            <w:pPr>
              <w:spacing w:after="0"/>
              <w:jc w:val="center"/>
              <w:rPr>
                <w:rFonts w:eastAsia="Times New Roman" w:cs="Segoe UI"/>
                <w:color w:val="17365D"/>
                <w:sz w:val="18"/>
                <w:szCs w:val="18"/>
                <w:lang w:eastAsia="ro-RO"/>
              </w:rPr>
            </w:pPr>
            <w:r w:rsidRPr="00847513">
              <w:rPr>
                <w:rFonts w:eastAsia="Times New Roman" w:cs="Segoe UI"/>
                <w:color w:val="17365D"/>
                <w:sz w:val="18"/>
                <w:szCs w:val="18"/>
                <w:lang w:eastAsia="ro-RO"/>
              </w:rPr>
              <w:t>4</w:t>
            </w:r>
          </w:p>
        </w:tc>
        <w:tc>
          <w:tcPr>
            <w:tcW w:w="1100" w:type="dxa"/>
          </w:tcPr>
          <w:p w:rsidR="00DD468C" w:rsidRPr="00847513" w:rsidRDefault="00DD468C" w:rsidP="004C1138">
            <w:pPr>
              <w:spacing w:after="0"/>
              <w:jc w:val="center"/>
              <w:rPr>
                <w:rFonts w:eastAsia="Times New Roman" w:cs="Segoe UI"/>
                <w:color w:val="17365D"/>
                <w:sz w:val="18"/>
                <w:szCs w:val="18"/>
                <w:lang w:eastAsia="ro-RO"/>
              </w:rPr>
            </w:pPr>
            <w:r w:rsidRPr="00847513">
              <w:rPr>
                <w:rFonts w:eastAsia="Times New Roman" w:cs="Segoe UI"/>
                <w:color w:val="17365D"/>
                <w:sz w:val="18"/>
                <w:szCs w:val="18"/>
                <w:lang w:eastAsia="ro-RO"/>
              </w:rPr>
              <w:t>3</w:t>
            </w:r>
          </w:p>
        </w:tc>
        <w:tc>
          <w:tcPr>
            <w:tcW w:w="1200" w:type="dxa"/>
          </w:tcPr>
          <w:p w:rsidR="00DD468C" w:rsidRPr="00847513" w:rsidRDefault="00DD468C" w:rsidP="004C1138">
            <w:pPr>
              <w:spacing w:after="0"/>
              <w:jc w:val="center"/>
              <w:rPr>
                <w:rFonts w:eastAsia="Times New Roman" w:cs="Segoe UI"/>
                <w:color w:val="17365D"/>
                <w:sz w:val="18"/>
                <w:szCs w:val="18"/>
                <w:lang w:eastAsia="ro-RO"/>
              </w:rPr>
            </w:pPr>
            <w:r w:rsidRPr="00847513">
              <w:rPr>
                <w:rFonts w:eastAsia="Times New Roman" w:cs="Segoe UI"/>
                <w:color w:val="17365D"/>
                <w:sz w:val="18"/>
                <w:szCs w:val="18"/>
                <w:lang w:eastAsia="ro-RO"/>
              </w:rPr>
              <w:t>2</w:t>
            </w:r>
          </w:p>
        </w:tc>
        <w:tc>
          <w:tcPr>
            <w:tcW w:w="1170" w:type="dxa"/>
          </w:tcPr>
          <w:p w:rsidR="00DD468C" w:rsidRPr="00847513" w:rsidRDefault="00DD468C" w:rsidP="004C1138">
            <w:pPr>
              <w:spacing w:after="0"/>
              <w:jc w:val="center"/>
              <w:rPr>
                <w:rFonts w:eastAsia="Times New Roman" w:cs="Segoe UI"/>
                <w:color w:val="17365D"/>
                <w:sz w:val="18"/>
                <w:szCs w:val="18"/>
                <w:lang w:eastAsia="ro-RO"/>
              </w:rPr>
            </w:pPr>
            <w:r w:rsidRPr="00847513">
              <w:rPr>
                <w:rFonts w:eastAsia="Times New Roman" w:cs="Segoe UI"/>
                <w:color w:val="17365D"/>
                <w:sz w:val="18"/>
                <w:szCs w:val="18"/>
                <w:lang w:eastAsia="ro-RO"/>
              </w:rPr>
              <w:t>1</w:t>
            </w:r>
          </w:p>
        </w:tc>
      </w:tr>
      <w:tr w:rsidR="00DD468C" w:rsidRPr="00847513" w:rsidTr="004C1138">
        <w:trPr>
          <w:cantSplit/>
        </w:trPr>
        <w:tc>
          <w:tcPr>
            <w:tcW w:w="4796" w:type="dxa"/>
            <w:vAlign w:val="center"/>
          </w:tcPr>
          <w:p w:rsidR="00DD468C" w:rsidRPr="00847513" w:rsidRDefault="00DD468C" w:rsidP="004C1138">
            <w:pPr>
              <w:widowControl w:val="0"/>
              <w:numPr>
                <w:ilvl w:val="0"/>
                <w:numId w:val="10"/>
              </w:numPr>
              <w:spacing w:after="0" w:line="240" w:lineRule="auto"/>
              <w:jc w:val="both"/>
              <w:rPr>
                <w:rFonts w:eastAsia="Times New Roman" w:cs="Segoe UI"/>
                <w:color w:val="17365D"/>
                <w:sz w:val="18"/>
                <w:szCs w:val="18"/>
                <w:lang w:eastAsia="ro-RO"/>
              </w:rPr>
            </w:pPr>
            <w:r w:rsidRPr="00847513">
              <w:rPr>
                <w:rFonts w:eastAsia="Times New Roman" w:cs="Segoe UI"/>
                <w:color w:val="17365D"/>
                <w:sz w:val="18"/>
                <w:szCs w:val="18"/>
                <w:lang w:eastAsia="ro-RO"/>
              </w:rPr>
              <w:t>Zona în care locuiţi</w:t>
            </w:r>
          </w:p>
        </w:tc>
        <w:tc>
          <w:tcPr>
            <w:tcW w:w="1100" w:type="dxa"/>
          </w:tcPr>
          <w:p w:rsidR="00DD468C" w:rsidRPr="00847513" w:rsidRDefault="00DD468C" w:rsidP="004C1138">
            <w:pPr>
              <w:spacing w:after="0"/>
              <w:jc w:val="center"/>
              <w:rPr>
                <w:rFonts w:eastAsia="Times New Roman" w:cs="Segoe UI"/>
                <w:color w:val="17365D"/>
                <w:sz w:val="18"/>
                <w:szCs w:val="18"/>
                <w:lang w:eastAsia="ro-RO"/>
              </w:rPr>
            </w:pPr>
            <w:r w:rsidRPr="00847513">
              <w:rPr>
                <w:rFonts w:eastAsia="Times New Roman" w:cs="Segoe UI"/>
                <w:color w:val="17365D"/>
                <w:sz w:val="18"/>
                <w:szCs w:val="18"/>
                <w:lang w:eastAsia="ro-RO"/>
              </w:rPr>
              <w:t>4</w:t>
            </w:r>
          </w:p>
        </w:tc>
        <w:tc>
          <w:tcPr>
            <w:tcW w:w="1100" w:type="dxa"/>
          </w:tcPr>
          <w:p w:rsidR="00DD468C" w:rsidRPr="00847513" w:rsidRDefault="00DD468C" w:rsidP="004C1138">
            <w:pPr>
              <w:spacing w:after="0"/>
              <w:jc w:val="center"/>
              <w:rPr>
                <w:rFonts w:eastAsia="Times New Roman" w:cs="Segoe UI"/>
                <w:color w:val="17365D"/>
                <w:sz w:val="18"/>
                <w:szCs w:val="18"/>
                <w:lang w:eastAsia="ro-RO"/>
              </w:rPr>
            </w:pPr>
            <w:r w:rsidRPr="00847513">
              <w:rPr>
                <w:rFonts w:eastAsia="Times New Roman" w:cs="Segoe UI"/>
                <w:color w:val="17365D"/>
                <w:sz w:val="18"/>
                <w:szCs w:val="18"/>
                <w:lang w:eastAsia="ro-RO"/>
              </w:rPr>
              <w:t>3</w:t>
            </w:r>
          </w:p>
        </w:tc>
        <w:tc>
          <w:tcPr>
            <w:tcW w:w="1200" w:type="dxa"/>
          </w:tcPr>
          <w:p w:rsidR="00DD468C" w:rsidRPr="00847513" w:rsidRDefault="00DD468C" w:rsidP="004C1138">
            <w:pPr>
              <w:spacing w:after="0"/>
              <w:jc w:val="center"/>
              <w:rPr>
                <w:rFonts w:eastAsia="Times New Roman" w:cs="Segoe UI"/>
                <w:color w:val="17365D"/>
                <w:sz w:val="18"/>
                <w:szCs w:val="18"/>
                <w:lang w:eastAsia="ro-RO"/>
              </w:rPr>
            </w:pPr>
            <w:r w:rsidRPr="00847513">
              <w:rPr>
                <w:rFonts w:eastAsia="Times New Roman" w:cs="Segoe UI"/>
                <w:color w:val="17365D"/>
                <w:sz w:val="18"/>
                <w:szCs w:val="18"/>
                <w:lang w:eastAsia="ro-RO"/>
              </w:rPr>
              <w:t>2</w:t>
            </w:r>
          </w:p>
        </w:tc>
        <w:tc>
          <w:tcPr>
            <w:tcW w:w="1170" w:type="dxa"/>
          </w:tcPr>
          <w:p w:rsidR="00DD468C" w:rsidRPr="00847513" w:rsidRDefault="00DD468C" w:rsidP="004C1138">
            <w:pPr>
              <w:spacing w:after="0"/>
              <w:jc w:val="center"/>
              <w:rPr>
                <w:rFonts w:eastAsia="Times New Roman" w:cs="Segoe UI"/>
                <w:color w:val="17365D"/>
                <w:sz w:val="18"/>
                <w:szCs w:val="18"/>
                <w:lang w:eastAsia="ro-RO"/>
              </w:rPr>
            </w:pPr>
            <w:r w:rsidRPr="00847513">
              <w:rPr>
                <w:rFonts w:eastAsia="Times New Roman" w:cs="Segoe UI"/>
                <w:color w:val="17365D"/>
                <w:sz w:val="18"/>
                <w:szCs w:val="18"/>
                <w:lang w:eastAsia="ro-RO"/>
              </w:rPr>
              <w:t>1</w:t>
            </w:r>
          </w:p>
        </w:tc>
      </w:tr>
    </w:tbl>
    <w:p w:rsidR="00DD468C" w:rsidRPr="00847513" w:rsidRDefault="00DD468C" w:rsidP="004C1138">
      <w:pPr>
        <w:spacing w:after="0"/>
        <w:jc w:val="both"/>
        <w:rPr>
          <w:rFonts w:eastAsia="Times New Roman" w:cs="Segoe UI"/>
          <w:b/>
          <w:color w:val="17365D"/>
          <w:sz w:val="18"/>
          <w:szCs w:val="18"/>
          <w:lang w:eastAsia="ro-RO"/>
        </w:rPr>
      </w:pPr>
    </w:p>
    <w:tbl>
      <w:tblPr>
        <w:tblW w:w="9366" w:type="dxa"/>
        <w:tblInd w:w="5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6" w:type="dxa"/>
          <w:right w:w="56" w:type="dxa"/>
        </w:tblCellMar>
        <w:tblLook w:val="0000" w:firstRow="0" w:lastRow="0" w:firstColumn="0" w:lastColumn="0" w:noHBand="0" w:noVBand="0"/>
      </w:tblPr>
      <w:tblGrid>
        <w:gridCol w:w="4796"/>
        <w:gridCol w:w="1100"/>
        <w:gridCol w:w="1100"/>
        <w:gridCol w:w="1200"/>
        <w:gridCol w:w="1170"/>
      </w:tblGrid>
      <w:tr w:rsidR="00DD468C" w:rsidRPr="00847513" w:rsidTr="004C1138">
        <w:trPr>
          <w:cantSplit/>
        </w:trPr>
        <w:tc>
          <w:tcPr>
            <w:tcW w:w="4796" w:type="dxa"/>
            <w:tcBorders>
              <w:top w:val="single" w:sz="4" w:space="0" w:color="auto"/>
            </w:tcBorders>
            <w:vAlign w:val="center"/>
          </w:tcPr>
          <w:p w:rsidR="00DD468C" w:rsidRPr="00847513" w:rsidRDefault="00DD468C" w:rsidP="004C1138">
            <w:pPr>
              <w:spacing w:after="0"/>
              <w:jc w:val="both"/>
              <w:rPr>
                <w:rFonts w:eastAsia="Times New Roman" w:cs="Segoe UI"/>
                <w:b/>
                <w:color w:val="17365D"/>
                <w:sz w:val="18"/>
                <w:szCs w:val="18"/>
                <w:lang w:eastAsia="ro-RO"/>
              </w:rPr>
            </w:pPr>
            <w:r w:rsidRPr="00847513">
              <w:rPr>
                <w:rFonts w:eastAsia="Times New Roman" w:cs="Segoe UI"/>
                <w:b/>
                <w:color w:val="17365D"/>
                <w:sz w:val="18"/>
                <w:szCs w:val="18"/>
                <w:lang w:eastAsia="ro-RO"/>
              </w:rPr>
              <w:t xml:space="preserve">L13. În următorii trei ani, credeţi că situaţia </w:t>
            </w:r>
            <w:r w:rsidRPr="00847513">
              <w:rPr>
                <w:rFonts w:eastAsia="Times New Roman" w:cs="Segoe UI"/>
                <w:b/>
                <w:bCs/>
                <w:color w:val="17365D"/>
                <w:sz w:val="18"/>
                <w:szCs w:val="18"/>
                <w:lang w:eastAsia="ro-RO"/>
              </w:rPr>
              <w:t xml:space="preserve"> ...?</w:t>
            </w:r>
          </w:p>
        </w:tc>
        <w:tc>
          <w:tcPr>
            <w:tcW w:w="1100" w:type="dxa"/>
          </w:tcPr>
          <w:p w:rsidR="00DD468C" w:rsidRPr="00847513" w:rsidRDefault="00DD468C" w:rsidP="004C1138">
            <w:pPr>
              <w:spacing w:after="0"/>
              <w:jc w:val="center"/>
              <w:rPr>
                <w:rFonts w:eastAsia="Times New Roman" w:cs="Segoe UI"/>
                <w:color w:val="17365D"/>
                <w:sz w:val="18"/>
                <w:szCs w:val="18"/>
                <w:lang w:eastAsia="ro-RO"/>
              </w:rPr>
            </w:pPr>
            <w:r w:rsidRPr="00847513">
              <w:rPr>
                <w:rFonts w:eastAsia="Times New Roman" w:cs="Segoe UI"/>
                <w:color w:val="17365D"/>
                <w:sz w:val="18"/>
                <w:szCs w:val="18"/>
                <w:lang w:eastAsia="ro-RO"/>
              </w:rPr>
              <w:t>Se va îmbunătăţi</w:t>
            </w:r>
          </w:p>
        </w:tc>
        <w:tc>
          <w:tcPr>
            <w:tcW w:w="1100" w:type="dxa"/>
          </w:tcPr>
          <w:p w:rsidR="00DD468C" w:rsidRPr="00847513" w:rsidRDefault="00DD468C" w:rsidP="004C1138">
            <w:pPr>
              <w:widowControl w:val="0"/>
              <w:spacing w:after="0"/>
              <w:jc w:val="center"/>
              <w:rPr>
                <w:rFonts w:eastAsia="Times New Roman" w:cs="Segoe UI"/>
                <w:color w:val="17365D"/>
                <w:sz w:val="18"/>
                <w:szCs w:val="18"/>
                <w:lang w:eastAsia="ro-RO"/>
              </w:rPr>
            </w:pPr>
            <w:r w:rsidRPr="00847513">
              <w:rPr>
                <w:rFonts w:eastAsia="Times New Roman" w:cs="Segoe UI"/>
                <w:color w:val="17365D"/>
                <w:sz w:val="18"/>
                <w:szCs w:val="18"/>
                <w:lang w:eastAsia="ro-RO"/>
              </w:rPr>
              <w:t>Va rămâne la fel</w:t>
            </w:r>
          </w:p>
        </w:tc>
        <w:tc>
          <w:tcPr>
            <w:tcW w:w="1200" w:type="dxa"/>
          </w:tcPr>
          <w:p w:rsidR="00DD468C" w:rsidRPr="00847513" w:rsidRDefault="00DD468C" w:rsidP="004C1138">
            <w:pPr>
              <w:widowControl w:val="0"/>
              <w:spacing w:after="0"/>
              <w:jc w:val="center"/>
              <w:rPr>
                <w:rFonts w:eastAsia="Times New Roman" w:cs="Segoe UI"/>
                <w:color w:val="17365D"/>
                <w:sz w:val="18"/>
                <w:szCs w:val="18"/>
                <w:lang w:eastAsia="ro-RO"/>
              </w:rPr>
            </w:pPr>
            <w:r w:rsidRPr="00847513">
              <w:rPr>
                <w:rFonts w:eastAsia="Times New Roman" w:cs="Segoe UI"/>
                <w:color w:val="17365D"/>
                <w:sz w:val="18"/>
                <w:szCs w:val="18"/>
                <w:lang w:eastAsia="ro-RO"/>
              </w:rPr>
              <w:t>Se va înrăutăţi</w:t>
            </w:r>
          </w:p>
        </w:tc>
        <w:tc>
          <w:tcPr>
            <w:tcW w:w="1170" w:type="dxa"/>
          </w:tcPr>
          <w:p w:rsidR="00DD468C" w:rsidRPr="00847513" w:rsidRDefault="00DD468C" w:rsidP="004C1138">
            <w:pPr>
              <w:spacing w:after="0"/>
              <w:jc w:val="center"/>
              <w:rPr>
                <w:rFonts w:eastAsia="Times New Roman" w:cs="Segoe UI"/>
                <w:color w:val="17365D"/>
                <w:sz w:val="18"/>
                <w:szCs w:val="18"/>
                <w:lang w:eastAsia="ro-RO"/>
              </w:rPr>
            </w:pPr>
            <w:r w:rsidRPr="00847513">
              <w:rPr>
                <w:rFonts w:eastAsia="Times New Roman" w:cs="Segoe UI"/>
                <w:color w:val="17365D"/>
                <w:sz w:val="18"/>
                <w:szCs w:val="18"/>
                <w:lang w:eastAsia="ro-RO"/>
              </w:rPr>
              <w:t>Nu pot aprecia</w:t>
            </w:r>
          </w:p>
        </w:tc>
      </w:tr>
      <w:tr w:rsidR="00DD468C" w:rsidRPr="00847513" w:rsidTr="004C1138">
        <w:trPr>
          <w:cantSplit/>
        </w:trPr>
        <w:tc>
          <w:tcPr>
            <w:tcW w:w="4796" w:type="dxa"/>
            <w:tcBorders>
              <w:top w:val="single" w:sz="4" w:space="0" w:color="auto"/>
            </w:tcBorders>
            <w:vAlign w:val="center"/>
          </w:tcPr>
          <w:p w:rsidR="00DD468C" w:rsidRPr="00847513" w:rsidRDefault="00DD468C" w:rsidP="004C1138">
            <w:pPr>
              <w:widowControl w:val="0"/>
              <w:numPr>
                <w:ilvl w:val="0"/>
                <w:numId w:val="11"/>
              </w:numPr>
              <w:spacing w:after="0" w:line="240" w:lineRule="auto"/>
              <w:jc w:val="both"/>
              <w:rPr>
                <w:rFonts w:eastAsia="Times New Roman" w:cs="Segoe UI"/>
                <w:color w:val="17365D"/>
                <w:sz w:val="18"/>
                <w:szCs w:val="18"/>
                <w:lang w:eastAsia="ro-RO"/>
              </w:rPr>
            </w:pPr>
            <w:r w:rsidRPr="00847513">
              <w:rPr>
                <w:rFonts w:eastAsia="Times New Roman" w:cs="Segoe UI"/>
                <w:color w:val="17365D"/>
                <w:sz w:val="18"/>
                <w:szCs w:val="18"/>
                <w:lang w:eastAsia="ro-RO"/>
              </w:rPr>
              <w:t>Locuinței dvs.</w:t>
            </w:r>
          </w:p>
        </w:tc>
        <w:tc>
          <w:tcPr>
            <w:tcW w:w="1100" w:type="dxa"/>
          </w:tcPr>
          <w:p w:rsidR="00DD468C" w:rsidRPr="00847513" w:rsidRDefault="00DD468C" w:rsidP="004C1138">
            <w:pPr>
              <w:spacing w:after="0"/>
              <w:jc w:val="center"/>
              <w:rPr>
                <w:rFonts w:eastAsia="Times New Roman" w:cs="Segoe UI"/>
                <w:color w:val="17365D"/>
                <w:sz w:val="18"/>
                <w:szCs w:val="18"/>
                <w:lang w:eastAsia="ro-RO"/>
              </w:rPr>
            </w:pPr>
            <w:r w:rsidRPr="00847513">
              <w:rPr>
                <w:rFonts w:eastAsia="Times New Roman" w:cs="Segoe UI"/>
                <w:color w:val="17365D"/>
                <w:sz w:val="18"/>
                <w:szCs w:val="18"/>
                <w:lang w:eastAsia="ro-RO"/>
              </w:rPr>
              <w:t>3</w:t>
            </w:r>
          </w:p>
        </w:tc>
        <w:tc>
          <w:tcPr>
            <w:tcW w:w="1100" w:type="dxa"/>
          </w:tcPr>
          <w:p w:rsidR="00DD468C" w:rsidRPr="00847513" w:rsidRDefault="00DD468C" w:rsidP="004C1138">
            <w:pPr>
              <w:spacing w:after="0"/>
              <w:jc w:val="center"/>
              <w:rPr>
                <w:rFonts w:eastAsia="Times New Roman" w:cs="Segoe UI"/>
                <w:color w:val="17365D"/>
                <w:sz w:val="18"/>
                <w:szCs w:val="18"/>
                <w:lang w:eastAsia="ro-RO"/>
              </w:rPr>
            </w:pPr>
            <w:r w:rsidRPr="00847513">
              <w:rPr>
                <w:rFonts w:eastAsia="Times New Roman" w:cs="Segoe UI"/>
                <w:color w:val="17365D"/>
                <w:sz w:val="18"/>
                <w:szCs w:val="18"/>
                <w:lang w:eastAsia="ro-RO"/>
              </w:rPr>
              <w:t>2</w:t>
            </w:r>
          </w:p>
        </w:tc>
        <w:tc>
          <w:tcPr>
            <w:tcW w:w="1200" w:type="dxa"/>
          </w:tcPr>
          <w:p w:rsidR="00DD468C" w:rsidRPr="00847513" w:rsidRDefault="00DD468C" w:rsidP="004C1138">
            <w:pPr>
              <w:spacing w:after="0"/>
              <w:jc w:val="center"/>
              <w:rPr>
                <w:rFonts w:eastAsia="Times New Roman" w:cs="Segoe UI"/>
                <w:color w:val="17365D"/>
                <w:sz w:val="18"/>
                <w:szCs w:val="18"/>
                <w:lang w:eastAsia="ro-RO"/>
              </w:rPr>
            </w:pPr>
            <w:r w:rsidRPr="00847513">
              <w:rPr>
                <w:rFonts w:eastAsia="Times New Roman" w:cs="Segoe UI"/>
                <w:color w:val="17365D"/>
                <w:sz w:val="18"/>
                <w:szCs w:val="18"/>
                <w:lang w:eastAsia="ro-RO"/>
              </w:rPr>
              <w:t>1</w:t>
            </w:r>
          </w:p>
        </w:tc>
        <w:tc>
          <w:tcPr>
            <w:tcW w:w="1170" w:type="dxa"/>
          </w:tcPr>
          <w:p w:rsidR="00DD468C" w:rsidRPr="00847513" w:rsidRDefault="00DD468C" w:rsidP="004C1138">
            <w:pPr>
              <w:spacing w:after="0"/>
              <w:jc w:val="center"/>
              <w:rPr>
                <w:rFonts w:eastAsia="Times New Roman" w:cs="Segoe UI"/>
                <w:color w:val="17365D"/>
                <w:sz w:val="18"/>
                <w:szCs w:val="18"/>
                <w:lang w:eastAsia="ro-RO"/>
              </w:rPr>
            </w:pPr>
            <w:r w:rsidRPr="00847513">
              <w:rPr>
                <w:rFonts w:eastAsia="Times New Roman" w:cs="Segoe UI"/>
                <w:color w:val="17365D"/>
                <w:sz w:val="18"/>
                <w:szCs w:val="18"/>
                <w:lang w:eastAsia="ro-RO"/>
              </w:rPr>
              <w:t>9</w:t>
            </w:r>
          </w:p>
        </w:tc>
      </w:tr>
      <w:tr w:rsidR="00DD468C" w:rsidRPr="00847513" w:rsidTr="004C1138">
        <w:trPr>
          <w:cantSplit/>
        </w:trPr>
        <w:tc>
          <w:tcPr>
            <w:tcW w:w="4796" w:type="dxa"/>
            <w:vAlign w:val="center"/>
          </w:tcPr>
          <w:p w:rsidR="00DD468C" w:rsidRPr="00847513" w:rsidRDefault="00DD468C" w:rsidP="004C1138">
            <w:pPr>
              <w:widowControl w:val="0"/>
              <w:numPr>
                <w:ilvl w:val="0"/>
                <w:numId w:val="11"/>
              </w:numPr>
              <w:spacing w:after="0" w:line="240" w:lineRule="auto"/>
              <w:jc w:val="both"/>
              <w:rPr>
                <w:rFonts w:eastAsia="Times New Roman" w:cs="Segoe UI"/>
                <w:color w:val="17365D"/>
                <w:sz w:val="18"/>
                <w:szCs w:val="18"/>
                <w:lang w:eastAsia="ro-RO"/>
              </w:rPr>
            </w:pPr>
            <w:r w:rsidRPr="00847513">
              <w:rPr>
                <w:rFonts w:eastAsia="Times New Roman" w:cs="Segoe UI"/>
                <w:color w:val="17365D"/>
                <w:sz w:val="18"/>
                <w:szCs w:val="18"/>
                <w:lang w:eastAsia="ro-RO"/>
              </w:rPr>
              <w:t>Zonei în care locuiţi</w:t>
            </w:r>
          </w:p>
        </w:tc>
        <w:tc>
          <w:tcPr>
            <w:tcW w:w="1100" w:type="dxa"/>
          </w:tcPr>
          <w:p w:rsidR="00DD468C" w:rsidRPr="00847513" w:rsidRDefault="00DD468C" w:rsidP="004C1138">
            <w:pPr>
              <w:spacing w:after="0"/>
              <w:jc w:val="center"/>
              <w:rPr>
                <w:rFonts w:eastAsia="Times New Roman" w:cs="Segoe UI"/>
                <w:color w:val="17365D"/>
                <w:sz w:val="18"/>
                <w:szCs w:val="18"/>
                <w:lang w:eastAsia="ro-RO"/>
              </w:rPr>
            </w:pPr>
            <w:r w:rsidRPr="00847513">
              <w:rPr>
                <w:rFonts w:eastAsia="Times New Roman" w:cs="Segoe UI"/>
                <w:color w:val="17365D"/>
                <w:sz w:val="18"/>
                <w:szCs w:val="18"/>
                <w:lang w:eastAsia="ro-RO"/>
              </w:rPr>
              <w:t>3</w:t>
            </w:r>
          </w:p>
        </w:tc>
        <w:tc>
          <w:tcPr>
            <w:tcW w:w="1100" w:type="dxa"/>
          </w:tcPr>
          <w:p w:rsidR="00DD468C" w:rsidRPr="00847513" w:rsidRDefault="00DD468C" w:rsidP="004C1138">
            <w:pPr>
              <w:spacing w:after="0"/>
              <w:jc w:val="center"/>
              <w:rPr>
                <w:rFonts w:eastAsia="Times New Roman" w:cs="Segoe UI"/>
                <w:color w:val="17365D"/>
                <w:sz w:val="18"/>
                <w:szCs w:val="18"/>
                <w:lang w:eastAsia="ro-RO"/>
              </w:rPr>
            </w:pPr>
            <w:r w:rsidRPr="00847513">
              <w:rPr>
                <w:rFonts w:eastAsia="Times New Roman" w:cs="Segoe UI"/>
                <w:color w:val="17365D"/>
                <w:sz w:val="18"/>
                <w:szCs w:val="18"/>
                <w:lang w:eastAsia="ro-RO"/>
              </w:rPr>
              <w:t>2</w:t>
            </w:r>
          </w:p>
        </w:tc>
        <w:tc>
          <w:tcPr>
            <w:tcW w:w="1200" w:type="dxa"/>
          </w:tcPr>
          <w:p w:rsidR="00DD468C" w:rsidRPr="00847513" w:rsidRDefault="00DD468C" w:rsidP="004C1138">
            <w:pPr>
              <w:spacing w:after="0"/>
              <w:jc w:val="center"/>
              <w:rPr>
                <w:rFonts w:eastAsia="Times New Roman" w:cs="Segoe UI"/>
                <w:color w:val="17365D"/>
                <w:sz w:val="18"/>
                <w:szCs w:val="18"/>
                <w:lang w:eastAsia="ro-RO"/>
              </w:rPr>
            </w:pPr>
            <w:r w:rsidRPr="00847513">
              <w:rPr>
                <w:rFonts w:eastAsia="Times New Roman" w:cs="Segoe UI"/>
                <w:color w:val="17365D"/>
                <w:sz w:val="18"/>
                <w:szCs w:val="18"/>
                <w:lang w:eastAsia="ro-RO"/>
              </w:rPr>
              <w:t>1</w:t>
            </w:r>
          </w:p>
        </w:tc>
        <w:tc>
          <w:tcPr>
            <w:tcW w:w="1170" w:type="dxa"/>
          </w:tcPr>
          <w:p w:rsidR="00DD468C" w:rsidRPr="00847513" w:rsidRDefault="00DD468C" w:rsidP="004C1138">
            <w:pPr>
              <w:spacing w:after="0"/>
              <w:jc w:val="center"/>
              <w:rPr>
                <w:rFonts w:eastAsia="Times New Roman" w:cs="Segoe UI"/>
                <w:color w:val="17365D"/>
                <w:sz w:val="18"/>
                <w:szCs w:val="18"/>
                <w:lang w:eastAsia="ro-RO"/>
              </w:rPr>
            </w:pPr>
            <w:r w:rsidRPr="00847513">
              <w:rPr>
                <w:rFonts w:eastAsia="Times New Roman" w:cs="Segoe UI"/>
                <w:color w:val="17365D"/>
                <w:sz w:val="18"/>
                <w:szCs w:val="18"/>
                <w:lang w:eastAsia="ro-RO"/>
              </w:rPr>
              <w:t>9</w:t>
            </w:r>
          </w:p>
        </w:tc>
      </w:tr>
    </w:tbl>
    <w:p w:rsidR="00DD468C" w:rsidRPr="00847513" w:rsidRDefault="00DD468C" w:rsidP="004C1138">
      <w:pPr>
        <w:spacing w:after="0"/>
        <w:jc w:val="both"/>
        <w:rPr>
          <w:rFonts w:eastAsia="Times New Roman" w:cs="Segoe UI"/>
          <w:b/>
          <w:color w:val="17365D"/>
          <w:sz w:val="18"/>
          <w:szCs w:val="18"/>
          <w:lang w:eastAsia="ro-RO"/>
        </w:rPr>
      </w:pPr>
    </w:p>
    <w:tbl>
      <w:tblPr>
        <w:tblW w:w="9346" w:type="dxa"/>
        <w:tblInd w:w="5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6" w:type="dxa"/>
          <w:right w:w="56" w:type="dxa"/>
        </w:tblCellMar>
        <w:tblLook w:val="0000" w:firstRow="0" w:lastRow="0" w:firstColumn="0" w:lastColumn="0" w:noHBand="0" w:noVBand="0"/>
      </w:tblPr>
      <w:tblGrid>
        <w:gridCol w:w="5876"/>
        <w:gridCol w:w="1100"/>
        <w:gridCol w:w="1200"/>
        <w:gridCol w:w="1170"/>
      </w:tblGrid>
      <w:tr w:rsidR="00DD468C" w:rsidRPr="00847513" w:rsidTr="004C1138">
        <w:trPr>
          <w:cantSplit/>
        </w:trPr>
        <w:tc>
          <w:tcPr>
            <w:tcW w:w="5876" w:type="dxa"/>
            <w:tcBorders>
              <w:top w:val="single" w:sz="4" w:space="0" w:color="auto"/>
            </w:tcBorders>
            <w:vAlign w:val="center"/>
          </w:tcPr>
          <w:p w:rsidR="00DD468C" w:rsidRPr="00847513" w:rsidRDefault="00DD468C" w:rsidP="004C1138">
            <w:pPr>
              <w:spacing w:after="0"/>
              <w:jc w:val="both"/>
              <w:rPr>
                <w:rFonts w:eastAsia="Times New Roman" w:cs="Segoe UI"/>
                <w:b/>
                <w:color w:val="17365D"/>
                <w:sz w:val="18"/>
                <w:szCs w:val="18"/>
                <w:lang w:eastAsia="ro-RO"/>
              </w:rPr>
            </w:pPr>
            <w:r w:rsidRPr="00847513">
              <w:rPr>
                <w:rFonts w:eastAsia="Times New Roman" w:cs="Segoe UI"/>
                <w:b/>
                <w:color w:val="17365D"/>
                <w:sz w:val="18"/>
                <w:szCs w:val="18"/>
                <w:lang w:eastAsia="ro-RO"/>
              </w:rPr>
              <w:t xml:space="preserve">L14. În următorii trei ani, Dvs. aveţi intenţia să vă mutaţi din </w:t>
            </w:r>
            <w:r w:rsidRPr="00847513">
              <w:rPr>
                <w:rFonts w:eastAsia="Times New Roman" w:cs="Segoe UI"/>
                <w:b/>
                <w:bCs/>
                <w:color w:val="17365D"/>
                <w:sz w:val="18"/>
                <w:szCs w:val="18"/>
                <w:lang w:eastAsia="ro-RO"/>
              </w:rPr>
              <w:t xml:space="preserve"> ...?</w:t>
            </w:r>
          </w:p>
        </w:tc>
        <w:tc>
          <w:tcPr>
            <w:tcW w:w="1100" w:type="dxa"/>
          </w:tcPr>
          <w:p w:rsidR="00DD468C" w:rsidRPr="00847513" w:rsidRDefault="00DD468C" w:rsidP="004C1138">
            <w:pPr>
              <w:spacing w:after="0"/>
              <w:jc w:val="center"/>
              <w:rPr>
                <w:rFonts w:eastAsia="Times New Roman" w:cs="Segoe UI"/>
                <w:color w:val="17365D"/>
                <w:sz w:val="18"/>
                <w:szCs w:val="18"/>
                <w:lang w:eastAsia="ro-RO"/>
              </w:rPr>
            </w:pPr>
            <w:r w:rsidRPr="00847513">
              <w:rPr>
                <w:rFonts w:eastAsia="Times New Roman" w:cs="Segoe UI"/>
                <w:color w:val="17365D"/>
                <w:sz w:val="18"/>
                <w:szCs w:val="18"/>
                <w:lang w:eastAsia="ro-RO"/>
              </w:rPr>
              <w:t>Da</w:t>
            </w:r>
          </w:p>
        </w:tc>
        <w:tc>
          <w:tcPr>
            <w:tcW w:w="1200" w:type="dxa"/>
          </w:tcPr>
          <w:p w:rsidR="00DD468C" w:rsidRPr="00847513" w:rsidRDefault="00DD468C" w:rsidP="004C1138">
            <w:pPr>
              <w:widowControl w:val="0"/>
              <w:spacing w:after="0"/>
              <w:jc w:val="center"/>
              <w:rPr>
                <w:rFonts w:eastAsia="Times New Roman" w:cs="Segoe UI"/>
                <w:color w:val="17365D"/>
                <w:sz w:val="18"/>
                <w:szCs w:val="18"/>
                <w:lang w:eastAsia="ro-RO"/>
              </w:rPr>
            </w:pPr>
            <w:r w:rsidRPr="00847513">
              <w:rPr>
                <w:rFonts w:eastAsia="Times New Roman" w:cs="Segoe UI"/>
                <w:color w:val="17365D"/>
                <w:sz w:val="18"/>
                <w:szCs w:val="18"/>
                <w:lang w:eastAsia="ro-RO"/>
              </w:rPr>
              <w:t>Nu</w:t>
            </w:r>
          </w:p>
        </w:tc>
        <w:tc>
          <w:tcPr>
            <w:tcW w:w="1170" w:type="dxa"/>
          </w:tcPr>
          <w:p w:rsidR="00DD468C" w:rsidRPr="00847513" w:rsidRDefault="00DD468C" w:rsidP="004C1138">
            <w:pPr>
              <w:spacing w:after="0"/>
              <w:jc w:val="center"/>
              <w:rPr>
                <w:rFonts w:eastAsia="Times New Roman" w:cs="Segoe UI"/>
                <w:color w:val="17365D"/>
                <w:sz w:val="18"/>
                <w:szCs w:val="18"/>
                <w:lang w:eastAsia="ro-RO"/>
              </w:rPr>
            </w:pPr>
            <w:r w:rsidRPr="00847513">
              <w:rPr>
                <w:rFonts w:eastAsia="Times New Roman" w:cs="Segoe UI"/>
                <w:color w:val="17365D"/>
                <w:sz w:val="18"/>
                <w:szCs w:val="18"/>
                <w:lang w:eastAsia="ro-RO"/>
              </w:rPr>
              <w:t>Nu pot aprecia</w:t>
            </w:r>
          </w:p>
        </w:tc>
      </w:tr>
      <w:tr w:rsidR="00DD468C" w:rsidRPr="00847513" w:rsidTr="004C1138">
        <w:trPr>
          <w:cantSplit/>
        </w:trPr>
        <w:tc>
          <w:tcPr>
            <w:tcW w:w="5876" w:type="dxa"/>
            <w:vAlign w:val="center"/>
          </w:tcPr>
          <w:p w:rsidR="00DD468C" w:rsidRPr="00847513" w:rsidRDefault="00DD468C" w:rsidP="004C1138">
            <w:pPr>
              <w:widowControl w:val="0"/>
              <w:numPr>
                <w:ilvl w:val="0"/>
                <w:numId w:val="12"/>
              </w:numPr>
              <w:spacing w:after="0" w:line="240" w:lineRule="auto"/>
              <w:jc w:val="both"/>
              <w:rPr>
                <w:rFonts w:eastAsia="Times New Roman" w:cs="Segoe UI"/>
                <w:color w:val="17365D"/>
                <w:sz w:val="18"/>
                <w:szCs w:val="18"/>
                <w:lang w:eastAsia="ro-RO"/>
              </w:rPr>
            </w:pPr>
            <w:r w:rsidRPr="00847513">
              <w:rPr>
                <w:rFonts w:eastAsia="Times New Roman" w:cs="Segoe UI"/>
                <w:color w:val="17365D"/>
                <w:sz w:val="18"/>
                <w:szCs w:val="18"/>
                <w:lang w:eastAsia="ro-RO"/>
              </w:rPr>
              <w:t>Blocul în care locuiţi</w:t>
            </w:r>
          </w:p>
        </w:tc>
        <w:tc>
          <w:tcPr>
            <w:tcW w:w="1100" w:type="dxa"/>
          </w:tcPr>
          <w:p w:rsidR="00DD468C" w:rsidRPr="00847513" w:rsidRDefault="00DD468C" w:rsidP="004C1138">
            <w:pPr>
              <w:spacing w:after="0"/>
              <w:jc w:val="center"/>
              <w:rPr>
                <w:rFonts w:eastAsia="Times New Roman" w:cs="Segoe UI"/>
                <w:color w:val="17365D"/>
                <w:sz w:val="18"/>
                <w:szCs w:val="18"/>
                <w:lang w:eastAsia="ro-RO"/>
              </w:rPr>
            </w:pPr>
            <w:r w:rsidRPr="00847513">
              <w:rPr>
                <w:rFonts w:eastAsia="Times New Roman" w:cs="Segoe UI"/>
                <w:color w:val="17365D"/>
                <w:sz w:val="18"/>
                <w:szCs w:val="18"/>
                <w:lang w:eastAsia="ro-RO"/>
              </w:rPr>
              <w:t>1</w:t>
            </w:r>
          </w:p>
        </w:tc>
        <w:tc>
          <w:tcPr>
            <w:tcW w:w="1200" w:type="dxa"/>
          </w:tcPr>
          <w:p w:rsidR="00DD468C" w:rsidRPr="00847513" w:rsidRDefault="00DD468C" w:rsidP="004C1138">
            <w:pPr>
              <w:spacing w:after="0"/>
              <w:jc w:val="center"/>
              <w:rPr>
                <w:rFonts w:eastAsia="Times New Roman" w:cs="Segoe UI"/>
                <w:color w:val="17365D"/>
                <w:sz w:val="18"/>
                <w:szCs w:val="18"/>
                <w:lang w:eastAsia="ro-RO"/>
              </w:rPr>
            </w:pPr>
            <w:r w:rsidRPr="00847513">
              <w:rPr>
                <w:rFonts w:eastAsia="Times New Roman" w:cs="Segoe UI"/>
                <w:color w:val="17365D"/>
                <w:sz w:val="18"/>
                <w:szCs w:val="18"/>
                <w:lang w:eastAsia="ro-RO"/>
              </w:rPr>
              <w:t>2</w:t>
            </w:r>
          </w:p>
        </w:tc>
        <w:tc>
          <w:tcPr>
            <w:tcW w:w="1170" w:type="dxa"/>
          </w:tcPr>
          <w:p w:rsidR="00DD468C" w:rsidRPr="00847513" w:rsidRDefault="00DD468C" w:rsidP="004C1138">
            <w:pPr>
              <w:spacing w:after="0"/>
              <w:jc w:val="center"/>
              <w:rPr>
                <w:rFonts w:eastAsia="Times New Roman" w:cs="Segoe UI"/>
                <w:color w:val="17365D"/>
                <w:sz w:val="18"/>
                <w:szCs w:val="18"/>
                <w:lang w:eastAsia="ro-RO"/>
              </w:rPr>
            </w:pPr>
            <w:r w:rsidRPr="00847513">
              <w:rPr>
                <w:rFonts w:eastAsia="Times New Roman" w:cs="Segoe UI"/>
                <w:color w:val="17365D"/>
                <w:sz w:val="18"/>
                <w:szCs w:val="18"/>
                <w:lang w:eastAsia="ro-RO"/>
              </w:rPr>
              <w:t>9</w:t>
            </w:r>
          </w:p>
        </w:tc>
      </w:tr>
      <w:tr w:rsidR="00DD468C" w:rsidRPr="00847513" w:rsidTr="004C1138">
        <w:trPr>
          <w:cantSplit/>
          <w:trHeight w:val="53"/>
        </w:trPr>
        <w:tc>
          <w:tcPr>
            <w:tcW w:w="5876" w:type="dxa"/>
            <w:vAlign w:val="center"/>
          </w:tcPr>
          <w:p w:rsidR="00DD468C" w:rsidRPr="00847513" w:rsidRDefault="00DD468C" w:rsidP="004C1138">
            <w:pPr>
              <w:widowControl w:val="0"/>
              <w:numPr>
                <w:ilvl w:val="0"/>
                <w:numId w:val="12"/>
              </w:numPr>
              <w:spacing w:after="0" w:line="240" w:lineRule="auto"/>
              <w:jc w:val="both"/>
              <w:rPr>
                <w:rFonts w:eastAsia="Times New Roman" w:cs="Segoe UI"/>
                <w:color w:val="17365D"/>
                <w:sz w:val="18"/>
                <w:szCs w:val="18"/>
                <w:lang w:eastAsia="ro-RO"/>
              </w:rPr>
            </w:pPr>
            <w:r w:rsidRPr="00847513">
              <w:rPr>
                <w:rFonts w:eastAsia="Times New Roman" w:cs="Segoe UI"/>
                <w:color w:val="17365D"/>
                <w:sz w:val="18"/>
                <w:szCs w:val="18"/>
                <w:lang w:eastAsia="ro-RO"/>
              </w:rPr>
              <w:t>Zona în care locuiţi</w:t>
            </w:r>
          </w:p>
        </w:tc>
        <w:tc>
          <w:tcPr>
            <w:tcW w:w="1100" w:type="dxa"/>
          </w:tcPr>
          <w:p w:rsidR="00DD468C" w:rsidRPr="00847513" w:rsidRDefault="00DD468C" w:rsidP="004C1138">
            <w:pPr>
              <w:spacing w:after="0"/>
              <w:jc w:val="center"/>
              <w:rPr>
                <w:rFonts w:eastAsia="Times New Roman" w:cs="Segoe UI"/>
                <w:color w:val="17365D"/>
                <w:sz w:val="18"/>
                <w:szCs w:val="18"/>
                <w:lang w:eastAsia="ro-RO"/>
              </w:rPr>
            </w:pPr>
            <w:r w:rsidRPr="00847513">
              <w:rPr>
                <w:rFonts w:eastAsia="Times New Roman" w:cs="Segoe UI"/>
                <w:color w:val="17365D"/>
                <w:sz w:val="18"/>
                <w:szCs w:val="18"/>
                <w:lang w:eastAsia="ro-RO"/>
              </w:rPr>
              <w:t>1</w:t>
            </w:r>
          </w:p>
        </w:tc>
        <w:tc>
          <w:tcPr>
            <w:tcW w:w="1200" w:type="dxa"/>
          </w:tcPr>
          <w:p w:rsidR="00DD468C" w:rsidRPr="00847513" w:rsidRDefault="00DD468C" w:rsidP="004C1138">
            <w:pPr>
              <w:spacing w:after="0"/>
              <w:jc w:val="center"/>
              <w:rPr>
                <w:rFonts w:eastAsia="Times New Roman" w:cs="Segoe UI"/>
                <w:color w:val="17365D"/>
                <w:sz w:val="18"/>
                <w:szCs w:val="18"/>
                <w:lang w:eastAsia="ro-RO"/>
              </w:rPr>
            </w:pPr>
            <w:r w:rsidRPr="00847513">
              <w:rPr>
                <w:rFonts w:eastAsia="Times New Roman" w:cs="Segoe UI"/>
                <w:color w:val="17365D"/>
                <w:sz w:val="18"/>
                <w:szCs w:val="18"/>
                <w:lang w:eastAsia="ro-RO"/>
              </w:rPr>
              <w:t>2</w:t>
            </w:r>
          </w:p>
        </w:tc>
        <w:tc>
          <w:tcPr>
            <w:tcW w:w="1170" w:type="dxa"/>
          </w:tcPr>
          <w:p w:rsidR="00DD468C" w:rsidRPr="00847513" w:rsidRDefault="00DD468C" w:rsidP="004C1138">
            <w:pPr>
              <w:spacing w:after="0"/>
              <w:jc w:val="center"/>
              <w:rPr>
                <w:rFonts w:eastAsia="Times New Roman" w:cs="Segoe UI"/>
                <w:color w:val="17365D"/>
                <w:sz w:val="18"/>
                <w:szCs w:val="18"/>
                <w:lang w:eastAsia="ro-RO"/>
              </w:rPr>
            </w:pPr>
            <w:r w:rsidRPr="00847513">
              <w:rPr>
                <w:rFonts w:eastAsia="Times New Roman" w:cs="Segoe UI"/>
                <w:color w:val="17365D"/>
                <w:sz w:val="18"/>
                <w:szCs w:val="18"/>
                <w:lang w:eastAsia="ro-RO"/>
              </w:rPr>
              <w:t>9</w:t>
            </w:r>
          </w:p>
        </w:tc>
      </w:tr>
    </w:tbl>
    <w:p w:rsidR="00DD468C" w:rsidRPr="00847513" w:rsidRDefault="00DD468C" w:rsidP="004C1138">
      <w:pPr>
        <w:spacing w:after="0"/>
        <w:jc w:val="both"/>
        <w:rPr>
          <w:rFonts w:eastAsia="Times New Roman" w:cs="Segoe UI"/>
          <w:b/>
          <w:color w:val="17365D"/>
          <w:sz w:val="18"/>
          <w:szCs w:val="18"/>
          <w:lang w:eastAsia="ro-RO"/>
        </w:rPr>
      </w:pPr>
    </w:p>
    <w:p w:rsidR="00DD468C" w:rsidRPr="00847513" w:rsidRDefault="00DD468C" w:rsidP="004C1138">
      <w:pPr>
        <w:spacing w:after="0"/>
        <w:jc w:val="both"/>
        <w:rPr>
          <w:rFonts w:eastAsia="Times New Roman" w:cs="Segoe UI"/>
          <w:b/>
          <w:color w:val="17365D"/>
          <w:sz w:val="18"/>
          <w:szCs w:val="18"/>
          <w:lang w:eastAsia="ro-RO"/>
        </w:rPr>
      </w:pPr>
      <w:r w:rsidRPr="00847513">
        <w:rPr>
          <w:rFonts w:eastAsia="Times New Roman" w:cs="Segoe UI"/>
          <w:b/>
          <w:color w:val="17365D"/>
          <w:sz w:val="18"/>
          <w:szCs w:val="18"/>
          <w:lang w:eastAsia="ro-RO"/>
        </w:rPr>
        <w:t>Ce anume credeţi că ar trebui schimbat în zona dvs. pentru a îmbunătăţi condiţiile de viaţă ale rezidenţilor?</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60"/>
      </w:tblGrid>
      <w:tr w:rsidR="00DD468C" w:rsidRPr="00847513" w:rsidTr="004C1138">
        <w:tc>
          <w:tcPr>
            <w:tcW w:w="9360" w:type="dxa"/>
          </w:tcPr>
          <w:p w:rsidR="00DD468C" w:rsidRPr="00847513" w:rsidRDefault="00DD468C" w:rsidP="004C1138">
            <w:pPr>
              <w:spacing w:before="240" w:after="0"/>
              <w:jc w:val="both"/>
              <w:rPr>
                <w:rFonts w:eastAsia="Times New Roman" w:cs="Segoe UI"/>
                <w:b/>
                <w:color w:val="17365D"/>
                <w:sz w:val="18"/>
                <w:szCs w:val="18"/>
                <w:lang w:eastAsia="ro-RO"/>
              </w:rPr>
            </w:pPr>
            <w:r w:rsidRPr="00847513">
              <w:rPr>
                <w:rFonts w:eastAsia="Times New Roman" w:cs="Segoe UI"/>
                <w:b/>
                <w:color w:val="17365D"/>
                <w:sz w:val="18"/>
                <w:szCs w:val="18"/>
                <w:lang w:eastAsia="ro-RO"/>
              </w:rPr>
              <w:t>L15a.</w:t>
            </w:r>
            <w:r w:rsidRPr="00847513">
              <w:rPr>
                <w:rFonts w:eastAsia="Times New Roman" w:cs="Segoe UI"/>
                <w:color w:val="17365D"/>
                <w:sz w:val="18"/>
                <w:szCs w:val="18"/>
                <w:lang w:eastAsia="ro-RO"/>
              </w:rPr>
              <w:t xml:space="preserve"> ..................................................................................................................................................................</w:t>
            </w:r>
          </w:p>
        </w:tc>
      </w:tr>
      <w:tr w:rsidR="00DD468C" w:rsidRPr="00847513" w:rsidTr="004C1138">
        <w:tc>
          <w:tcPr>
            <w:tcW w:w="9360" w:type="dxa"/>
          </w:tcPr>
          <w:p w:rsidR="00DD468C" w:rsidRPr="00847513" w:rsidRDefault="00DD468C" w:rsidP="004C1138">
            <w:pPr>
              <w:spacing w:before="240" w:after="0"/>
              <w:jc w:val="both"/>
              <w:rPr>
                <w:rFonts w:eastAsia="Times New Roman" w:cs="Segoe UI"/>
                <w:b/>
                <w:color w:val="17365D"/>
                <w:sz w:val="18"/>
                <w:szCs w:val="18"/>
                <w:lang w:eastAsia="ro-RO"/>
              </w:rPr>
            </w:pPr>
            <w:r w:rsidRPr="00847513">
              <w:rPr>
                <w:rFonts w:eastAsia="Times New Roman" w:cs="Segoe UI"/>
                <w:b/>
                <w:color w:val="17365D"/>
                <w:sz w:val="18"/>
                <w:szCs w:val="18"/>
                <w:lang w:eastAsia="ro-RO"/>
              </w:rPr>
              <w:t xml:space="preserve">L15b. </w:t>
            </w:r>
            <w:r w:rsidRPr="00847513">
              <w:rPr>
                <w:rFonts w:eastAsia="Times New Roman" w:cs="Segoe UI"/>
                <w:color w:val="17365D"/>
                <w:sz w:val="18"/>
                <w:szCs w:val="18"/>
                <w:lang w:eastAsia="ro-RO"/>
              </w:rPr>
              <w:t>..................................................................................................................................................................</w:t>
            </w:r>
          </w:p>
        </w:tc>
      </w:tr>
      <w:tr w:rsidR="00DD468C" w:rsidRPr="00847513" w:rsidTr="004C1138">
        <w:tc>
          <w:tcPr>
            <w:tcW w:w="9360" w:type="dxa"/>
          </w:tcPr>
          <w:p w:rsidR="00DD468C" w:rsidRPr="00847513" w:rsidRDefault="00DD468C" w:rsidP="004C1138">
            <w:pPr>
              <w:spacing w:before="240" w:after="0"/>
              <w:jc w:val="both"/>
              <w:rPr>
                <w:rFonts w:eastAsia="Times New Roman" w:cs="Segoe UI"/>
                <w:color w:val="17365D"/>
                <w:sz w:val="18"/>
                <w:szCs w:val="18"/>
                <w:lang w:eastAsia="ro-RO"/>
              </w:rPr>
            </w:pPr>
            <w:r w:rsidRPr="00847513">
              <w:rPr>
                <w:rFonts w:eastAsia="Times New Roman" w:cs="Segoe UI"/>
                <w:b/>
                <w:color w:val="17365D"/>
                <w:sz w:val="18"/>
                <w:szCs w:val="18"/>
                <w:lang w:eastAsia="ro-RO"/>
              </w:rPr>
              <w:t xml:space="preserve">L15c. </w:t>
            </w:r>
            <w:r w:rsidRPr="00847513">
              <w:rPr>
                <w:rFonts w:eastAsia="Times New Roman" w:cs="Segoe UI"/>
                <w:color w:val="17365D"/>
                <w:sz w:val="18"/>
                <w:szCs w:val="18"/>
                <w:lang w:eastAsia="ro-RO"/>
              </w:rPr>
              <w:t>..................................................................................................................................................................</w:t>
            </w:r>
          </w:p>
        </w:tc>
      </w:tr>
    </w:tbl>
    <w:p w:rsidR="00DD468C" w:rsidRPr="00847513" w:rsidRDefault="00DD468C" w:rsidP="004C1138">
      <w:pPr>
        <w:spacing w:after="0"/>
        <w:jc w:val="both"/>
        <w:rPr>
          <w:rFonts w:eastAsia="Times New Roman" w:cs="Segoe UI"/>
          <w:b/>
          <w:color w:val="17365D"/>
          <w:sz w:val="18"/>
          <w:szCs w:val="18"/>
          <w:lang w:eastAsia="ro-RO"/>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18"/>
        <w:gridCol w:w="4442"/>
      </w:tblGrid>
      <w:tr w:rsidR="00DD468C" w:rsidRPr="00847513" w:rsidTr="004C1138">
        <w:tc>
          <w:tcPr>
            <w:tcW w:w="4918" w:type="dxa"/>
            <w:tcBorders>
              <w:bottom w:val="nil"/>
            </w:tcBorders>
          </w:tcPr>
          <w:p w:rsidR="00DD468C" w:rsidRPr="00847513" w:rsidRDefault="00DD468C" w:rsidP="004C1138">
            <w:pPr>
              <w:spacing w:after="0"/>
              <w:jc w:val="both"/>
              <w:rPr>
                <w:rFonts w:eastAsia="Times New Roman" w:cs="Segoe UI"/>
                <w:b/>
                <w:color w:val="17365D"/>
                <w:sz w:val="18"/>
                <w:szCs w:val="18"/>
                <w:lang w:eastAsia="ro-RO"/>
              </w:rPr>
            </w:pPr>
          </w:p>
        </w:tc>
        <w:tc>
          <w:tcPr>
            <w:tcW w:w="4442" w:type="dxa"/>
          </w:tcPr>
          <w:p w:rsidR="00DD468C" w:rsidRPr="00847513" w:rsidRDefault="00DD468C" w:rsidP="004C1138">
            <w:pPr>
              <w:spacing w:after="0"/>
              <w:jc w:val="both"/>
              <w:rPr>
                <w:rFonts w:eastAsia="Times New Roman" w:cs="Segoe UI"/>
                <w:b/>
                <w:color w:val="17365D"/>
                <w:sz w:val="18"/>
                <w:szCs w:val="18"/>
                <w:lang w:eastAsia="ro-RO"/>
              </w:rPr>
            </w:pPr>
            <w:r w:rsidRPr="00847513">
              <w:rPr>
                <w:rFonts w:eastAsia="Times New Roman" w:cs="Segoe UI"/>
                <w:color w:val="17365D"/>
                <w:sz w:val="18"/>
                <w:szCs w:val="18"/>
                <w:lang w:eastAsia="ro-RO"/>
              </w:rPr>
              <w:t>4. Foarte bune</w:t>
            </w:r>
          </w:p>
        </w:tc>
      </w:tr>
      <w:tr w:rsidR="00DD468C" w:rsidRPr="00847513" w:rsidTr="004C1138">
        <w:tc>
          <w:tcPr>
            <w:tcW w:w="4918" w:type="dxa"/>
            <w:tcBorders>
              <w:top w:val="nil"/>
              <w:bottom w:val="nil"/>
            </w:tcBorders>
          </w:tcPr>
          <w:p w:rsidR="00DD468C" w:rsidRPr="00847513" w:rsidRDefault="00DD468C" w:rsidP="004C1138">
            <w:pPr>
              <w:spacing w:after="0"/>
              <w:jc w:val="both"/>
              <w:rPr>
                <w:rFonts w:eastAsia="Times New Roman" w:cs="Segoe UI"/>
                <w:b/>
                <w:color w:val="17365D"/>
                <w:sz w:val="18"/>
                <w:szCs w:val="18"/>
                <w:lang w:eastAsia="ro-RO"/>
              </w:rPr>
            </w:pPr>
            <w:r w:rsidRPr="00847513">
              <w:rPr>
                <w:rFonts w:eastAsia="Times New Roman" w:cs="Segoe UI"/>
                <w:b/>
                <w:bCs/>
                <w:color w:val="17365D"/>
                <w:sz w:val="18"/>
                <w:szCs w:val="18"/>
                <w:lang w:eastAsia="ro-RO"/>
              </w:rPr>
              <w:t xml:space="preserve">L16. Pe ansamblu cum apreciaţi relaţiile dvs. </w:t>
            </w:r>
          </w:p>
        </w:tc>
        <w:tc>
          <w:tcPr>
            <w:tcW w:w="4442" w:type="dxa"/>
          </w:tcPr>
          <w:p w:rsidR="00DD468C" w:rsidRPr="00847513" w:rsidRDefault="00DD468C" w:rsidP="004C1138">
            <w:pPr>
              <w:spacing w:after="0"/>
              <w:jc w:val="both"/>
              <w:rPr>
                <w:rFonts w:eastAsia="Times New Roman" w:cs="Segoe UI"/>
                <w:b/>
                <w:color w:val="17365D"/>
                <w:sz w:val="18"/>
                <w:szCs w:val="18"/>
                <w:lang w:eastAsia="ro-RO"/>
              </w:rPr>
            </w:pPr>
            <w:r w:rsidRPr="00847513">
              <w:rPr>
                <w:rFonts w:eastAsia="Times New Roman" w:cs="Segoe UI"/>
                <w:color w:val="17365D"/>
                <w:sz w:val="18"/>
                <w:szCs w:val="18"/>
                <w:lang w:eastAsia="ro-RO"/>
              </w:rPr>
              <w:t>3. Destul de bune</w:t>
            </w:r>
          </w:p>
        </w:tc>
      </w:tr>
      <w:tr w:rsidR="00DD468C" w:rsidRPr="00847513" w:rsidTr="004C1138">
        <w:tc>
          <w:tcPr>
            <w:tcW w:w="4918" w:type="dxa"/>
            <w:tcBorders>
              <w:top w:val="nil"/>
              <w:bottom w:val="nil"/>
            </w:tcBorders>
          </w:tcPr>
          <w:p w:rsidR="00DD468C" w:rsidRPr="00847513" w:rsidRDefault="00DD468C" w:rsidP="004C1138">
            <w:pPr>
              <w:spacing w:after="0"/>
              <w:jc w:val="both"/>
              <w:rPr>
                <w:rFonts w:eastAsia="Times New Roman" w:cs="Segoe UI"/>
                <w:b/>
                <w:color w:val="17365D"/>
                <w:sz w:val="18"/>
                <w:szCs w:val="18"/>
                <w:lang w:eastAsia="ro-RO"/>
              </w:rPr>
            </w:pPr>
            <w:r w:rsidRPr="00847513">
              <w:rPr>
                <w:rFonts w:eastAsia="Times New Roman" w:cs="Segoe UI"/>
                <w:b/>
                <w:bCs/>
                <w:color w:val="17365D"/>
                <w:sz w:val="18"/>
                <w:szCs w:val="18"/>
                <w:lang w:eastAsia="ro-RO"/>
              </w:rPr>
              <w:t>cu vecinii:</w:t>
            </w:r>
          </w:p>
        </w:tc>
        <w:tc>
          <w:tcPr>
            <w:tcW w:w="4442" w:type="dxa"/>
          </w:tcPr>
          <w:p w:rsidR="00DD468C" w:rsidRPr="00847513" w:rsidRDefault="00DD468C" w:rsidP="004C1138">
            <w:pPr>
              <w:spacing w:after="0"/>
              <w:jc w:val="both"/>
              <w:rPr>
                <w:rFonts w:eastAsia="Times New Roman" w:cs="Segoe UI"/>
                <w:b/>
                <w:color w:val="17365D"/>
                <w:sz w:val="18"/>
                <w:szCs w:val="18"/>
                <w:lang w:eastAsia="ro-RO"/>
              </w:rPr>
            </w:pPr>
            <w:r w:rsidRPr="00847513">
              <w:rPr>
                <w:rFonts w:eastAsia="Times New Roman" w:cs="Segoe UI"/>
                <w:color w:val="17365D"/>
                <w:sz w:val="18"/>
                <w:szCs w:val="18"/>
                <w:lang w:eastAsia="ro-RO"/>
              </w:rPr>
              <w:t>2. Destul de proaste</w:t>
            </w:r>
          </w:p>
        </w:tc>
      </w:tr>
      <w:tr w:rsidR="00DD468C" w:rsidRPr="00847513" w:rsidTr="004C1138">
        <w:tc>
          <w:tcPr>
            <w:tcW w:w="4918" w:type="dxa"/>
            <w:tcBorders>
              <w:top w:val="nil"/>
              <w:bottom w:val="nil"/>
            </w:tcBorders>
          </w:tcPr>
          <w:p w:rsidR="00DD468C" w:rsidRPr="00847513" w:rsidRDefault="00DD468C" w:rsidP="004C1138">
            <w:pPr>
              <w:spacing w:after="0"/>
              <w:jc w:val="both"/>
              <w:rPr>
                <w:rFonts w:eastAsia="Times New Roman" w:cs="Segoe UI"/>
                <w:b/>
                <w:color w:val="17365D"/>
                <w:sz w:val="18"/>
                <w:szCs w:val="18"/>
                <w:lang w:eastAsia="ro-RO"/>
              </w:rPr>
            </w:pPr>
          </w:p>
        </w:tc>
        <w:tc>
          <w:tcPr>
            <w:tcW w:w="4442" w:type="dxa"/>
          </w:tcPr>
          <w:p w:rsidR="00DD468C" w:rsidRPr="00847513" w:rsidRDefault="00DD468C" w:rsidP="004C1138">
            <w:pPr>
              <w:spacing w:after="0"/>
              <w:jc w:val="both"/>
              <w:rPr>
                <w:rFonts w:eastAsia="Times New Roman" w:cs="Segoe UI"/>
                <w:b/>
                <w:color w:val="17365D"/>
                <w:sz w:val="18"/>
                <w:szCs w:val="18"/>
                <w:lang w:eastAsia="ro-RO"/>
              </w:rPr>
            </w:pPr>
            <w:r w:rsidRPr="00847513">
              <w:rPr>
                <w:rFonts w:eastAsia="Times New Roman" w:cs="Segoe UI"/>
                <w:color w:val="17365D"/>
                <w:sz w:val="18"/>
                <w:szCs w:val="18"/>
                <w:lang w:eastAsia="ro-RO"/>
              </w:rPr>
              <w:t>1. Foarte proaste</w:t>
            </w:r>
          </w:p>
        </w:tc>
      </w:tr>
      <w:tr w:rsidR="00DD468C" w:rsidRPr="00847513" w:rsidTr="004C1138">
        <w:tc>
          <w:tcPr>
            <w:tcW w:w="4918" w:type="dxa"/>
            <w:tcBorders>
              <w:top w:val="nil"/>
            </w:tcBorders>
          </w:tcPr>
          <w:p w:rsidR="00DD468C" w:rsidRPr="00847513" w:rsidRDefault="00DD468C" w:rsidP="004C1138">
            <w:pPr>
              <w:spacing w:after="0"/>
              <w:jc w:val="both"/>
              <w:rPr>
                <w:rFonts w:eastAsia="Times New Roman" w:cs="Segoe UI"/>
                <w:b/>
                <w:color w:val="17365D"/>
                <w:sz w:val="18"/>
                <w:szCs w:val="18"/>
                <w:lang w:eastAsia="ro-RO"/>
              </w:rPr>
            </w:pPr>
          </w:p>
        </w:tc>
        <w:tc>
          <w:tcPr>
            <w:tcW w:w="4442" w:type="dxa"/>
          </w:tcPr>
          <w:p w:rsidR="00DD468C" w:rsidRPr="00847513" w:rsidRDefault="00DD468C" w:rsidP="004C1138">
            <w:pPr>
              <w:spacing w:after="0"/>
              <w:jc w:val="both"/>
              <w:rPr>
                <w:rFonts w:eastAsia="Times New Roman" w:cs="Segoe UI"/>
                <w:b/>
                <w:color w:val="17365D"/>
                <w:sz w:val="18"/>
                <w:szCs w:val="18"/>
                <w:lang w:eastAsia="ro-RO"/>
              </w:rPr>
            </w:pPr>
            <w:r w:rsidRPr="00847513">
              <w:rPr>
                <w:rFonts w:eastAsia="Times New Roman" w:cs="Segoe UI"/>
                <w:color w:val="17365D"/>
                <w:sz w:val="18"/>
                <w:szCs w:val="18"/>
                <w:lang w:eastAsia="ro-RO"/>
              </w:rPr>
              <w:t>7. Nu am nici un fel de relaţie cu vecinii</w:t>
            </w:r>
          </w:p>
        </w:tc>
      </w:tr>
    </w:tbl>
    <w:p w:rsidR="00DD468C" w:rsidRPr="00847513" w:rsidRDefault="00DD468C" w:rsidP="004C1138">
      <w:pPr>
        <w:spacing w:after="0"/>
        <w:jc w:val="both"/>
        <w:rPr>
          <w:rFonts w:eastAsia="Times New Roman" w:cs="Segoe UI"/>
          <w:color w:val="17365D"/>
          <w:sz w:val="18"/>
          <w:szCs w:val="18"/>
          <w:lang w:eastAsia="ro-RO"/>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18"/>
        <w:gridCol w:w="4442"/>
      </w:tblGrid>
      <w:tr w:rsidR="00DD468C" w:rsidRPr="00847513" w:rsidTr="004C1138">
        <w:tc>
          <w:tcPr>
            <w:tcW w:w="4918" w:type="dxa"/>
            <w:tcBorders>
              <w:bottom w:val="nil"/>
            </w:tcBorders>
          </w:tcPr>
          <w:p w:rsidR="00DD468C" w:rsidRPr="00847513" w:rsidRDefault="00DD468C" w:rsidP="004C1138">
            <w:pPr>
              <w:spacing w:after="0"/>
              <w:jc w:val="both"/>
              <w:rPr>
                <w:rFonts w:eastAsia="Times New Roman" w:cs="Segoe UI"/>
                <w:b/>
                <w:color w:val="17365D"/>
                <w:sz w:val="18"/>
                <w:szCs w:val="18"/>
                <w:lang w:eastAsia="ro-RO"/>
              </w:rPr>
            </w:pPr>
            <w:r w:rsidRPr="00847513">
              <w:rPr>
                <w:rFonts w:eastAsia="Times New Roman" w:cs="Segoe UI"/>
                <w:b/>
                <w:bCs/>
                <w:color w:val="17365D"/>
                <w:sz w:val="18"/>
                <w:szCs w:val="18"/>
                <w:lang w:eastAsia="ro-RO"/>
              </w:rPr>
              <w:lastRenderedPageBreak/>
              <w:t>L17. Cât de des vi se întâmplă să staţi de vorbă</w:t>
            </w:r>
          </w:p>
        </w:tc>
        <w:tc>
          <w:tcPr>
            <w:tcW w:w="4442" w:type="dxa"/>
          </w:tcPr>
          <w:p w:rsidR="00DD468C" w:rsidRPr="00847513" w:rsidRDefault="00DD468C" w:rsidP="004C1138">
            <w:pPr>
              <w:spacing w:after="0"/>
              <w:jc w:val="both"/>
              <w:rPr>
                <w:rFonts w:eastAsia="Times New Roman" w:cs="Segoe UI"/>
                <w:b/>
                <w:color w:val="17365D"/>
                <w:sz w:val="18"/>
                <w:szCs w:val="18"/>
                <w:lang w:eastAsia="ro-RO"/>
              </w:rPr>
            </w:pPr>
            <w:r w:rsidRPr="00847513">
              <w:rPr>
                <w:rFonts w:eastAsia="Times New Roman" w:cs="Segoe UI"/>
                <w:color w:val="17365D"/>
                <w:sz w:val="18"/>
                <w:szCs w:val="18"/>
                <w:lang w:eastAsia="ro-RO"/>
              </w:rPr>
              <w:t>4. Foarte des</w:t>
            </w:r>
          </w:p>
        </w:tc>
      </w:tr>
      <w:tr w:rsidR="00DD468C" w:rsidRPr="00847513" w:rsidTr="004C1138">
        <w:tc>
          <w:tcPr>
            <w:tcW w:w="4918" w:type="dxa"/>
            <w:tcBorders>
              <w:top w:val="nil"/>
              <w:bottom w:val="nil"/>
            </w:tcBorders>
          </w:tcPr>
          <w:p w:rsidR="00DD468C" w:rsidRPr="00847513" w:rsidRDefault="00DD468C" w:rsidP="004C1138">
            <w:pPr>
              <w:spacing w:after="0"/>
              <w:jc w:val="both"/>
              <w:rPr>
                <w:rFonts w:eastAsia="Times New Roman" w:cs="Segoe UI"/>
                <w:b/>
                <w:color w:val="17365D"/>
                <w:sz w:val="18"/>
                <w:szCs w:val="18"/>
                <w:lang w:eastAsia="ro-RO"/>
              </w:rPr>
            </w:pPr>
            <w:r w:rsidRPr="00847513">
              <w:rPr>
                <w:rFonts w:eastAsia="Times New Roman" w:cs="Segoe UI"/>
                <w:b/>
                <w:bCs/>
                <w:color w:val="17365D"/>
                <w:sz w:val="18"/>
                <w:szCs w:val="18"/>
                <w:lang w:eastAsia="ro-RO"/>
              </w:rPr>
              <w:t>cu vecinii sau să vă împrumutaţi reciproc</w:t>
            </w:r>
          </w:p>
        </w:tc>
        <w:tc>
          <w:tcPr>
            <w:tcW w:w="4442" w:type="dxa"/>
          </w:tcPr>
          <w:p w:rsidR="00DD468C" w:rsidRPr="00847513" w:rsidRDefault="00DD468C" w:rsidP="004C1138">
            <w:pPr>
              <w:spacing w:after="0"/>
              <w:jc w:val="both"/>
              <w:rPr>
                <w:rFonts w:eastAsia="Times New Roman" w:cs="Segoe UI"/>
                <w:b/>
                <w:color w:val="17365D"/>
                <w:sz w:val="18"/>
                <w:szCs w:val="18"/>
                <w:lang w:eastAsia="ro-RO"/>
              </w:rPr>
            </w:pPr>
            <w:r w:rsidRPr="00847513">
              <w:rPr>
                <w:rFonts w:eastAsia="Times New Roman" w:cs="Segoe UI"/>
                <w:color w:val="17365D"/>
                <w:sz w:val="18"/>
                <w:szCs w:val="18"/>
                <w:lang w:eastAsia="ro-RO"/>
              </w:rPr>
              <w:t>3. Destul de des</w:t>
            </w:r>
          </w:p>
        </w:tc>
      </w:tr>
      <w:tr w:rsidR="00DD468C" w:rsidRPr="00847513" w:rsidTr="004C1138">
        <w:tc>
          <w:tcPr>
            <w:tcW w:w="4918" w:type="dxa"/>
            <w:tcBorders>
              <w:top w:val="nil"/>
              <w:bottom w:val="nil"/>
            </w:tcBorders>
          </w:tcPr>
          <w:p w:rsidR="00DD468C" w:rsidRPr="00847513" w:rsidRDefault="00DD468C" w:rsidP="004C1138">
            <w:pPr>
              <w:spacing w:after="0"/>
              <w:jc w:val="both"/>
              <w:rPr>
                <w:rFonts w:eastAsia="Times New Roman" w:cs="Segoe UI"/>
                <w:b/>
                <w:color w:val="17365D"/>
                <w:sz w:val="18"/>
                <w:szCs w:val="18"/>
                <w:lang w:eastAsia="ro-RO"/>
              </w:rPr>
            </w:pPr>
            <w:r w:rsidRPr="00847513">
              <w:rPr>
                <w:rFonts w:eastAsia="Times New Roman" w:cs="Segoe UI"/>
                <w:b/>
                <w:bCs/>
                <w:color w:val="17365D"/>
                <w:sz w:val="18"/>
                <w:szCs w:val="18"/>
                <w:lang w:eastAsia="ro-RO"/>
              </w:rPr>
              <w:t>bani sau diverse obiecte?</w:t>
            </w:r>
          </w:p>
        </w:tc>
        <w:tc>
          <w:tcPr>
            <w:tcW w:w="4442" w:type="dxa"/>
          </w:tcPr>
          <w:p w:rsidR="00DD468C" w:rsidRPr="00847513" w:rsidRDefault="00DD468C" w:rsidP="004C1138">
            <w:pPr>
              <w:spacing w:after="0"/>
              <w:jc w:val="both"/>
              <w:rPr>
                <w:rFonts w:eastAsia="Times New Roman" w:cs="Segoe UI"/>
                <w:b/>
                <w:color w:val="17365D"/>
                <w:sz w:val="18"/>
                <w:szCs w:val="18"/>
                <w:lang w:eastAsia="ro-RO"/>
              </w:rPr>
            </w:pPr>
            <w:r w:rsidRPr="00847513">
              <w:rPr>
                <w:rFonts w:eastAsia="Times New Roman" w:cs="Segoe UI"/>
                <w:color w:val="17365D"/>
                <w:sz w:val="18"/>
                <w:szCs w:val="18"/>
                <w:lang w:eastAsia="ro-RO"/>
              </w:rPr>
              <w:t>2. Destul de rar</w:t>
            </w:r>
          </w:p>
        </w:tc>
      </w:tr>
      <w:tr w:rsidR="00DD468C" w:rsidRPr="00847513" w:rsidTr="004C1138">
        <w:tc>
          <w:tcPr>
            <w:tcW w:w="4918" w:type="dxa"/>
            <w:tcBorders>
              <w:top w:val="nil"/>
            </w:tcBorders>
          </w:tcPr>
          <w:p w:rsidR="00DD468C" w:rsidRPr="00847513" w:rsidRDefault="00DD468C" w:rsidP="004C1138">
            <w:pPr>
              <w:spacing w:after="0"/>
              <w:jc w:val="both"/>
              <w:rPr>
                <w:rFonts w:eastAsia="Times New Roman" w:cs="Segoe UI"/>
                <w:b/>
                <w:color w:val="17365D"/>
                <w:sz w:val="18"/>
                <w:szCs w:val="18"/>
                <w:lang w:eastAsia="ro-RO"/>
              </w:rPr>
            </w:pPr>
          </w:p>
        </w:tc>
        <w:tc>
          <w:tcPr>
            <w:tcW w:w="4442" w:type="dxa"/>
          </w:tcPr>
          <w:p w:rsidR="00DD468C" w:rsidRPr="00847513" w:rsidRDefault="00DD468C" w:rsidP="004C1138">
            <w:pPr>
              <w:spacing w:after="0"/>
              <w:jc w:val="both"/>
              <w:rPr>
                <w:rFonts w:eastAsia="Times New Roman" w:cs="Segoe UI"/>
                <w:b/>
                <w:color w:val="17365D"/>
                <w:sz w:val="18"/>
                <w:szCs w:val="18"/>
                <w:lang w:eastAsia="ro-RO"/>
              </w:rPr>
            </w:pPr>
            <w:r w:rsidRPr="00847513">
              <w:rPr>
                <w:rFonts w:eastAsia="Times New Roman" w:cs="Segoe UI"/>
                <w:color w:val="17365D"/>
                <w:sz w:val="18"/>
                <w:szCs w:val="18"/>
                <w:lang w:eastAsia="ro-RO"/>
              </w:rPr>
              <w:t>1. Foarte rar/ aproape niciodată</w:t>
            </w:r>
          </w:p>
        </w:tc>
      </w:tr>
    </w:tbl>
    <w:p w:rsidR="00DD468C" w:rsidRPr="00847513" w:rsidRDefault="00DD468C" w:rsidP="004C1138">
      <w:pPr>
        <w:spacing w:after="0"/>
        <w:jc w:val="both"/>
        <w:rPr>
          <w:rFonts w:eastAsia="Times New Roman" w:cs="Segoe UI"/>
          <w:color w:val="17365D"/>
          <w:sz w:val="18"/>
          <w:szCs w:val="18"/>
          <w:lang w:eastAsia="ro-RO"/>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18"/>
        <w:gridCol w:w="4442"/>
      </w:tblGrid>
      <w:tr w:rsidR="00DD468C" w:rsidRPr="00847513" w:rsidTr="004C1138">
        <w:tc>
          <w:tcPr>
            <w:tcW w:w="4918" w:type="dxa"/>
            <w:tcBorders>
              <w:bottom w:val="nil"/>
            </w:tcBorders>
          </w:tcPr>
          <w:p w:rsidR="00DD468C" w:rsidRPr="00847513" w:rsidRDefault="00DD468C" w:rsidP="004C1138">
            <w:pPr>
              <w:spacing w:after="0"/>
              <w:jc w:val="both"/>
              <w:rPr>
                <w:rFonts w:eastAsia="Times New Roman" w:cs="Segoe UI"/>
                <w:b/>
                <w:color w:val="17365D"/>
                <w:sz w:val="18"/>
                <w:szCs w:val="18"/>
                <w:lang w:eastAsia="ro-RO"/>
              </w:rPr>
            </w:pPr>
            <w:r w:rsidRPr="00847513">
              <w:rPr>
                <w:rFonts w:eastAsia="Times New Roman" w:cs="Segoe UI"/>
                <w:b/>
                <w:bCs/>
                <w:color w:val="17365D"/>
                <w:sz w:val="18"/>
                <w:szCs w:val="18"/>
                <w:lang w:eastAsia="ro-RO"/>
              </w:rPr>
              <w:t xml:space="preserve">L18. </w:t>
            </w:r>
            <w:r w:rsidRPr="00847513">
              <w:rPr>
                <w:rFonts w:eastAsia="Times New Roman" w:cs="Segoe UI"/>
                <w:b/>
                <w:color w:val="17365D"/>
                <w:sz w:val="18"/>
                <w:szCs w:val="18"/>
                <w:lang w:eastAsia="ro-RO"/>
              </w:rPr>
              <w:t>În ultimii ani dvs. sau cineva din</w:t>
            </w:r>
          </w:p>
        </w:tc>
        <w:tc>
          <w:tcPr>
            <w:tcW w:w="4442" w:type="dxa"/>
          </w:tcPr>
          <w:p w:rsidR="00DD468C" w:rsidRPr="00847513" w:rsidRDefault="00DD468C" w:rsidP="004C1138">
            <w:pPr>
              <w:spacing w:after="0"/>
              <w:jc w:val="both"/>
              <w:rPr>
                <w:rFonts w:eastAsia="Times New Roman" w:cs="Segoe UI"/>
                <w:b/>
                <w:color w:val="17365D"/>
                <w:sz w:val="18"/>
                <w:szCs w:val="18"/>
                <w:lang w:eastAsia="ro-RO"/>
              </w:rPr>
            </w:pPr>
            <w:r w:rsidRPr="00847513">
              <w:rPr>
                <w:rFonts w:eastAsia="Times New Roman" w:cs="Segoe UI"/>
                <w:color w:val="17365D"/>
                <w:sz w:val="18"/>
                <w:szCs w:val="18"/>
                <w:lang w:eastAsia="ro-RO"/>
              </w:rPr>
              <w:t>3. Da, de mai multe ori</w:t>
            </w:r>
          </w:p>
        </w:tc>
      </w:tr>
      <w:tr w:rsidR="00DD468C" w:rsidRPr="00847513" w:rsidTr="004C1138">
        <w:tc>
          <w:tcPr>
            <w:tcW w:w="4918" w:type="dxa"/>
            <w:tcBorders>
              <w:top w:val="nil"/>
              <w:bottom w:val="nil"/>
            </w:tcBorders>
          </w:tcPr>
          <w:p w:rsidR="00DD468C" w:rsidRPr="00847513" w:rsidRDefault="00DD468C" w:rsidP="004C1138">
            <w:pPr>
              <w:spacing w:after="0"/>
              <w:jc w:val="both"/>
              <w:rPr>
                <w:rFonts w:eastAsia="Times New Roman" w:cs="Segoe UI"/>
                <w:b/>
                <w:color w:val="17365D"/>
                <w:sz w:val="18"/>
                <w:szCs w:val="18"/>
                <w:lang w:eastAsia="ro-RO"/>
              </w:rPr>
            </w:pPr>
            <w:r w:rsidRPr="00847513">
              <w:rPr>
                <w:rFonts w:eastAsia="Times New Roman" w:cs="Segoe UI"/>
                <w:b/>
                <w:color w:val="17365D"/>
                <w:sz w:val="18"/>
                <w:szCs w:val="18"/>
                <w:lang w:eastAsia="ro-RO"/>
              </w:rPr>
              <w:t>gospodărie v-aţi certat cu vreunul</w:t>
            </w:r>
          </w:p>
        </w:tc>
        <w:tc>
          <w:tcPr>
            <w:tcW w:w="4442" w:type="dxa"/>
          </w:tcPr>
          <w:p w:rsidR="00DD468C" w:rsidRPr="00847513" w:rsidRDefault="00DD468C" w:rsidP="004C1138">
            <w:pPr>
              <w:spacing w:after="0"/>
              <w:jc w:val="both"/>
              <w:rPr>
                <w:rFonts w:eastAsia="Times New Roman" w:cs="Segoe UI"/>
                <w:b/>
                <w:color w:val="17365D"/>
                <w:sz w:val="18"/>
                <w:szCs w:val="18"/>
                <w:lang w:eastAsia="ro-RO"/>
              </w:rPr>
            </w:pPr>
            <w:r w:rsidRPr="00847513">
              <w:rPr>
                <w:rFonts w:eastAsia="Times New Roman" w:cs="Segoe UI"/>
                <w:color w:val="17365D"/>
                <w:sz w:val="18"/>
                <w:szCs w:val="18"/>
                <w:lang w:eastAsia="ro-RO"/>
              </w:rPr>
              <w:t>2. Da, o dată sau de două ori</w:t>
            </w:r>
          </w:p>
        </w:tc>
      </w:tr>
      <w:tr w:rsidR="00DD468C" w:rsidRPr="00847513" w:rsidTr="004C1138">
        <w:tc>
          <w:tcPr>
            <w:tcW w:w="4918" w:type="dxa"/>
            <w:tcBorders>
              <w:top w:val="nil"/>
            </w:tcBorders>
          </w:tcPr>
          <w:p w:rsidR="00DD468C" w:rsidRPr="00847513" w:rsidRDefault="00DD468C" w:rsidP="004C1138">
            <w:pPr>
              <w:spacing w:after="0"/>
              <w:jc w:val="both"/>
              <w:rPr>
                <w:rFonts w:eastAsia="Times New Roman" w:cs="Segoe UI"/>
                <w:b/>
                <w:color w:val="17365D"/>
                <w:sz w:val="18"/>
                <w:szCs w:val="18"/>
                <w:lang w:eastAsia="ro-RO"/>
              </w:rPr>
            </w:pPr>
            <w:r w:rsidRPr="00847513">
              <w:rPr>
                <w:rFonts w:eastAsia="Times New Roman" w:cs="Segoe UI"/>
                <w:b/>
                <w:color w:val="17365D"/>
                <w:sz w:val="18"/>
                <w:szCs w:val="18"/>
                <w:lang w:eastAsia="ro-RO"/>
              </w:rPr>
              <w:t>dintre vecinii dvs.?</w:t>
            </w:r>
          </w:p>
        </w:tc>
        <w:tc>
          <w:tcPr>
            <w:tcW w:w="4442" w:type="dxa"/>
          </w:tcPr>
          <w:p w:rsidR="00DD468C" w:rsidRPr="00847513" w:rsidRDefault="00DD468C" w:rsidP="004C1138">
            <w:pPr>
              <w:spacing w:after="0"/>
              <w:jc w:val="both"/>
              <w:rPr>
                <w:rFonts w:eastAsia="Times New Roman" w:cs="Segoe UI"/>
                <w:b/>
                <w:color w:val="17365D"/>
                <w:sz w:val="18"/>
                <w:szCs w:val="18"/>
                <w:lang w:eastAsia="ro-RO"/>
              </w:rPr>
            </w:pPr>
            <w:r w:rsidRPr="00847513">
              <w:rPr>
                <w:rFonts w:eastAsia="Times New Roman" w:cs="Segoe UI"/>
                <w:color w:val="17365D"/>
                <w:sz w:val="18"/>
                <w:szCs w:val="18"/>
                <w:lang w:eastAsia="ro-RO"/>
              </w:rPr>
              <w:t>1. Nu</w:t>
            </w:r>
          </w:p>
        </w:tc>
      </w:tr>
    </w:tbl>
    <w:p w:rsidR="00DD468C" w:rsidRPr="00847513" w:rsidRDefault="00DD468C" w:rsidP="004C1138">
      <w:pPr>
        <w:spacing w:after="0"/>
        <w:jc w:val="both"/>
        <w:rPr>
          <w:rFonts w:eastAsia="Times New Roman" w:cs="Segoe UI"/>
          <w:b/>
          <w:color w:val="17365D"/>
          <w:sz w:val="18"/>
          <w:szCs w:val="18"/>
          <w:lang w:eastAsia="ro-RO"/>
        </w:rPr>
      </w:pPr>
    </w:p>
    <w:p w:rsidR="00DD468C" w:rsidRPr="00847513" w:rsidRDefault="00DD468C" w:rsidP="004C1138">
      <w:pPr>
        <w:spacing w:after="0"/>
        <w:jc w:val="both"/>
        <w:rPr>
          <w:rFonts w:eastAsia="Times New Roman" w:cs="Segoe UI"/>
          <w:b/>
          <w:color w:val="17365D"/>
          <w:sz w:val="18"/>
          <w:szCs w:val="18"/>
          <w:lang w:eastAsia="ro-RO"/>
        </w:rPr>
      </w:pPr>
      <w:r w:rsidRPr="00847513">
        <w:rPr>
          <w:rFonts w:eastAsia="Times New Roman" w:cs="Segoe UI"/>
          <w:b/>
          <w:color w:val="17365D"/>
          <w:sz w:val="18"/>
          <w:szCs w:val="18"/>
          <w:lang w:eastAsia="ro-RO"/>
        </w:rPr>
        <w:t>L19. În ultimii ani dvs. sau cineva din gospodărie aţi colaborat cu vecinii dvs. pentru a realiza împreună diverse reparaţii sau îmbunătăţiri la nivelul blocului şi/sau împrejurimilor?</w:t>
      </w:r>
    </w:p>
    <w:p w:rsidR="00DD468C" w:rsidRPr="00847513" w:rsidRDefault="00DD468C" w:rsidP="004C1138">
      <w:pPr>
        <w:spacing w:after="0"/>
        <w:jc w:val="both"/>
        <w:rPr>
          <w:rFonts w:eastAsia="Times New Roman" w:cs="Segoe UI"/>
          <w:b/>
          <w:color w:val="17365D"/>
          <w:sz w:val="18"/>
          <w:szCs w:val="18"/>
          <w:lang w:eastAsia="ro-RO"/>
        </w:rPr>
      </w:pPr>
    </w:p>
    <w:p w:rsidR="00DD468C" w:rsidRPr="00847513" w:rsidRDefault="00DD468C" w:rsidP="004C1138">
      <w:pPr>
        <w:spacing w:after="0"/>
        <w:jc w:val="both"/>
        <w:rPr>
          <w:rFonts w:eastAsia="Times New Roman" w:cs="Segoe UI"/>
          <w:color w:val="17365D"/>
          <w:sz w:val="18"/>
          <w:szCs w:val="18"/>
          <w:lang w:eastAsia="ro-RO"/>
        </w:rPr>
      </w:pPr>
      <w:r w:rsidRPr="00847513">
        <w:rPr>
          <w:rFonts w:eastAsia="Times New Roman" w:cs="Segoe UI"/>
          <w:color w:val="17365D"/>
          <w:sz w:val="18"/>
          <w:szCs w:val="18"/>
          <w:lang w:eastAsia="ro-RO"/>
        </w:rPr>
        <w:tab/>
      </w:r>
      <w:r w:rsidRPr="00847513">
        <w:rPr>
          <w:rFonts w:eastAsia="Times New Roman" w:cs="Segoe UI"/>
          <w:color w:val="17365D"/>
          <w:sz w:val="18"/>
          <w:szCs w:val="18"/>
          <w:lang w:eastAsia="ro-RO"/>
        </w:rPr>
        <w:tab/>
      </w:r>
      <w:r w:rsidRPr="00847513">
        <w:rPr>
          <w:rFonts w:eastAsia="Times New Roman" w:cs="Segoe UI"/>
          <w:color w:val="17365D"/>
          <w:sz w:val="18"/>
          <w:szCs w:val="18"/>
          <w:lang w:eastAsia="ro-RO"/>
        </w:rPr>
        <w:tab/>
        <w:t>1. Da</w:t>
      </w:r>
      <w:r w:rsidRPr="00847513">
        <w:rPr>
          <w:rFonts w:eastAsia="Times New Roman" w:cs="Segoe UI"/>
          <w:color w:val="17365D"/>
          <w:sz w:val="18"/>
          <w:szCs w:val="18"/>
          <w:lang w:eastAsia="ro-RO"/>
        </w:rPr>
        <w:tab/>
      </w:r>
      <w:r w:rsidRPr="00847513">
        <w:rPr>
          <w:rFonts w:eastAsia="Times New Roman" w:cs="Segoe UI"/>
          <w:color w:val="17365D"/>
          <w:sz w:val="18"/>
          <w:szCs w:val="18"/>
          <w:lang w:eastAsia="ro-RO"/>
        </w:rPr>
        <w:tab/>
        <w:t>2. Nu</w:t>
      </w:r>
    </w:p>
    <w:p w:rsidR="00DD468C" w:rsidRPr="00847513" w:rsidRDefault="00DD468C" w:rsidP="004C1138">
      <w:pPr>
        <w:spacing w:after="0"/>
        <w:jc w:val="both"/>
        <w:rPr>
          <w:rFonts w:eastAsia="Times New Roman" w:cs="Segoe UI"/>
          <w:color w:val="17365D"/>
          <w:sz w:val="18"/>
          <w:szCs w:val="18"/>
          <w:lang w:eastAsia="ro-RO"/>
        </w:rPr>
      </w:pPr>
    </w:p>
    <w:tbl>
      <w:tblPr>
        <w:tblW w:w="9378"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947"/>
        <w:gridCol w:w="1781"/>
        <w:gridCol w:w="1397"/>
        <w:gridCol w:w="1525"/>
        <w:gridCol w:w="1700"/>
        <w:gridCol w:w="1028"/>
      </w:tblGrid>
      <w:tr w:rsidR="00DD468C" w:rsidRPr="00847513" w:rsidTr="004C1138">
        <w:tc>
          <w:tcPr>
            <w:tcW w:w="9378" w:type="dxa"/>
            <w:gridSpan w:val="6"/>
            <w:tcBorders>
              <w:top w:val="nil"/>
              <w:left w:val="nil"/>
              <w:right w:val="nil"/>
            </w:tcBorders>
          </w:tcPr>
          <w:p w:rsidR="00DD468C" w:rsidRPr="00847513" w:rsidRDefault="00DD468C" w:rsidP="004C1138">
            <w:pPr>
              <w:spacing w:after="0"/>
              <w:jc w:val="both"/>
              <w:rPr>
                <w:rFonts w:eastAsia="Times New Roman" w:cs="Segoe UI"/>
                <w:b/>
                <w:color w:val="17365D"/>
                <w:sz w:val="18"/>
                <w:szCs w:val="18"/>
                <w:lang w:eastAsia="ro-RO"/>
              </w:rPr>
            </w:pPr>
            <w:r w:rsidRPr="00847513">
              <w:rPr>
                <w:rFonts w:eastAsia="Times New Roman" w:cs="Segoe UI"/>
                <w:b/>
                <w:color w:val="17365D"/>
                <w:sz w:val="18"/>
                <w:szCs w:val="18"/>
                <w:lang w:eastAsia="ro-RO"/>
              </w:rPr>
              <w:t>L20. În cazul în care asociaţia dvs. ar dori să realizeze diverse lucrări de amenajări reparaţii sau îmbunătăţiri la nivelul spaţiilor comune dvs. sau cineva din gospodărie aţi fi dispus să participaţi….</w:t>
            </w:r>
          </w:p>
          <w:p w:rsidR="00DD468C" w:rsidRPr="00847513" w:rsidRDefault="00DD468C" w:rsidP="004C1138">
            <w:pPr>
              <w:spacing w:after="0"/>
              <w:jc w:val="both"/>
              <w:rPr>
                <w:rFonts w:eastAsia="Times New Roman" w:cs="Segoe UI"/>
                <w:color w:val="17365D"/>
                <w:sz w:val="18"/>
                <w:szCs w:val="18"/>
                <w:lang w:eastAsia="ro-RO"/>
              </w:rPr>
            </w:pPr>
          </w:p>
        </w:tc>
      </w:tr>
      <w:tr w:rsidR="00DD468C" w:rsidRPr="00847513" w:rsidTr="004C1138">
        <w:tc>
          <w:tcPr>
            <w:tcW w:w="1947" w:type="dxa"/>
          </w:tcPr>
          <w:p w:rsidR="00DD468C" w:rsidRPr="00847513" w:rsidRDefault="00DD468C" w:rsidP="004C1138">
            <w:pPr>
              <w:spacing w:after="0"/>
              <w:jc w:val="center"/>
              <w:rPr>
                <w:rFonts w:eastAsia="Times New Roman" w:cs="Segoe UI"/>
                <w:color w:val="17365D"/>
                <w:sz w:val="18"/>
                <w:szCs w:val="18"/>
                <w:lang w:eastAsia="ro-RO"/>
              </w:rPr>
            </w:pPr>
          </w:p>
        </w:tc>
        <w:tc>
          <w:tcPr>
            <w:tcW w:w="1781" w:type="dxa"/>
          </w:tcPr>
          <w:p w:rsidR="00DD468C" w:rsidRPr="00847513" w:rsidRDefault="00DD468C" w:rsidP="004C1138">
            <w:pPr>
              <w:spacing w:after="0"/>
              <w:jc w:val="center"/>
              <w:rPr>
                <w:rFonts w:eastAsia="Times New Roman" w:cs="Segoe UI"/>
                <w:color w:val="17365D"/>
                <w:sz w:val="18"/>
                <w:szCs w:val="18"/>
                <w:lang w:eastAsia="ro-RO"/>
              </w:rPr>
            </w:pPr>
            <w:r w:rsidRPr="00847513">
              <w:rPr>
                <w:rFonts w:eastAsia="Times New Roman" w:cs="Segoe UI"/>
                <w:color w:val="17365D"/>
                <w:sz w:val="18"/>
                <w:szCs w:val="18"/>
                <w:lang w:eastAsia="ro-RO"/>
              </w:rPr>
              <w:t>Cu siguranţă da</w:t>
            </w:r>
          </w:p>
        </w:tc>
        <w:tc>
          <w:tcPr>
            <w:tcW w:w="1397" w:type="dxa"/>
          </w:tcPr>
          <w:p w:rsidR="00DD468C" w:rsidRPr="00847513" w:rsidRDefault="00DD468C" w:rsidP="004C1138">
            <w:pPr>
              <w:spacing w:after="0"/>
              <w:jc w:val="center"/>
              <w:rPr>
                <w:rFonts w:eastAsia="Times New Roman" w:cs="Segoe UI"/>
                <w:color w:val="17365D"/>
                <w:sz w:val="18"/>
                <w:szCs w:val="18"/>
                <w:lang w:eastAsia="ro-RO"/>
              </w:rPr>
            </w:pPr>
            <w:r w:rsidRPr="00847513">
              <w:rPr>
                <w:rFonts w:eastAsia="Times New Roman" w:cs="Segoe UI"/>
                <w:color w:val="17365D"/>
                <w:sz w:val="18"/>
                <w:szCs w:val="18"/>
                <w:lang w:eastAsia="ro-RO"/>
              </w:rPr>
              <w:t>Probabil că da</w:t>
            </w:r>
          </w:p>
        </w:tc>
        <w:tc>
          <w:tcPr>
            <w:tcW w:w="1525" w:type="dxa"/>
          </w:tcPr>
          <w:p w:rsidR="00DD468C" w:rsidRPr="00847513" w:rsidRDefault="00DD468C" w:rsidP="004C1138">
            <w:pPr>
              <w:spacing w:after="0"/>
              <w:jc w:val="center"/>
              <w:rPr>
                <w:rFonts w:eastAsia="Times New Roman" w:cs="Segoe UI"/>
                <w:color w:val="17365D"/>
                <w:sz w:val="18"/>
                <w:szCs w:val="18"/>
                <w:lang w:eastAsia="ro-RO"/>
              </w:rPr>
            </w:pPr>
            <w:r w:rsidRPr="00847513">
              <w:rPr>
                <w:rFonts w:eastAsia="Times New Roman" w:cs="Segoe UI"/>
                <w:color w:val="17365D"/>
                <w:sz w:val="18"/>
                <w:szCs w:val="18"/>
                <w:lang w:eastAsia="ro-RO"/>
              </w:rPr>
              <w:t>Probabil că nu</w:t>
            </w:r>
          </w:p>
        </w:tc>
        <w:tc>
          <w:tcPr>
            <w:tcW w:w="1700" w:type="dxa"/>
          </w:tcPr>
          <w:p w:rsidR="00DD468C" w:rsidRPr="00847513" w:rsidRDefault="00DD468C" w:rsidP="004C1138">
            <w:pPr>
              <w:spacing w:after="0"/>
              <w:jc w:val="center"/>
              <w:rPr>
                <w:rFonts w:eastAsia="Times New Roman" w:cs="Segoe UI"/>
                <w:color w:val="17365D"/>
                <w:sz w:val="18"/>
                <w:szCs w:val="18"/>
                <w:lang w:eastAsia="ro-RO"/>
              </w:rPr>
            </w:pPr>
            <w:r w:rsidRPr="00847513">
              <w:rPr>
                <w:rFonts w:eastAsia="Times New Roman" w:cs="Segoe UI"/>
                <w:color w:val="17365D"/>
                <w:sz w:val="18"/>
                <w:szCs w:val="18"/>
                <w:lang w:eastAsia="ro-RO"/>
              </w:rPr>
              <w:t>Cu siguranţă nu</w:t>
            </w:r>
          </w:p>
        </w:tc>
        <w:tc>
          <w:tcPr>
            <w:tcW w:w="1028" w:type="dxa"/>
          </w:tcPr>
          <w:p w:rsidR="00DD468C" w:rsidRPr="00847513" w:rsidRDefault="00DD468C" w:rsidP="004C1138">
            <w:pPr>
              <w:spacing w:after="0"/>
              <w:jc w:val="center"/>
              <w:rPr>
                <w:rFonts w:eastAsia="Times New Roman" w:cs="Segoe UI"/>
                <w:color w:val="17365D"/>
                <w:sz w:val="18"/>
                <w:szCs w:val="18"/>
                <w:lang w:eastAsia="ro-RO"/>
              </w:rPr>
            </w:pPr>
            <w:r w:rsidRPr="00847513">
              <w:rPr>
                <w:rFonts w:eastAsia="Times New Roman" w:cs="Segoe UI"/>
                <w:color w:val="17365D"/>
                <w:sz w:val="18"/>
                <w:szCs w:val="18"/>
                <w:lang w:eastAsia="ro-RO"/>
              </w:rPr>
              <w:t>Nu pot aprecia</w:t>
            </w:r>
          </w:p>
        </w:tc>
      </w:tr>
      <w:tr w:rsidR="00DD468C" w:rsidRPr="00847513" w:rsidTr="004C1138">
        <w:tc>
          <w:tcPr>
            <w:tcW w:w="1947" w:type="dxa"/>
          </w:tcPr>
          <w:p w:rsidR="00DD468C" w:rsidRPr="00847513" w:rsidRDefault="00DD468C" w:rsidP="004C1138">
            <w:pPr>
              <w:numPr>
                <w:ilvl w:val="0"/>
                <w:numId w:val="13"/>
              </w:numPr>
              <w:spacing w:after="0" w:line="240" w:lineRule="auto"/>
              <w:jc w:val="both"/>
              <w:rPr>
                <w:rFonts w:eastAsia="Times New Roman" w:cs="Segoe UI"/>
                <w:color w:val="17365D"/>
                <w:sz w:val="18"/>
                <w:szCs w:val="18"/>
                <w:lang w:eastAsia="ro-RO"/>
              </w:rPr>
            </w:pPr>
            <w:r w:rsidRPr="00847513">
              <w:rPr>
                <w:rFonts w:eastAsia="Times New Roman" w:cs="Segoe UI"/>
                <w:color w:val="17365D"/>
                <w:sz w:val="18"/>
                <w:szCs w:val="18"/>
                <w:lang w:eastAsia="ro-RO"/>
              </w:rPr>
              <w:t>Prin muncă</w:t>
            </w:r>
          </w:p>
        </w:tc>
        <w:tc>
          <w:tcPr>
            <w:tcW w:w="1781" w:type="dxa"/>
          </w:tcPr>
          <w:p w:rsidR="00DD468C" w:rsidRPr="00847513" w:rsidRDefault="00DD468C" w:rsidP="004C1138">
            <w:pPr>
              <w:spacing w:after="0"/>
              <w:jc w:val="center"/>
              <w:rPr>
                <w:rFonts w:eastAsia="Times New Roman" w:cs="Segoe UI"/>
                <w:color w:val="17365D"/>
                <w:sz w:val="18"/>
                <w:szCs w:val="18"/>
                <w:lang w:eastAsia="ro-RO"/>
              </w:rPr>
            </w:pPr>
            <w:r w:rsidRPr="00847513">
              <w:rPr>
                <w:rFonts w:eastAsia="Times New Roman" w:cs="Segoe UI"/>
                <w:color w:val="17365D"/>
                <w:sz w:val="18"/>
                <w:szCs w:val="18"/>
                <w:lang w:eastAsia="ro-RO"/>
              </w:rPr>
              <w:t>4</w:t>
            </w:r>
          </w:p>
        </w:tc>
        <w:tc>
          <w:tcPr>
            <w:tcW w:w="1397" w:type="dxa"/>
          </w:tcPr>
          <w:p w:rsidR="00DD468C" w:rsidRPr="00847513" w:rsidRDefault="00DD468C" w:rsidP="004C1138">
            <w:pPr>
              <w:spacing w:after="0"/>
              <w:jc w:val="center"/>
              <w:rPr>
                <w:rFonts w:eastAsia="Times New Roman" w:cs="Segoe UI"/>
                <w:color w:val="17365D"/>
                <w:sz w:val="18"/>
                <w:szCs w:val="18"/>
                <w:lang w:eastAsia="ro-RO"/>
              </w:rPr>
            </w:pPr>
            <w:r w:rsidRPr="00847513">
              <w:rPr>
                <w:rFonts w:eastAsia="Times New Roman" w:cs="Segoe UI"/>
                <w:color w:val="17365D"/>
                <w:sz w:val="18"/>
                <w:szCs w:val="18"/>
                <w:lang w:eastAsia="ro-RO"/>
              </w:rPr>
              <w:t>3</w:t>
            </w:r>
          </w:p>
        </w:tc>
        <w:tc>
          <w:tcPr>
            <w:tcW w:w="1525" w:type="dxa"/>
          </w:tcPr>
          <w:p w:rsidR="00DD468C" w:rsidRPr="00847513" w:rsidRDefault="00DD468C" w:rsidP="004C1138">
            <w:pPr>
              <w:spacing w:after="0"/>
              <w:jc w:val="center"/>
              <w:rPr>
                <w:rFonts w:eastAsia="Times New Roman" w:cs="Segoe UI"/>
                <w:color w:val="17365D"/>
                <w:sz w:val="18"/>
                <w:szCs w:val="18"/>
                <w:lang w:eastAsia="ro-RO"/>
              </w:rPr>
            </w:pPr>
            <w:r w:rsidRPr="00847513">
              <w:rPr>
                <w:rFonts w:eastAsia="Times New Roman" w:cs="Segoe UI"/>
                <w:color w:val="17365D"/>
                <w:sz w:val="18"/>
                <w:szCs w:val="18"/>
                <w:lang w:eastAsia="ro-RO"/>
              </w:rPr>
              <w:t>2</w:t>
            </w:r>
          </w:p>
        </w:tc>
        <w:tc>
          <w:tcPr>
            <w:tcW w:w="1700" w:type="dxa"/>
          </w:tcPr>
          <w:p w:rsidR="00DD468C" w:rsidRPr="00847513" w:rsidRDefault="00DD468C" w:rsidP="004C1138">
            <w:pPr>
              <w:spacing w:after="0"/>
              <w:jc w:val="center"/>
              <w:rPr>
                <w:rFonts w:eastAsia="Times New Roman" w:cs="Segoe UI"/>
                <w:color w:val="17365D"/>
                <w:sz w:val="18"/>
                <w:szCs w:val="18"/>
                <w:lang w:eastAsia="ro-RO"/>
              </w:rPr>
            </w:pPr>
            <w:r w:rsidRPr="00847513">
              <w:rPr>
                <w:rFonts w:eastAsia="Times New Roman" w:cs="Segoe UI"/>
                <w:color w:val="17365D"/>
                <w:sz w:val="18"/>
                <w:szCs w:val="18"/>
                <w:lang w:eastAsia="ro-RO"/>
              </w:rPr>
              <w:t>1</w:t>
            </w:r>
          </w:p>
        </w:tc>
        <w:tc>
          <w:tcPr>
            <w:tcW w:w="1028" w:type="dxa"/>
          </w:tcPr>
          <w:p w:rsidR="00DD468C" w:rsidRPr="00847513" w:rsidRDefault="00DD468C" w:rsidP="004C1138">
            <w:pPr>
              <w:spacing w:after="0"/>
              <w:jc w:val="center"/>
              <w:rPr>
                <w:rFonts w:eastAsia="Times New Roman" w:cs="Segoe UI"/>
                <w:color w:val="17365D"/>
                <w:sz w:val="18"/>
                <w:szCs w:val="18"/>
                <w:lang w:eastAsia="ro-RO"/>
              </w:rPr>
            </w:pPr>
            <w:r w:rsidRPr="00847513">
              <w:rPr>
                <w:rFonts w:eastAsia="Times New Roman" w:cs="Segoe UI"/>
                <w:color w:val="17365D"/>
                <w:sz w:val="18"/>
                <w:szCs w:val="18"/>
                <w:lang w:eastAsia="ro-RO"/>
              </w:rPr>
              <w:t>9</w:t>
            </w:r>
          </w:p>
        </w:tc>
      </w:tr>
      <w:tr w:rsidR="00DD468C" w:rsidRPr="00847513" w:rsidTr="004C1138">
        <w:tc>
          <w:tcPr>
            <w:tcW w:w="1947" w:type="dxa"/>
          </w:tcPr>
          <w:p w:rsidR="00DD468C" w:rsidRPr="00847513" w:rsidRDefault="00DD468C" w:rsidP="004C1138">
            <w:pPr>
              <w:numPr>
                <w:ilvl w:val="0"/>
                <w:numId w:val="13"/>
              </w:numPr>
              <w:spacing w:after="0" w:line="240" w:lineRule="auto"/>
              <w:jc w:val="both"/>
              <w:rPr>
                <w:rFonts w:eastAsia="Times New Roman" w:cs="Segoe UI"/>
                <w:color w:val="17365D"/>
                <w:sz w:val="18"/>
                <w:szCs w:val="18"/>
                <w:lang w:eastAsia="ro-RO"/>
              </w:rPr>
            </w:pPr>
            <w:r w:rsidRPr="00847513">
              <w:rPr>
                <w:rFonts w:eastAsia="Times New Roman" w:cs="Segoe UI"/>
                <w:color w:val="17365D"/>
                <w:sz w:val="18"/>
                <w:szCs w:val="18"/>
                <w:lang w:eastAsia="ro-RO"/>
              </w:rPr>
              <w:t>Prin bani</w:t>
            </w:r>
          </w:p>
        </w:tc>
        <w:tc>
          <w:tcPr>
            <w:tcW w:w="1781" w:type="dxa"/>
          </w:tcPr>
          <w:p w:rsidR="00DD468C" w:rsidRPr="00847513" w:rsidRDefault="00DD468C" w:rsidP="004C1138">
            <w:pPr>
              <w:spacing w:after="0"/>
              <w:jc w:val="center"/>
              <w:rPr>
                <w:rFonts w:eastAsia="Times New Roman" w:cs="Segoe UI"/>
                <w:color w:val="17365D"/>
                <w:sz w:val="18"/>
                <w:szCs w:val="18"/>
                <w:lang w:eastAsia="ro-RO"/>
              </w:rPr>
            </w:pPr>
            <w:r w:rsidRPr="00847513">
              <w:rPr>
                <w:rFonts w:eastAsia="Times New Roman" w:cs="Segoe UI"/>
                <w:color w:val="17365D"/>
                <w:sz w:val="18"/>
                <w:szCs w:val="18"/>
                <w:lang w:eastAsia="ro-RO"/>
              </w:rPr>
              <w:t>4</w:t>
            </w:r>
          </w:p>
        </w:tc>
        <w:tc>
          <w:tcPr>
            <w:tcW w:w="1397" w:type="dxa"/>
          </w:tcPr>
          <w:p w:rsidR="00DD468C" w:rsidRPr="00847513" w:rsidRDefault="00DD468C" w:rsidP="004C1138">
            <w:pPr>
              <w:spacing w:after="0"/>
              <w:jc w:val="center"/>
              <w:rPr>
                <w:rFonts w:eastAsia="Times New Roman" w:cs="Segoe UI"/>
                <w:color w:val="17365D"/>
                <w:sz w:val="18"/>
                <w:szCs w:val="18"/>
                <w:lang w:eastAsia="ro-RO"/>
              </w:rPr>
            </w:pPr>
            <w:r w:rsidRPr="00847513">
              <w:rPr>
                <w:rFonts w:eastAsia="Times New Roman" w:cs="Segoe UI"/>
                <w:color w:val="17365D"/>
                <w:sz w:val="18"/>
                <w:szCs w:val="18"/>
                <w:lang w:eastAsia="ro-RO"/>
              </w:rPr>
              <w:t>3</w:t>
            </w:r>
          </w:p>
        </w:tc>
        <w:tc>
          <w:tcPr>
            <w:tcW w:w="1525" w:type="dxa"/>
          </w:tcPr>
          <w:p w:rsidR="00DD468C" w:rsidRPr="00847513" w:rsidRDefault="00DD468C" w:rsidP="004C1138">
            <w:pPr>
              <w:spacing w:after="0"/>
              <w:jc w:val="center"/>
              <w:rPr>
                <w:rFonts w:eastAsia="Times New Roman" w:cs="Segoe UI"/>
                <w:color w:val="17365D"/>
                <w:sz w:val="18"/>
                <w:szCs w:val="18"/>
                <w:lang w:eastAsia="ro-RO"/>
              </w:rPr>
            </w:pPr>
            <w:r w:rsidRPr="00847513">
              <w:rPr>
                <w:rFonts w:eastAsia="Times New Roman" w:cs="Segoe UI"/>
                <w:color w:val="17365D"/>
                <w:sz w:val="18"/>
                <w:szCs w:val="18"/>
                <w:lang w:eastAsia="ro-RO"/>
              </w:rPr>
              <w:t>2</w:t>
            </w:r>
          </w:p>
        </w:tc>
        <w:tc>
          <w:tcPr>
            <w:tcW w:w="1700" w:type="dxa"/>
          </w:tcPr>
          <w:p w:rsidR="00DD468C" w:rsidRPr="00847513" w:rsidRDefault="00DD468C" w:rsidP="004C1138">
            <w:pPr>
              <w:spacing w:after="0"/>
              <w:jc w:val="center"/>
              <w:rPr>
                <w:rFonts w:eastAsia="Times New Roman" w:cs="Segoe UI"/>
                <w:color w:val="17365D"/>
                <w:sz w:val="18"/>
                <w:szCs w:val="18"/>
                <w:lang w:eastAsia="ro-RO"/>
              </w:rPr>
            </w:pPr>
            <w:r w:rsidRPr="00847513">
              <w:rPr>
                <w:rFonts w:eastAsia="Times New Roman" w:cs="Segoe UI"/>
                <w:color w:val="17365D"/>
                <w:sz w:val="18"/>
                <w:szCs w:val="18"/>
                <w:lang w:eastAsia="ro-RO"/>
              </w:rPr>
              <w:t>1</w:t>
            </w:r>
          </w:p>
        </w:tc>
        <w:tc>
          <w:tcPr>
            <w:tcW w:w="1028" w:type="dxa"/>
          </w:tcPr>
          <w:p w:rsidR="00DD468C" w:rsidRPr="00847513" w:rsidRDefault="00DD468C" w:rsidP="004C1138">
            <w:pPr>
              <w:spacing w:after="0"/>
              <w:jc w:val="center"/>
              <w:rPr>
                <w:rFonts w:eastAsia="Times New Roman" w:cs="Segoe UI"/>
                <w:color w:val="17365D"/>
                <w:sz w:val="18"/>
                <w:szCs w:val="18"/>
                <w:lang w:eastAsia="ro-RO"/>
              </w:rPr>
            </w:pPr>
            <w:r w:rsidRPr="00847513">
              <w:rPr>
                <w:rFonts w:eastAsia="Times New Roman" w:cs="Segoe UI"/>
                <w:color w:val="17365D"/>
                <w:sz w:val="18"/>
                <w:szCs w:val="18"/>
                <w:lang w:eastAsia="ro-RO"/>
              </w:rPr>
              <w:t>9</w:t>
            </w:r>
          </w:p>
        </w:tc>
      </w:tr>
    </w:tbl>
    <w:p w:rsidR="00DD468C" w:rsidRPr="00847513" w:rsidRDefault="00DD468C" w:rsidP="004C1138">
      <w:pPr>
        <w:spacing w:after="0"/>
        <w:jc w:val="both"/>
        <w:rPr>
          <w:rFonts w:eastAsia="Times New Roman" w:cs="Segoe UI"/>
          <w:b/>
          <w:bCs/>
          <w:color w:val="17365D"/>
          <w:sz w:val="18"/>
          <w:szCs w:val="18"/>
          <w:lang w:eastAsia="ro-RO"/>
        </w:rPr>
      </w:pPr>
    </w:p>
    <w:p w:rsidR="00DD468C" w:rsidRPr="00847513" w:rsidRDefault="00DD468C" w:rsidP="004C1138">
      <w:pPr>
        <w:pStyle w:val="Titlu1"/>
        <w:numPr>
          <w:ilvl w:val="0"/>
          <w:numId w:val="0"/>
        </w:numPr>
      </w:pPr>
      <w:r w:rsidRPr="00847513">
        <w:br w:type="page"/>
      </w:r>
      <w:bookmarkStart w:id="7" w:name="_Toc447617442"/>
      <w:bookmarkStart w:id="8" w:name="_Toc457399590"/>
      <w:r w:rsidRPr="00847513">
        <w:lastRenderedPageBreak/>
        <w:t>Document C. Cerința privind îmbunătățirea competențelor în domeniile vizate de SDL/DLRC</w:t>
      </w:r>
      <w:bookmarkEnd w:id="5"/>
      <w:bookmarkEnd w:id="7"/>
      <w:bookmarkEnd w:id="8"/>
    </w:p>
    <w:p w:rsidR="00DD468C" w:rsidRPr="00847513" w:rsidRDefault="00DD468C" w:rsidP="004B1EAE">
      <w:pPr>
        <w:spacing w:before="100" w:beforeAutospacing="1" w:after="0"/>
        <w:contextualSpacing/>
        <w:jc w:val="both"/>
        <w:rPr>
          <w:color w:val="003366"/>
          <w:lang w:eastAsia="ro-RO"/>
        </w:rPr>
      </w:pPr>
      <w:r w:rsidRPr="00847513">
        <w:rPr>
          <w:color w:val="003366"/>
          <w:lang w:eastAsia="ro-RO"/>
        </w:rPr>
        <w:t>Modelul de raportare a activităților desfășurate de GAL în vederea îmbunătățirii competențelor în domeniile vizate de SDL/DLRC include următoarele informații:</w:t>
      </w:r>
    </w:p>
    <w:p w:rsidR="00DD468C" w:rsidRPr="00847513" w:rsidRDefault="00DD468C" w:rsidP="004B1EAE">
      <w:pPr>
        <w:numPr>
          <w:ilvl w:val="0"/>
          <w:numId w:val="36"/>
        </w:numPr>
        <w:spacing w:before="100" w:beforeAutospacing="1" w:after="0"/>
        <w:contextualSpacing/>
        <w:jc w:val="both"/>
        <w:rPr>
          <w:color w:val="003366"/>
          <w:lang w:eastAsia="ro-RO"/>
        </w:rPr>
      </w:pPr>
      <w:r w:rsidRPr="00847513">
        <w:rPr>
          <w:color w:val="003366"/>
          <w:lang w:eastAsia="ro-RO"/>
        </w:rPr>
        <w:t>numele și prenumele persoanelor care au beneficiat de formare în domeniile vizate de SDL/DLRC;</w:t>
      </w:r>
    </w:p>
    <w:p w:rsidR="00DD468C" w:rsidRPr="00847513" w:rsidRDefault="00DD468C" w:rsidP="004B1EAE">
      <w:pPr>
        <w:numPr>
          <w:ilvl w:val="0"/>
          <w:numId w:val="36"/>
        </w:numPr>
        <w:spacing w:before="100" w:beforeAutospacing="1" w:after="0"/>
        <w:contextualSpacing/>
        <w:jc w:val="both"/>
        <w:rPr>
          <w:color w:val="003366"/>
          <w:lang w:eastAsia="ro-RO"/>
        </w:rPr>
      </w:pPr>
      <w:r w:rsidRPr="00847513">
        <w:rPr>
          <w:color w:val="003366"/>
          <w:lang w:eastAsia="ro-RO"/>
        </w:rPr>
        <w:t>tipul de partener local pe care îl reprezintă în cadrul GAL (autoritate publică locală, instituție publică, sector privat, societate civilă, comunitate marginalizată, alte comunități din teritoriu);</w:t>
      </w:r>
    </w:p>
    <w:p w:rsidR="00DD468C" w:rsidRPr="00847513" w:rsidRDefault="00DD468C" w:rsidP="004B1EAE">
      <w:pPr>
        <w:numPr>
          <w:ilvl w:val="0"/>
          <w:numId w:val="36"/>
        </w:numPr>
        <w:spacing w:before="100" w:beforeAutospacing="1" w:after="0"/>
        <w:contextualSpacing/>
        <w:jc w:val="both"/>
        <w:rPr>
          <w:color w:val="003366"/>
          <w:lang w:eastAsia="ro-RO"/>
        </w:rPr>
      </w:pPr>
      <w:r w:rsidRPr="00847513">
        <w:rPr>
          <w:color w:val="003366"/>
          <w:lang w:eastAsia="ro-RO"/>
        </w:rPr>
        <w:t>instituția, unde este cazul, sau zona/comunitatea, în cazul persoanelor fizice;</w:t>
      </w:r>
    </w:p>
    <w:p w:rsidR="00DD468C" w:rsidRPr="00847513" w:rsidRDefault="00DD468C" w:rsidP="004B1EAE">
      <w:pPr>
        <w:numPr>
          <w:ilvl w:val="0"/>
          <w:numId w:val="36"/>
        </w:numPr>
        <w:spacing w:before="100" w:beforeAutospacing="1" w:after="0"/>
        <w:contextualSpacing/>
        <w:jc w:val="both"/>
        <w:rPr>
          <w:color w:val="003366"/>
          <w:lang w:eastAsia="ro-RO"/>
        </w:rPr>
      </w:pPr>
      <w:r w:rsidRPr="00847513">
        <w:rPr>
          <w:color w:val="003366"/>
          <w:lang w:eastAsia="ro-RO"/>
        </w:rPr>
        <w:t>funcția, unde este cazul, sau grupul vulnerabil, în cazul persoanelor fizice;</w:t>
      </w:r>
    </w:p>
    <w:p w:rsidR="00DD468C" w:rsidRPr="00847513" w:rsidRDefault="00DD468C" w:rsidP="004B1EAE">
      <w:pPr>
        <w:numPr>
          <w:ilvl w:val="0"/>
          <w:numId w:val="36"/>
        </w:numPr>
        <w:spacing w:before="100" w:beforeAutospacing="1" w:after="0"/>
        <w:contextualSpacing/>
        <w:jc w:val="both"/>
        <w:rPr>
          <w:color w:val="003366"/>
          <w:lang w:eastAsia="ro-RO"/>
        </w:rPr>
      </w:pPr>
      <w:r w:rsidRPr="00847513">
        <w:rPr>
          <w:color w:val="003366"/>
          <w:lang w:eastAsia="ro-RO"/>
        </w:rPr>
        <w:t>poziția în cadrul GAL (membru AGA, membru C.D., personal administrativ, facilitator comunitar);</w:t>
      </w:r>
    </w:p>
    <w:p w:rsidR="00DD468C" w:rsidRPr="00847513" w:rsidRDefault="00DD468C" w:rsidP="004B1EAE">
      <w:pPr>
        <w:numPr>
          <w:ilvl w:val="0"/>
          <w:numId w:val="36"/>
        </w:numPr>
        <w:spacing w:before="100" w:beforeAutospacing="1" w:after="0"/>
        <w:contextualSpacing/>
        <w:jc w:val="both"/>
        <w:rPr>
          <w:color w:val="003366"/>
          <w:lang w:eastAsia="ro-RO"/>
        </w:rPr>
      </w:pPr>
      <w:r w:rsidRPr="00847513">
        <w:rPr>
          <w:color w:val="003366"/>
          <w:lang w:eastAsia="ro-RO"/>
        </w:rPr>
        <w:t>tema cursului în domeniile vizate de SDL/DLRC;</w:t>
      </w:r>
    </w:p>
    <w:p w:rsidR="00DD468C" w:rsidRPr="00847513" w:rsidRDefault="00DD468C" w:rsidP="004B1EAE">
      <w:pPr>
        <w:numPr>
          <w:ilvl w:val="0"/>
          <w:numId w:val="36"/>
        </w:numPr>
        <w:spacing w:before="100" w:beforeAutospacing="1" w:after="0"/>
        <w:contextualSpacing/>
        <w:jc w:val="both"/>
        <w:rPr>
          <w:color w:val="003366"/>
          <w:lang w:eastAsia="ro-RO"/>
        </w:rPr>
      </w:pPr>
      <w:r w:rsidRPr="00847513">
        <w:rPr>
          <w:color w:val="003366"/>
          <w:lang w:eastAsia="ro-RO"/>
        </w:rPr>
        <w:t>organizator curs;</w:t>
      </w:r>
    </w:p>
    <w:p w:rsidR="00DD468C" w:rsidRPr="00847513" w:rsidRDefault="00DD468C" w:rsidP="004B1EAE">
      <w:pPr>
        <w:numPr>
          <w:ilvl w:val="0"/>
          <w:numId w:val="36"/>
        </w:numPr>
        <w:spacing w:before="100" w:beforeAutospacing="1" w:after="0"/>
        <w:contextualSpacing/>
        <w:jc w:val="both"/>
        <w:rPr>
          <w:color w:val="003366"/>
          <w:lang w:eastAsia="ro-RO"/>
        </w:rPr>
      </w:pPr>
      <w:r w:rsidRPr="00847513">
        <w:rPr>
          <w:color w:val="003366"/>
          <w:lang w:eastAsia="ro-RO"/>
        </w:rPr>
        <w:t>perioada și locul unde s-a desfășurat cursul;</w:t>
      </w:r>
    </w:p>
    <w:p w:rsidR="00DD468C" w:rsidRPr="00847513" w:rsidRDefault="00DD468C" w:rsidP="004B1EAE">
      <w:pPr>
        <w:numPr>
          <w:ilvl w:val="0"/>
          <w:numId w:val="36"/>
        </w:numPr>
        <w:spacing w:before="100" w:beforeAutospacing="1" w:after="0"/>
        <w:contextualSpacing/>
        <w:jc w:val="both"/>
        <w:rPr>
          <w:color w:val="003366"/>
          <w:lang w:eastAsia="ro-RO"/>
        </w:rPr>
      </w:pPr>
      <w:r w:rsidRPr="00847513">
        <w:rPr>
          <w:color w:val="003366"/>
          <w:lang w:eastAsia="ro-RO"/>
        </w:rPr>
        <w:t>date de contact ale persoanelor care au beneficiat de formare;</w:t>
      </w:r>
    </w:p>
    <w:p w:rsidR="00DD468C" w:rsidRPr="00847513" w:rsidRDefault="00DD468C" w:rsidP="004B1EAE">
      <w:pPr>
        <w:numPr>
          <w:ilvl w:val="0"/>
          <w:numId w:val="36"/>
        </w:numPr>
        <w:spacing w:before="100" w:beforeAutospacing="1" w:after="0"/>
        <w:contextualSpacing/>
        <w:jc w:val="both"/>
        <w:rPr>
          <w:color w:val="003366"/>
          <w:lang w:eastAsia="ro-RO"/>
        </w:rPr>
      </w:pPr>
      <w:r w:rsidRPr="00847513">
        <w:rPr>
          <w:color w:val="003366"/>
          <w:lang w:eastAsia="ro-RO"/>
        </w:rPr>
        <w:t>semnătura persoanelor care au beneficiat de formare.</w:t>
      </w:r>
    </w:p>
    <w:p w:rsidR="00DD468C" w:rsidRPr="00847513" w:rsidRDefault="00DD468C" w:rsidP="004B1EAE">
      <w:pPr>
        <w:spacing w:before="100" w:beforeAutospacing="1" w:after="0"/>
        <w:contextualSpacing/>
        <w:jc w:val="both"/>
        <w:rPr>
          <w:color w:val="003366"/>
          <w:lang w:eastAsia="ro-RO"/>
        </w:rPr>
      </w:pPr>
    </w:p>
    <w:p w:rsidR="00DD468C" w:rsidRPr="00847513" w:rsidRDefault="00DD468C" w:rsidP="004C1138">
      <w:pPr>
        <w:pStyle w:val="Titlu1"/>
        <w:numPr>
          <w:ilvl w:val="0"/>
          <w:numId w:val="0"/>
        </w:numPr>
      </w:pPr>
      <w:r w:rsidRPr="00847513">
        <w:br w:type="page"/>
      </w:r>
      <w:bookmarkStart w:id="9" w:name="_Toc447151308"/>
      <w:bookmarkStart w:id="10" w:name="_Toc447617443"/>
      <w:bookmarkStart w:id="11" w:name="_Toc457399591"/>
      <w:r w:rsidRPr="00847513">
        <w:lastRenderedPageBreak/>
        <w:t>Document D. Exemple de activități de dezvoltare și întărire a comunității</w:t>
      </w:r>
      <w:bookmarkEnd w:id="9"/>
      <w:bookmarkEnd w:id="10"/>
      <w:bookmarkEnd w:id="11"/>
    </w:p>
    <w:p w:rsidR="00DD468C" w:rsidRPr="00847513" w:rsidRDefault="00DD468C" w:rsidP="0049547D">
      <w:pPr>
        <w:spacing w:after="0" w:line="240" w:lineRule="auto"/>
        <w:jc w:val="both"/>
        <w:rPr>
          <w:rFonts w:eastAsia="Times New Roman"/>
          <w:color w:val="17365D"/>
          <w:lang w:eastAsia="ro-RO"/>
        </w:rPr>
      </w:pPr>
      <w:r w:rsidRPr="00847513">
        <w:rPr>
          <w:rFonts w:eastAsia="Times New Roman"/>
          <w:color w:val="17365D"/>
          <w:lang w:eastAsia="ro-RO"/>
        </w:rPr>
        <w:t xml:space="preserve">Facilitatorul comunitar, pe lângă activitățile zilnice și întrunirile publice, poate desfășura în zona/ele marginalizate următoarele tipuri de activități pentru construire comunității: </w:t>
      </w:r>
    </w:p>
    <w:p w:rsidR="00DD468C" w:rsidRPr="00847513" w:rsidRDefault="00DD468C" w:rsidP="0049547D">
      <w:pPr>
        <w:spacing w:after="0" w:line="240" w:lineRule="auto"/>
        <w:jc w:val="both"/>
        <w:rPr>
          <w:rFonts w:eastAsia="Times New Roman"/>
          <w:b/>
          <w:color w:val="17365D"/>
          <w:lang w:eastAsia="ro-RO"/>
        </w:rPr>
      </w:pPr>
      <w:r w:rsidRPr="00847513">
        <w:rPr>
          <w:rFonts w:eastAsia="Times New Roman"/>
          <w:b/>
          <w:color w:val="17365D"/>
          <w:lang w:eastAsia="ro-RO"/>
        </w:rPr>
        <w:t>Activități artistice</w:t>
      </w:r>
    </w:p>
    <w:p w:rsidR="00DD468C" w:rsidRPr="00847513" w:rsidRDefault="00DD468C" w:rsidP="0049547D">
      <w:pPr>
        <w:numPr>
          <w:ilvl w:val="0"/>
          <w:numId w:val="15"/>
        </w:numPr>
        <w:spacing w:after="0" w:line="240" w:lineRule="auto"/>
        <w:jc w:val="both"/>
        <w:rPr>
          <w:rFonts w:eastAsia="Times New Roman"/>
          <w:color w:val="17365D"/>
          <w:lang w:eastAsia="ro-RO"/>
        </w:rPr>
      </w:pPr>
      <w:r w:rsidRPr="00847513">
        <w:rPr>
          <w:rFonts w:eastAsia="Times New Roman"/>
          <w:color w:val="17365D"/>
          <w:lang w:eastAsia="ro-RO"/>
        </w:rPr>
        <w:t>Cursuri de acordeon, muzicuță, țambal, pian, tobe, chitară etc. (adresate copiilor);</w:t>
      </w:r>
    </w:p>
    <w:p w:rsidR="00DD468C" w:rsidRPr="00847513" w:rsidRDefault="00DD468C" w:rsidP="0049547D">
      <w:pPr>
        <w:numPr>
          <w:ilvl w:val="0"/>
          <w:numId w:val="15"/>
        </w:numPr>
        <w:spacing w:after="0" w:line="240" w:lineRule="auto"/>
        <w:jc w:val="both"/>
        <w:rPr>
          <w:rFonts w:eastAsia="Times New Roman"/>
          <w:color w:val="17365D"/>
          <w:lang w:eastAsia="ro-RO"/>
        </w:rPr>
      </w:pPr>
      <w:r w:rsidRPr="00847513">
        <w:rPr>
          <w:rFonts w:eastAsia="Times New Roman"/>
          <w:color w:val="17365D"/>
          <w:lang w:eastAsia="ro-RO"/>
        </w:rPr>
        <w:t>Cursuri – “micii actori”, schițe, monologuri, recitare poeme (adresate copiilor);</w:t>
      </w:r>
    </w:p>
    <w:p w:rsidR="00DD468C" w:rsidRPr="00847513" w:rsidRDefault="00DD468C" w:rsidP="0049547D">
      <w:pPr>
        <w:numPr>
          <w:ilvl w:val="0"/>
          <w:numId w:val="15"/>
        </w:numPr>
        <w:spacing w:after="0" w:line="240" w:lineRule="auto"/>
        <w:jc w:val="both"/>
        <w:rPr>
          <w:rFonts w:eastAsia="Times New Roman"/>
          <w:color w:val="17365D"/>
          <w:lang w:eastAsia="ro-RO"/>
        </w:rPr>
      </w:pPr>
      <w:r w:rsidRPr="00847513">
        <w:rPr>
          <w:rFonts w:eastAsia="Times New Roman"/>
          <w:color w:val="17365D"/>
          <w:lang w:eastAsia="ro-RO"/>
        </w:rPr>
        <w:t>Cursuri de inițiere în desen, pictură;</w:t>
      </w:r>
    </w:p>
    <w:p w:rsidR="00DD468C" w:rsidRPr="00847513" w:rsidRDefault="00DD468C" w:rsidP="0049547D">
      <w:pPr>
        <w:numPr>
          <w:ilvl w:val="0"/>
          <w:numId w:val="15"/>
        </w:numPr>
        <w:spacing w:after="0" w:line="240" w:lineRule="auto"/>
        <w:jc w:val="both"/>
        <w:rPr>
          <w:rFonts w:eastAsia="Times New Roman"/>
          <w:color w:val="17365D"/>
          <w:lang w:eastAsia="ro-RO"/>
        </w:rPr>
      </w:pPr>
      <w:r w:rsidRPr="00847513">
        <w:rPr>
          <w:rFonts w:eastAsia="Times New Roman"/>
          <w:color w:val="17365D"/>
          <w:lang w:eastAsia="ro-RO"/>
        </w:rPr>
        <w:t>Cursuri de inițiere în și competiții de dans;</w:t>
      </w:r>
    </w:p>
    <w:p w:rsidR="00DD468C" w:rsidRPr="00847513" w:rsidRDefault="00DD468C" w:rsidP="0049547D">
      <w:pPr>
        <w:numPr>
          <w:ilvl w:val="0"/>
          <w:numId w:val="15"/>
        </w:numPr>
        <w:spacing w:after="0" w:line="240" w:lineRule="auto"/>
        <w:jc w:val="both"/>
        <w:rPr>
          <w:rFonts w:eastAsia="Times New Roman"/>
          <w:color w:val="17365D"/>
          <w:lang w:eastAsia="ro-RO"/>
        </w:rPr>
      </w:pPr>
      <w:r w:rsidRPr="00847513">
        <w:rPr>
          <w:rFonts w:eastAsia="Times New Roman"/>
          <w:color w:val="17365D"/>
          <w:lang w:eastAsia="ro-RO"/>
        </w:rPr>
        <w:t>Piese de teatru, concerte (adresate copiilor);</w:t>
      </w:r>
    </w:p>
    <w:p w:rsidR="00DD468C" w:rsidRPr="00847513" w:rsidRDefault="00DD468C" w:rsidP="0049547D">
      <w:pPr>
        <w:numPr>
          <w:ilvl w:val="0"/>
          <w:numId w:val="15"/>
        </w:numPr>
        <w:spacing w:after="0" w:line="240" w:lineRule="auto"/>
        <w:jc w:val="both"/>
        <w:rPr>
          <w:rFonts w:eastAsia="Times New Roman"/>
          <w:color w:val="17365D"/>
          <w:lang w:eastAsia="ro-RO"/>
        </w:rPr>
      </w:pPr>
      <w:r w:rsidRPr="00847513">
        <w:rPr>
          <w:rFonts w:eastAsia="Times New Roman"/>
          <w:color w:val="17365D"/>
          <w:lang w:eastAsia="ro-RO"/>
        </w:rPr>
        <w:t>Personalizarea clădirilor din cartier.</w:t>
      </w:r>
    </w:p>
    <w:p w:rsidR="00DD468C" w:rsidRPr="00847513" w:rsidRDefault="00DD468C" w:rsidP="0049547D">
      <w:pPr>
        <w:spacing w:after="0" w:line="240" w:lineRule="auto"/>
        <w:jc w:val="both"/>
        <w:rPr>
          <w:rFonts w:eastAsia="Times New Roman"/>
          <w:b/>
          <w:color w:val="17365D"/>
          <w:lang w:eastAsia="ro-RO"/>
        </w:rPr>
      </w:pPr>
      <w:r w:rsidRPr="00847513">
        <w:rPr>
          <w:rFonts w:eastAsia="Times New Roman"/>
          <w:b/>
          <w:color w:val="17365D"/>
          <w:lang w:eastAsia="ro-RO"/>
        </w:rPr>
        <w:t>Activități culturale</w:t>
      </w:r>
    </w:p>
    <w:p w:rsidR="00DD468C" w:rsidRPr="00847513" w:rsidRDefault="00DD468C" w:rsidP="0049547D">
      <w:pPr>
        <w:numPr>
          <w:ilvl w:val="0"/>
          <w:numId w:val="16"/>
        </w:numPr>
        <w:spacing w:after="0" w:line="240" w:lineRule="auto"/>
        <w:jc w:val="both"/>
        <w:rPr>
          <w:rFonts w:eastAsia="Times New Roman"/>
          <w:color w:val="17365D"/>
          <w:lang w:eastAsia="ro-RO"/>
        </w:rPr>
      </w:pPr>
      <w:r w:rsidRPr="00847513">
        <w:rPr>
          <w:rFonts w:eastAsia="Times New Roman"/>
          <w:color w:val="17365D"/>
          <w:lang w:eastAsia="ro-RO"/>
        </w:rPr>
        <w:t>Vizitare muzee (pentru copii și părinți);</w:t>
      </w:r>
    </w:p>
    <w:p w:rsidR="00DD468C" w:rsidRPr="00847513" w:rsidRDefault="00DD468C" w:rsidP="0049547D">
      <w:pPr>
        <w:numPr>
          <w:ilvl w:val="0"/>
          <w:numId w:val="16"/>
        </w:numPr>
        <w:spacing w:after="0" w:line="240" w:lineRule="auto"/>
        <w:jc w:val="both"/>
        <w:rPr>
          <w:rFonts w:eastAsia="Times New Roman"/>
          <w:color w:val="17365D"/>
          <w:lang w:eastAsia="ro-RO"/>
        </w:rPr>
      </w:pPr>
      <w:r w:rsidRPr="00847513">
        <w:rPr>
          <w:rFonts w:eastAsia="Times New Roman"/>
          <w:color w:val="17365D"/>
          <w:lang w:eastAsia="ro-RO"/>
        </w:rPr>
        <w:t>Vizionare filme și piese de teatru (pentru copii);</w:t>
      </w:r>
    </w:p>
    <w:p w:rsidR="00DD468C" w:rsidRPr="00847513" w:rsidRDefault="00DD468C" w:rsidP="0049547D">
      <w:pPr>
        <w:numPr>
          <w:ilvl w:val="0"/>
          <w:numId w:val="16"/>
        </w:numPr>
        <w:spacing w:after="0" w:line="240" w:lineRule="auto"/>
        <w:jc w:val="both"/>
        <w:rPr>
          <w:rFonts w:eastAsia="Times New Roman"/>
          <w:color w:val="17365D"/>
          <w:lang w:eastAsia="ro-RO"/>
        </w:rPr>
      </w:pPr>
      <w:r w:rsidRPr="00847513">
        <w:rPr>
          <w:rFonts w:eastAsia="Times New Roman"/>
          <w:color w:val="17365D"/>
          <w:lang w:eastAsia="ro-RO"/>
        </w:rPr>
        <w:t>Vizionare desene animate, documentare, filme artistice cu ajutorul unui video proiector;</w:t>
      </w:r>
    </w:p>
    <w:p w:rsidR="00DD468C" w:rsidRPr="00847513" w:rsidRDefault="00DD468C" w:rsidP="0049547D">
      <w:pPr>
        <w:numPr>
          <w:ilvl w:val="0"/>
          <w:numId w:val="16"/>
        </w:numPr>
        <w:spacing w:after="0" w:line="240" w:lineRule="auto"/>
        <w:jc w:val="both"/>
        <w:rPr>
          <w:rFonts w:eastAsia="Times New Roman"/>
          <w:color w:val="17365D"/>
          <w:lang w:eastAsia="ro-RO"/>
        </w:rPr>
      </w:pPr>
      <w:r w:rsidRPr="00847513">
        <w:rPr>
          <w:rFonts w:eastAsia="Times New Roman"/>
          <w:color w:val="17365D"/>
          <w:lang w:eastAsia="ro-RO"/>
        </w:rPr>
        <w:t>Organizarea de evenimente culturale în comunitate cu participarea rezidenților și cu invitați din alte cartiere și/sau a unor personalități (”vedete”) locale/naționale.</w:t>
      </w:r>
    </w:p>
    <w:p w:rsidR="00DD468C" w:rsidRPr="00847513" w:rsidRDefault="00DD468C" w:rsidP="0049547D">
      <w:pPr>
        <w:spacing w:after="0" w:line="240" w:lineRule="auto"/>
        <w:jc w:val="both"/>
        <w:rPr>
          <w:rFonts w:eastAsia="Times New Roman"/>
          <w:b/>
          <w:color w:val="17365D"/>
          <w:lang w:eastAsia="ro-RO"/>
        </w:rPr>
      </w:pPr>
      <w:r w:rsidRPr="00847513">
        <w:rPr>
          <w:rFonts w:eastAsia="Times New Roman"/>
          <w:b/>
          <w:color w:val="17365D"/>
          <w:lang w:eastAsia="ro-RO"/>
        </w:rPr>
        <w:t>Călătorii, turism și activități sportive</w:t>
      </w:r>
    </w:p>
    <w:p w:rsidR="00DD468C" w:rsidRPr="00847513" w:rsidRDefault="00DD468C" w:rsidP="0049547D">
      <w:pPr>
        <w:numPr>
          <w:ilvl w:val="0"/>
          <w:numId w:val="16"/>
        </w:numPr>
        <w:spacing w:after="0" w:line="240" w:lineRule="auto"/>
        <w:jc w:val="both"/>
        <w:rPr>
          <w:rFonts w:eastAsia="Times New Roman"/>
          <w:color w:val="17365D"/>
          <w:lang w:eastAsia="ro-RO"/>
        </w:rPr>
      </w:pPr>
      <w:r w:rsidRPr="00847513">
        <w:rPr>
          <w:rFonts w:eastAsia="Times New Roman"/>
          <w:color w:val="17365D"/>
          <w:lang w:eastAsia="ro-RO"/>
        </w:rPr>
        <w:t>Organizarea de jocuri pentru copii;</w:t>
      </w:r>
    </w:p>
    <w:p w:rsidR="00DD468C" w:rsidRPr="00847513" w:rsidRDefault="00DD468C" w:rsidP="0049547D">
      <w:pPr>
        <w:numPr>
          <w:ilvl w:val="0"/>
          <w:numId w:val="16"/>
        </w:numPr>
        <w:spacing w:after="0" w:line="240" w:lineRule="auto"/>
        <w:jc w:val="both"/>
        <w:rPr>
          <w:rFonts w:eastAsia="Times New Roman"/>
          <w:color w:val="17365D"/>
          <w:lang w:eastAsia="ro-RO"/>
        </w:rPr>
      </w:pPr>
      <w:r w:rsidRPr="00847513">
        <w:rPr>
          <w:rFonts w:eastAsia="Times New Roman"/>
          <w:color w:val="17365D"/>
          <w:lang w:eastAsia="ro-RO"/>
        </w:rPr>
        <w:t>Organizarea de competiții (cu premii) pentru copii;</w:t>
      </w:r>
    </w:p>
    <w:p w:rsidR="00DD468C" w:rsidRPr="00847513" w:rsidRDefault="00DD468C" w:rsidP="0049547D">
      <w:pPr>
        <w:numPr>
          <w:ilvl w:val="0"/>
          <w:numId w:val="16"/>
        </w:numPr>
        <w:spacing w:after="0" w:line="240" w:lineRule="auto"/>
        <w:jc w:val="both"/>
        <w:rPr>
          <w:rFonts w:eastAsia="Times New Roman"/>
          <w:color w:val="17365D"/>
          <w:lang w:eastAsia="ro-RO"/>
        </w:rPr>
      </w:pPr>
      <w:r w:rsidRPr="00847513">
        <w:rPr>
          <w:rFonts w:eastAsia="Times New Roman"/>
          <w:color w:val="17365D"/>
          <w:lang w:eastAsia="ro-RO"/>
        </w:rPr>
        <w:t>Excursie la mare sau în altă locație pentru copii.</w:t>
      </w:r>
    </w:p>
    <w:p w:rsidR="00DD468C" w:rsidRPr="00847513" w:rsidRDefault="00DD468C" w:rsidP="0049547D">
      <w:pPr>
        <w:spacing w:after="0" w:line="240" w:lineRule="auto"/>
        <w:jc w:val="both"/>
        <w:rPr>
          <w:rFonts w:eastAsia="Times New Roman"/>
          <w:b/>
          <w:color w:val="17365D"/>
          <w:lang w:eastAsia="ro-RO"/>
        </w:rPr>
      </w:pPr>
      <w:r w:rsidRPr="00847513">
        <w:rPr>
          <w:rFonts w:eastAsia="Times New Roman"/>
          <w:b/>
          <w:color w:val="17365D"/>
          <w:lang w:eastAsia="ro-RO"/>
        </w:rPr>
        <w:t>Activități educative</w:t>
      </w:r>
    </w:p>
    <w:p w:rsidR="00DD468C" w:rsidRPr="00847513" w:rsidRDefault="00DD468C" w:rsidP="0049547D">
      <w:pPr>
        <w:numPr>
          <w:ilvl w:val="0"/>
          <w:numId w:val="17"/>
        </w:numPr>
        <w:spacing w:after="0" w:line="240" w:lineRule="auto"/>
        <w:jc w:val="both"/>
        <w:rPr>
          <w:rFonts w:eastAsia="Times New Roman"/>
          <w:color w:val="17365D"/>
          <w:lang w:eastAsia="ro-RO"/>
        </w:rPr>
      </w:pPr>
      <w:r w:rsidRPr="00847513">
        <w:rPr>
          <w:rFonts w:eastAsia="Times New Roman"/>
          <w:color w:val="17365D"/>
          <w:lang w:eastAsia="ro-RO"/>
        </w:rPr>
        <w:t xml:space="preserve">Identificarea și colaborarea cu un învățător sau profesor transformațional pentru copiii din zona marginalizată care au dificultăți la școală, pe modelul inițiativei </w:t>
      </w:r>
      <w:r w:rsidRPr="00847513">
        <w:rPr>
          <w:rFonts w:eastAsia="Times New Roman"/>
          <w:i/>
          <w:color w:val="17365D"/>
          <w:lang w:eastAsia="ro-RO"/>
        </w:rPr>
        <w:t>Teach for Romania</w:t>
      </w:r>
      <w:r w:rsidRPr="00847513">
        <w:rPr>
          <w:rFonts w:eastAsia="Times New Roman"/>
          <w:color w:val="17365D"/>
          <w:lang w:eastAsia="ro-RO"/>
        </w:rPr>
        <w:t>;</w:t>
      </w:r>
    </w:p>
    <w:p w:rsidR="00DD468C" w:rsidRPr="00847513" w:rsidRDefault="00DD468C" w:rsidP="0049547D">
      <w:pPr>
        <w:numPr>
          <w:ilvl w:val="0"/>
          <w:numId w:val="17"/>
        </w:numPr>
        <w:spacing w:after="0" w:line="240" w:lineRule="auto"/>
        <w:jc w:val="both"/>
        <w:rPr>
          <w:rFonts w:eastAsia="Times New Roman"/>
          <w:color w:val="17365D"/>
          <w:lang w:eastAsia="ro-RO"/>
        </w:rPr>
      </w:pPr>
      <w:r w:rsidRPr="00847513">
        <w:rPr>
          <w:rFonts w:eastAsia="Times New Roman"/>
          <w:color w:val="17365D"/>
          <w:lang w:eastAsia="ro-RO"/>
        </w:rPr>
        <w:t>Organizarea evenimentului Ziua curățeniei sau ”Cea mai frumoasă curte” în cartier;</w:t>
      </w:r>
    </w:p>
    <w:p w:rsidR="00DD468C" w:rsidRPr="00847513" w:rsidRDefault="00DD468C" w:rsidP="0049547D">
      <w:pPr>
        <w:numPr>
          <w:ilvl w:val="0"/>
          <w:numId w:val="17"/>
        </w:numPr>
        <w:spacing w:after="0" w:line="240" w:lineRule="auto"/>
        <w:jc w:val="both"/>
        <w:rPr>
          <w:rFonts w:eastAsia="Times New Roman"/>
          <w:color w:val="17365D"/>
          <w:lang w:eastAsia="ro-RO"/>
        </w:rPr>
      </w:pPr>
      <w:r w:rsidRPr="00847513">
        <w:rPr>
          <w:rFonts w:eastAsia="Times New Roman"/>
          <w:color w:val="17365D"/>
          <w:lang w:eastAsia="ro-RO"/>
        </w:rPr>
        <w:t>Realizarea unui Regulament de bună purtare în cartier și monitorizarea respectării acestuia.</w:t>
      </w:r>
    </w:p>
    <w:p w:rsidR="00DD468C" w:rsidRPr="00847513" w:rsidRDefault="00DD468C" w:rsidP="0049547D">
      <w:pPr>
        <w:spacing w:after="0" w:line="240" w:lineRule="auto"/>
        <w:jc w:val="both"/>
        <w:rPr>
          <w:rFonts w:eastAsia="Times New Roman"/>
          <w:b/>
          <w:color w:val="17365D"/>
          <w:lang w:eastAsia="ro-RO"/>
        </w:rPr>
      </w:pPr>
      <w:r w:rsidRPr="00847513">
        <w:rPr>
          <w:rFonts w:eastAsia="Times New Roman"/>
          <w:b/>
          <w:color w:val="17365D"/>
          <w:lang w:eastAsia="ro-RO"/>
        </w:rPr>
        <w:t>Maparea comunității</w:t>
      </w:r>
    </w:p>
    <w:p w:rsidR="00DD468C" w:rsidRPr="00847513" w:rsidRDefault="00DD468C" w:rsidP="0049547D">
      <w:pPr>
        <w:spacing w:after="0" w:line="240" w:lineRule="auto"/>
        <w:jc w:val="both"/>
        <w:rPr>
          <w:rFonts w:eastAsia="Times New Roman"/>
          <w:color w:val="17365D"/>
          <w:lang w:eastAsia="ro-RO"/>
        </w:rPr>
      </w:pPr>
      <w:r w:rsidRPr="00847513">
        <w:rPr>
          <w:rFonts w:eastAsia="Times New Roman"/>
          <w:color w:val="17365D"/>
          <w:lang w:eastAsia="ro-RO"/>
        </w:rPr>
        <w:t xml:space="preserve">În special pentru comunitățile de adăposturi improvizate, maparea zonei cu participarea comunității (spre exemplu prin metoda </w:t>
      </w:r>
      <w:r w:rsidRPr="00847513">
        <w:rPr>
          <w:rFonts w:eastAsia="Times New Roman"/>
          <w:i/>
          <w:color w:val="17365D"/>
          <w:lang w:eastAsia="ro-RO"/>
        </w:rPr>
        <w:t>Open Street Maps</w:t>
      </w:r>
      <w:r w:rsidRPr="00847513">
        <w:rPr>
          <w:rFonts w:eastAsia="Times New Roman"/>
          <w:color w:val="17365D"/>
          <w:lang w:eastAsia="ro-RO"/>
        </w:rPr>
        <w:t xml:space="preserve">)  poate reprezenta un instrument puternic pentru implicarea și responsabilizarea comunității. </w:t>
      </w:r>
    </w:p>
    <w:p w:rsidR="00DD468C" w:rsidRPr="00847513" w:rsidRDefault="00DD468C" w:rsidP="0049547D">
      <w:pPr>
        <w:spacing w:after="0" w:line="240" w:lineRule="auto"/>
        <w:jc w:val="both"/>
        <w:rPr>
          <w:rFonts w:eastAsia="Times New Roman"/>
          <w:b/>
          <w:color w:val="17365D"/>
          <w:lang w:eastAsia="ro-RO"/>
        </w:rPr>
      </w:pPr>
      <w:r w:rsidRPr="00847513">
        <w:rPr>
          <w:rFonts w:eastAsia="Times New Roman"/>
          <w:b/>
          <w:color w:val="17365D"/>
          <w:lang w:eastAsia="ro-RO"/>
        </w:rPr>
        <w:t>Monitorizarea cu participarea comunității</w:t>
      </w:r>
    </w:p>
    <w:p w:rsidR="00DD468C" w:rsidRPr="00847513" w:rsidRDefault="00DD468C" w:rsidP="0049547D">
      <w:pPr>
        <w:spacing w:after="0" w:line="240" w:lineRule="auto"/>
        <w:jc w:val="both"/>
        <w:rPr>
          <w:rFonts w:eastAsia="Times New Roman"/>
          <w:color w:val="17365D"/>
          <w:lang w:eastAsia="ro-RO"/>
        </w:rPr>
      </w:pPr>
      <w:r w:rsidRPr="00847513">
        <w:rPr>
          <w:rFonts w:eastAsia="Times New Roman"/>
          <w:color w:val="17365D"/>
          <w:lang w:eastAsia="ro-RO"/>
        </w:rPr>
        <w:t xml:space="preserve">Organizarea unei cutii de sugestii și reclamații (una pentru copii şi una pentru adulţi); </w:t>
      </w:r>
    </w:p>
    <w:p w:rsidR="00DD468C" w:rsidRPr="00847513" w:rsidRDefault="00DD468C" w:rsidP="0049547D">
      <w:pPr>
        <w:spacing w:after="0" w:line="240" w:lineRule="auto"/>
        <w:jc w:val="both"/>
        <w:rPr>
          <w:rFonts w:eastAsia="Times New Roman"/>
          <w:color w:val="17365D"/>
          <w:lang w:eastAsia="ro-RO"/>
        </w:rPr>
      </w:pPr>
      <w:r w:rsidRPr="00847513">
        <w:rPr>
          <w:rFonts w:eastAsia="Times New Roman"/>
          <w:color w:val="17365D"/>
          <w:lang w:eastAsia="ro-RO"/>
        </w:rPr>
        <w:t>Organizarea de ședințe publice în cadrul cărora să se discute principalele probleme (deduse din „sugestii şi reclamaţii”) și soluții care să fie luate în considerare şi utilizate în acţiunile ulterioare, concrete.</w:t>
      </w:r>
    </w:p>
    <w:p w:rsidR="00DD468C" w:rsidRPr="00847513" w:rsidRDefault="00DD468C" w:rsidP="004B1EAE">
      <w:pPr>
        <w:spacing w:before="100" w:beforeAutospacing="1" w:after="0"/>
        <w:contextualSpacing/>
        <w:jc w:val="both"/>
        <w:rPr>
          <w:color w:val="003366"/>
          <w:lang w:eastAsia="ro-RO"/>
        </w:rPr>
      </w:pPr>
    </w:p>
    <w:p w:rsidR="00DD468C" w:rsidRPr="00847513" w:rsidRDefault="00DD468C" w:rsidP="004B1EAE">
      <w:pPr>
        <w:spacing w:before="100" w:beforeAutospacing="1" w:after="0"/>
        <w:contextualSpacing/>
        <w:jc w:val="both"/>
        <w:rPr>
          <w:color w:val="003366"/>
          <w:lang w:eastAsia="ro-RO"/>
        </w:rPr>
      </w:pPr>
    </w:p>
    <w:p w:rsidR="00DD468C" w:rsidRPr="00847513" w:rsidRDefault="00DD468C" w:rsidP="00093824">
      <w:pPr>
        <w:pStyle w:val="Titlu1"/>
        <w:numPr>
          <w:ilvl w:val="0"/>
          <w:numId w:val="0"/>
        </w:numPr>
      </w:pPr>
      <w:bookmarkStart w:id="12" w:name="_Toc447151310"/>
      <w:bookmarkStart w:id="13" w:name="_Toc447617445"/>
      <w:bookmarkStart w:id="14" w:name="_Toc447151309"/>
      <w:bookmarkStart w:id="15" w:name="_Toc447617444"/>
      <w:bookmarkStart w:id="16" w:name="_Toc457399592"/>
      <w:r w:rsidRPr="00847513">
        <w:lastRenderedPageBreak/>
        <w:t>Document E. Exemplu de identificare și justificare a tipurilor de măsuri necesar de întreprins în ZUM</w:t>
      </w:r>
      <w:bookmarkEnd w:id="12"/>
      <w:bookmarkEnd w:id="13"/>
      <w:bookmarkEnd w:id="16"/>
    </w:p>
    <w:p w:rsidR="00DD468C" w:rsidRPr="00847513" w:rsidRDefault="00DD468C" w:rsidP="00093824">
      <w:pPr>
        <w:spacing w:after="120"/>
        <w:jc w:val="both"/>
        <w:rPr>
          <w:rFonts w:eastAsia="Times New Roman"/>
          <w:color w:val="17365D"/>
          <w:lang w:eastAsia="ro-RO"/>
        </w:rPr>
      </w:pPr>
      <w:r w:rsidRPr="00847513">
        <w:rPr>
          <w:rFonts w:eastAsia="Times New Roman"/>
          <w:color w:val="17365D"/>
          <w:lang w:eastAsia="ro-RO"/>
        </w:rPr>
        <w:t>Extrase din analiza pentru identificarea și justificarea măsurilor necesare pentru rezolvarea problemelor dintr-o zonă urbană marginalizată de tip mahala de adăposturi improvizate, comunitate de romi.</w:t>
      </w:r>
      <w:r w:rsidRPr="00847513">
        <w:rPr>
          <w:rFonts w:eastAsia="Times New Roman" w:cs="Calibri"/>
          <w:b/>
          <w:color w:val="17365D"/>
          <w:vertAlign w:val="superscript"/>
          <w:lang w:eastAsia="ro-RO"/>
        </w:rPr>
        <w:footnoteReference w:id="1"/>
      </w:r>
    </w:p>
    <w:p w:rsidR="00DD468C" w:rsidRPr="00847513" w:rsidRDefault="00DD468C" w:rsidP="00093824">
      <w:pPr>
        <w:spacing w:after="120"/>
        <w:jc w:val="both"/>
        <w:rPr>
          <w:rFonts w:eastAsia="Times New Roman"/>
          <w:color w:val="17365D"/>
          <w:lang w:eastAsia="ro-RO"/>
        </w:rPr>
      </w:pPr>
    </w:p>
    <w:p w:rsidR="00DD468C" w:rsidRPr="00847513" w:rsidRDefault="00DD468C" w:rsidP="00093824">
      <w:pPr>
        <w:spacing w:after="120"/>
        <w:rPr>
          <w:rFonts w:eastAsia="Times New Roman" w:cs="Calibri"/>
          <w:b/>
          <w:color w:val="17365D"/>
          <w:lang w:eastAsia="ro-RO"/>
        </w:rPr>
      </w:pPr>
      <w:r w:rsidRPr="00847513">
        <w:rPr>
          <w:rFonts w:eastAsia="Times New Roman" w:cs="Calibri"/>
          <w:b/>
          <w:color w:val="17365D"/>
          <w:lang w:eastAsia="ro-RO"/>
        </w:rPr>
        <w:t>Problema #1: Lipsa locurilor de muncă în sectorul formal</w:t>
      </w:r>
    </w:p>
    <w:p w:rsidR="00DD468C" w:rsidRPr="00847513" w:rsidRDefault="00DD468C" w:rsidP="00093824">
      <w:pPr>
        <w:spacing w:after="120"/>
        <w:jc w:val="both"/>
        <w:rPr>
          <w:rFonts w:eastAsia="Times New Roman"/>
          <w:color w:val="17365D"/>
          <w:lang w:eastAsia="ro-RO"/>
        </w:rPr>
      </w:pPr>
      <w:r w:rsidRPr="00847513">
        <w:rPr>
          <w:rFonts w:eastAsia="Times New Roman"/>
          <w:color w:val="17365D"/>
          <w:lang w:eastAsia="ro-RO"/>
        </w:rPr>
        <w:t xml:space="preserve">Cea mai mare parte a locuitorilor din Valea Rece nu sunt angajaţi și au șanse reduse să fie angajaţi pe piaţa formală a muncii, în principal din cauza nivelului redus de educaţie şi calificare, dar şi din cauza condiţiilor precare de locuire și a contextului economic general. </w:t>
      </w:r>
    </w:p>
    <w:p w:rsidR="00DD468C" w:rsidRPr="00847513" w:rsidRDefault="00DD468C" w:rsidP="00093824">
      <w:pPr>
        <w:spacing w:after="120"/>
        <w:jc w:val="both"/>
        <w:rPr>
          <w:rFonts w:eastAsia="Times New Roman"/>
          <w:color w:val="17365D"/>
          <w:lang w:eastAsia="ro-RO"/>
        </w:rPr>
      </w:pPr>
      <w:r w:rsidRPr="00847513">
        <w:rPr>
          <w:rFonts w:eastAsia="Times New Roman"/>
          <w:color w:val="17365D"/>
          <w:lang w:eastAsia="ro-RO"/>
        </w:rPr>
        <w:t>Iniţiative de economie socială au existat în comunitate, însă au fost lipsite de succes. Un exemplu este atelierul de tâmplărie ridicat de primărie în comunitate. Acesta a fost un eşec, dar nici o persoană intervievată nu a putut sau nu a vrut să explice ce s-a întâmplat și care a fost problema principală.</w:t>
      </w:r>
    </w:p>
    <w:p w:rsidR="00DD468C" w:rsidRPr="00847513" w:rsidRDefault="00DD468C" w:rsidP="00093824">
      <w:pPr>
        <w:spacing w:after="0"/>
        <w:jc w:val="both"/>
        <w:rPr>
          <w:rFonts w:eastAsia="Times New Roman"/>
          <w:color w:val="17365D"/>
          <w:lang w:eastAsia="ro-RO"/>
        </w:rPr>
      </w:pPr>
    </w:p>
    <w:tbl>
      <w:tblPr>
        <w:tblW w:w="0" w:type="auto"/>
        <w:tblInd w:w="108" w:type="dxa"/>
        <w:tblLook w:val="01E0" w:firstRow="1" w:lastRow="1" w:firstColumn="1" w:lastColumn="1" w:noHBand="0" w:noVBand="0"/>
      </w:tblPr>
      <w:tblGrid>
        <w:gridCol w:w="9720"/>
      </w:tblGrid>
      <w:tr w:rsidR="00DD468C" w:rsidRPr="00847513" w:rsidTr="00093824">
        <w:tc>
          <w:tcPr>
            <w:tcW w:w="9720" w:type="dxa"/>
            <w:shd w:val="clear" w:color="auto" w:fill="FFCC99"/>
          </w:tcPr>
          <w:p w:rsidR="00DD468C" w:rsidRPr="00847513" w:rsidRDefault="00DD468C" w:rsidP="00093824">
            <w:pPr>
              <w:spacing w:after="0"/>
              <w:jc w:val="center"/>
              <w:rPr>
                <w:rFonts w:eastAsia="Times New Roman" w:cs="Calibri"/>
                <w:b/>
                <w:i/>
                <w:color w:val="17365D"/>
                <w:lang w:eastAsia="ro-RO"/>
              </w:rPr>
            </w:pPr>
            <w:r w:rsidRPr="00847513">
              <w:rPr>
                <w:rFonts w:eastAsia="Times New Roman" w:cs="Calibri"/>
                <w:b/>
                <w:i/>
                <w:color w:val="17365D"/>
                <w:lang w:eastAsia="ro-RO"/>
              </w:rPr>
              <w:t>Măsuri posibile</w:t>
            </w:r>
          </w:p>
          <w:p w:rsidR="00DD468C" w:rsidRPr="00847513" w:rsidRDefault="00DD468C" w:rsidP="00093824">
            <w:pPr>
              <w:numPr>
                <w:ilvl w:val="0"/>
                <w:numId w:val="18"/>
              </w:numPr>
              <w:tabs>
                <w:tab w:val="left" w:pos="232"/>
              </w:tabs>
              <w:suppressAutoHyphens/>
              <w:spacing w:after="120" w:line="240" w:lineRule="auto"/>
              <w:ind w:left="232" w:hanging="232"/>
              <w:jc w:val="both"/>
              <w:rPr>
                <w:rFonts w:eastAsia="Times New Roman" w:cs="Calibri"/>
                <w:color w:val="17365D"/>
                <w:lang w:eastAsia="ro-RO"/>
              </w:rPr>
            </w:pPr>
            <w:r w:rsidRPr="00847513">
              <w:rPr>
                <w:rFonts w:eastAsia="Times New Roman" w:cs="Calibri"/>
                <w:color w:val="17365D"/>
                <w:lang w:eastAsia="ro-RO"/>
              </w:rPr>
              <w:t>Sprijinirea iniţiativelor antreprenoriale în vederea creării de noi locuri de muncă.</w:t>
            </w:r>
          </w:p>
          <w:p w:rsidR="00DD468C" w:rsidRPr="00847513" w:rsidRDefault="00DD468C" w:rsidP="00093824">
            <w:pPr>
              <w:numPr>
                <w:ilvl w:val="0"/>
                <w:numId w:val="18"/>
              </w:numPr>
              <w:tabs>
                <w:tab w:val="left" w:pos="232"/>
              </w:tabs>
              <w:suppressAutoHyphens/>
              <w:spacing w:after="120" w:line="240" w:lineRule="auto"/>
              <w:ind w:left="232" w:hanging="232"/>
              <w:jc w:val="both"/>
              <w:rPr>
                <w:rFonts w:eastAsia="Times New Roman" w:cs="Calibri"/>
                <w:color w:val="17365D"/>
                <w:lang w:eastAsia="ro-RO"/>
              </w:rPr>
            </w:pPr>
            <w:r w:rsidRPr="00847513">
              <w:rPr>
                <w:rFonts w:eastAsia="Times New Roman" w:cs="Calibri"/>
                <w:color w:val="17365D"/>
                <w:lang w:eastAsia="ro-RO"/>
              </w:rPr>
              <w:t xml:space="preserve">Crearea de întreprinderi sociale. În acest sens, comunitatea va decide în ce direcţie este cel mai viabil să se dezvolte o afacere, care sunt nevoile şi care sunt resursele care pot fi angrenate într-o astfel de iniţiativă. Managementul afacerii poate fi realizat de membrii comunităţii implicaţi (pentru responsabilizare) împreună cu persoane exterioare comunităţii (pentru expertiză și control).  </w:t>
            </w:r>
          </w:p>
          <w:p w:rsidR="00DD468C" w:rsidRPr="00847513" w:rsidRDefault="00DD468C" w:rsidP="00093824">
            <w:pPr>
              <w:numPr>
                <w:ilvl w:val="0"/>
                <w:numId w:val="18"/>
              </w:numPr>
              <w:tabs>
                <w:tab w:val="left" w:pos="232"/>
              </w:tabs>
              <w:suppressAutoHyphens/>
              <w:spacing w:after="120" w:line="240" w:lineRule="auto"/>
              <w:ind w:left="232" w:hanging="232"/>
              <w:jc w:val="both"/>
              <w:rPr>
                <w:rFonts w:eastAsia="Times New Roman" w:cs="Calibri"/>
                <w:color w:val="17365D"/>
                <w:lang w:eastAsia="ro-RO"/>
              </w:rPr>
            </w:pPr>
            <w:r w:rsidRPr="00847513">
              <w:rPr>
                <w:rFonts w:eastAsia="Times New Roman" w:cs="Calibri"/>
                <w:color w:val="17365D"/>
                <w:lang w:eastAsia="ro-RO"/>
              </w:rPr>
              <w:t xml:space="preserve">Acordarea de subvenţii pentru angajatori care angajează persoane din Valea Rece. </w:t>
            </w:r>
          </w:p>
          <w:p w:rsidR="00DD468C" w:rsidRPr="00847513" w:rsidRDefault="00DD468C" w:rsidP="00093824">
            <w:pPr>
              <w:numPr>
                <w:ilvl w:val="0"/>
                <w:numId w:val="18"/>
              </w:numPr>
              <w:tabs>
                <w:tab w:val="left" w:pos="232"/>
              </w:tabs>
              <w:suppressAutoHyphens/>
              <w:spacing w:after="120" w:line="240" w:lineRule="auto"/>
              <w:ind w:left="232" w:hanging="232"/>
              <w:jc w:val="both"/>
              <w:rPr>
                <w:rFonts w:eastAsia="Times New Roman" w:cs="Calibri"/>
                <w:color w:val="17365D"/>
                <w:lang w:eastAsia="ro-RO"/>
              </w:rPr>
            </w:pPr>
            <w:r w:rsidRPr="00847513">
              <w:rPr>
                <w:rFonts w:eastAsia="Times New Roman" w:cs="Calibri"/>
                <w:color w:val="17365D"/>
                <w:lang w:eastAsia="ro-RO"/>
              </w:rPr>
              <w:t>Realizarea unui parteneriat cu AJOFM/ societate civilă pentru calificarea forţei de muncă.</w:t>
            </w:r>
          </w:p>
          <w:p w:rsidR="00DD468C" w:rsidRPr="00847513" w:rsidRDefault="00DD468C" w:rsidP="00093824">
            <w:pPr>
              <w:numPr>
                <w:ilvl w:val="0"/>
                <w:numId w:val="18"/>
              </w:numPr>
              <w:tabs>
                <w:tab w:val="left" w:pos="232"/>
              </w:tabs>
              <w:suppressAutoHyphens/>
              <w:spacing w:after="120" w:line="240" w:lineRule="auto"/>
              <w:ind w:left="232" w:hanging="232"/>
              <w:jc w:val="both"/>
              <w:rPr>
                <w:rFonts w:eastAsia="Times New Roman" w:cs="Calibri"/>
                <w:color w:val="17365D"/>
                <w:lang w:eastAsia="ro-RO"/>
              </w:rPr>
            </w:pPr>
            <w:r w:rsidRPr="00847513">
              <w:rPr>
                <w:rFonts w:eastAsia="Times New Roman" w:cs="Calibri"/>
                <w:color w:val="17365D"/>
                <w:lang w:eastAsia="ro-RO"/>
              </w:rPr>
              <w:t xml:space="preserve">Crearea unui Centru Comunitar de Resurse la care să aibă acces toți rezidenții din Valea Rece, inclusiv cei din Valea Rece - Adăposturi improvizate. În cadrul acestuia, în colaborare și sub supervizarea Agenției Județene pentru Ocuparea Forței de Muncă, un agent de ocupare va furniza următoarele servicii care nu sunt disponibile în cadrul Serviciului Public de Ocupare:  </w:t>
            </w:r>
          </w:p>
          <w:p w:rsidR="00DD468C" w:rsidRPr="00847513" w:rsidRDefault="00DD468C" w:rsidP="00093824">
            <w:pPr>
              <w:tabs>
                <w:tab w:val="left" w:pos="232"/>
              </w:tabs>
              <w:suppressAutoHyphens/>
              <w:spacing w:after="0"/>
              <w:ind w:left="720"/>
              <w:jc w:val="both"/>
              <w:rPr>
                <w:rFonts w:eastAsia="Times New Roman" w:cs="Calibri"/>
                <w:color w:val="17365D"/>
                <w:lang w:eastAsia="ro-RO"/>
              </w:rPr>
            </w:pPr>
            <w:r w:rsidRPr="00847513">
              <w:rPr>
                <w:rFonts w:eastAsia="Times New Roman" w:cs="Calibri"/>
                <w:color w:val="17365D"/>
                <w:lang w:eastAsia="ro-RO"/>
              </w:rPr>
              <w:t>1. Servicii de ocupare individualizate (scrierea unui CV, prezentarea la interviu, căutarea unui loc de muncă etc.).</w:t>
            </w:r>
          </w:p>
          <w:p w:rsidR="00DD468C" w:rsidRPr="00847513" w:rsidRDefault="00DD468C" w:rsidP="00093824">
            <w:pPr>
              <w:tabs>
                <w:tab w:val="left" w:pos="232"/>
              </w:tabs>
              <w:suppressAutoHyphens/>
              <w:spacing w:after="0"/>
              <w:ind w:left="720"/>
              <w:jc w:val="both"/>
              <w:rPr>
                <w:rFonts w:eastAsia="Times New Roman" w:cs="Calibri"/>
                <w:color w:val="17365D"/>
                <w:lang w:eastAsia="ro-RO"/>
              </w:rPr>
            </w:pPr>
            <w:r w:rsidRPr="00847513">
              <w:rPr>
                <w:rFonts w:eastAsia="Times New Roman" w:cs="Calibri"/>
                <w:color w:val="17365D"/>
                <w:lang w:eastAsia="ro-RO"/>
              </w:rPr>
              <w:t>2. Servicii de acompaniere în găsirea unui loc de muncă.</w:t>
            </w:r>
          </w:p>
          <w:p w:rsidR="00DD468C" w:rsidRPr="00847513" w:rsidRDefault="00DD468C" w:rsidP="00093824">
            <w:pPr>
              <w:tabs>
                <w:tab w:val="left" w:pos="232"/>
              </w:tabs>
              <w:suppressAutoHyphens/>
              <w:spacing w:after="0"/>
              <w:ind w:left="720"/>
              <w:jc w:val="both"/>
              <w:rPr>
                <w:rFonts w:eastAsia="Times New Roman" w:cs="Calibri"/>
                <w:color w:val="17365D"/>
                <w:lang w:eastAsia="ro-RO"/>
              </w:rPr>
            </w:pPr>
            <w:r w:rsidRPr="00847513">
              <w:rPr>
                <w:rFonts w:eastAsia="Times New Roman" w:cs="Calibri"/>
                <w:color w:val="17365D"/>
                <w:lang w:eastAsia="ro-RO"/>
              </w:rPr>
              <w:t>3. Servicii de diseminare a locurilor de muncă existente în oraș și de consiliere în vederea conștientizării beneficiilor unui loc de muncă pe piața formală.</w:t>
            </w:r>
          </w:p>
        </w:tc>
      </w:tr>
    </w:tbl>
    <w:p w:rsidR="00DD468C" w:rsidRPr="00847513" w:rsidRDefault="00DD468C" w:rsidP="00093824">
      <w:pPr>
        <w:spacing w:after="0"/>
        <w:rPr>
          <w:rFonts w:eastAsia="Times New Roman" w:cs="Calibri"/>
          <w:b/>
          <w:color w:val="17365D"/>
          <w:lang w:eastAsia="ro-RO"/>
        </w:rPr>
      </w:pPr>
    </w:p>
    <w:p w:rsidR="00DD468C" w:rsidRPr="00847513" w:rsidRDefault="00DD468C" w:rsidP="00093824">
      <w:pPr>
        <w:spacing w:after="120"/>
        <w:rPr>
          <w:rFonts w:eastAsia="Times New Roman" w:cs="Calibri"/>
          <w:b/>
          <w:color w:val="17365D"/>
          <w:lang w:eastAsia="ro-RO"/>
        </w:rPr>
      </w:pPr>
      <w:r w:rsidRPr="00847513">
        <w:rPr>
          <w:rFonts w:eastAsia="Times New Roman" w:cs="Calibri"/>
          <w:b/>
          <w:color w:val="17365D"/>
          <w:lang w:eastAsia="ro-RO"/>
        </w:rPr>
        <w:br w:type="page"/>
      </w:r>
      <w:r w:rsidRPr="00847513">
        <w:rPr>
          <w:rFonts w:eastAsia="Times New Roman" w:cs="Calibri"/>
          <w:b/>
          <w:color w:val="17365D"/>
          <w:lang w:eastAsia="ro-RO"/>
        </w:rPr>
        <w:lastRenderedPageBreak/>
        <w:t>Problema #2: Neparticipare școlară și risc mare de abandon şcolar în rândul copiilor și tinerilor</w:t>
      </w:r>
    </w:p>
    <w:p w:rsidR="00DD468C" w:rsidRPr="00847513" w:rsidRDefault="00DD468C" w:rsidP="00093824">
      <w:pPr>
        <w:spacing w:after="120"/>
        <w:jc w:val="both"/>
        <w:rPr>
          <w:rFonts w:eastAsia="Times New Roman"/>
          <w:color w:val="17365D"/>
          <w:lang w:eastAsia="ro-RO"/>
        </w:rPr>
      </w:pPr>
      <w:r w:rsidRPr="00847513">
        <w:rPr>
          <w:rFonts w:eastAsia="Times New Roman"/>
          <w:color w:val="17365D"/>
          <w:lang w:eastAsia="ro-RO"/>
        </w:rPr>
        <w:t xml:space="preserve">Mediul de acasă nu încurajează participarea şcolară, părinţii nu se implică în motivarea şi educarea copiilor. </w:t>
      </w:r>
    </w:p>
    <w:p w:rsidR="00DD468C" w:rsidRPr="00847513" w:rsidRDefault="00DD468C" w:rsidP="00093824">
      <w:pPr>
        <w:spacing w:after="120"/>
        <w:jc w:val="both"/>
        <w:rPr>
          <w:rFonts w:eastAsia="Times New Roman"/>
          <w:color w:val="17365D"/>
          <w:lang w:eastAsia="ro-RO"/>
        </w:rPr>
      </w:pPr>
      <w:r w:rsidRPr="00847513">
        <w:rPr>
          <w:rFonts w:eastAsia="Times New Roman"/>
          <w:color w:val="17365D"/>
          <w:lang w:eastAsia="ro-RO"/>
        </w:rPr>
        <w:t>Majoritatea cadrelor didactice au mai degrabă un rol pasiv, nu sunt proactive în atragerea şi integrarea copiilor în şcoală, nu sunt pregătite profesional şi nici nu au capacitatea să gestioneze comunicarea cu copiii provenind din zone defavorizate.</w:t>
      </w:r>
    </w:p>
    <w:p w:rsidR="00DD468C" w:rsidRPr="00847513" w:rsidRDefault="00DD468C" w:rsidP="00093824">
      <w:pPr>
        <w:spacing w:after="120"/>
        <w:jc w:val="both"/>
        <w:rPr>
          <w:rFonts w:eastAsia="Times New Roman"/>
          <w:color w:val="17365D"/>
          <w:lang w:eastAsia="ro-RO"/>
        </w:rPr>
      </w:pPr>
      <w:r w:rsidRPr="00847513">
        <w:rPr>
          <w:rFonts w:eastAsia="Times New Roman"/>
          <w:color w:val="17365D"/>
          <w:lang w:eastAsia="ro-RO"/>
        </w:rPr>
        <w:t>Riscul de abandon este în primul rând cauzat de lipsurile materiale ale familiilor care trebuie să susţină la şcoală în medie 3-5 copii. De asemenea, este alimentat şi de elementul cultural al căsătoriilor la vârste fragede, participarea şcolară a fetelor fiind foarte redusă după vârsta de 13 ani. Pe de altă parte, instabilitatea locuirii, atât din perspective condiţiilor de locuire (construcţii improvizate, risc de surpare, incendiu etc.), cât şi a migraţiei părinţilor, creşte riscul de abandon şcolar.</w:t>
      </w:r>
    </w:p>
    <w:p w:rsidR="00DD468C" w:rsidRPr="00847513" w:rsidRDefault="00DD468C" w:rsidP="00093824">
      <w:pPr>
        <w:spacing w:after="0"/>
        <w:jc w:val="both"/>
        <w:rPr>
          <w:rFonts w:eastAsia="Times New Roman"/>
          <w:color w:val="17365D"/>
          <w:lang w:eastAsia="ro-RO"/>
        </w:rPr>
      </w:pPr>
    </w:p>
    <w:tbl>
      <w:tblPr>
        <w:tblW w:w="0" w:type="auto"/>
        <w:tblInd w:w="108" w:type="dxa"/>
        <w:tblLook w:val="01E0" w:firstRow="1" w:lastRow="1" w:firstColumn="1" w:lastColumn="1" w:noHBand="0" w:noVBand="0"/>
      </w:tblPr>
      <w:tblGrid>
        <w:gridCol w:w="9720"/>
      </w:tblGrid>
      <w:tr w:rsidR="00DD468C" w:rsidRPr="00847513" w:rsidTr="00093824">
        <w:tc>
          <w:tcPr>
            <w:tcW w:w="9720" w:type="dxa"/>
            <w:shd w:val="clear" w:color="auto" w:fill="FFCC99"/>
          </w:tcPr>
          <w:p w:rsidR="00DD468C" w:rsidRPr="00847513" w:rsidRDefault="00DD468C" w:rsidP="00093824">
            <w:pPr>
              <w:spacing w:after="0"/>
              <w:jc w:val="center"/>
              <w:rPr>
                <w:rFonts w:eastAsia="Times New Roman" w:cs="Calibri"/>
                <w:b/>
                <w:i/>
                <w:color w:val="17365D"/>
                <w:lang w:eastAsia="ro-RO"/>
              </w:rPr>
            </w:pPr>
            <w:r w:rsidRPr="00847513">
              <w:rPr>
                <w:rFonts w:eastAsia="Times New Roman" w:cs="Calibri"/>
                <w:b/>
                <w:i/>
                <w:color w:val="17365D"/>
                <w:lang w:eastAsia="ro-RO"/>
              </w:rPr>
              <w:t>Măsuri posibile</w:t>
            </w:r>
          </w:p>
          <w:p w:rsidR="00DD468C" w:rsidRPr="00847513" w:rsidRDefault="00DD468C" w:rsidP="00093824">
            <w:pPr>
              <w:numPr>
                <w:ilvl w:val="0"/>
                <w:numId w:val="18"/>
              </w:numPr>
              <w:tabs>
                <w:tab w:val="left" w:pos="232"/>
              </w:tabs>
              <w:suppressAutoHyphens/>
              <w:spacing w:after="120" w:line="240" w:lineRule="auto"/>
              <w:ind w:left="232" w:hanging="232"/>
              <w:jc w:val="both"/>
              <w:rPr>
                <w:rFonts w:eastAsia="Times New Roman" w:cs="Calibri"/>
                <w:color w:val="17365D"/>
                <w:lang w:eastAsia="ro-RO"/>
              </w:rPr>
            </w:pPr>
            <w:r w:rsidRPr="00847513">
              <w:rPr>
                <w:rFonts w:eastAsia="Times New Roman" w:cs="Calibri"/>
                <w:color w:val="17365D"/>
                <w:lang w:eastAsia="ro-RO"/>
              </w:rPr>
              <w:t>Crearea unui Centru Comunitar de Resurse la care să aibă acces toți rezidenții din Valea Rece, inclusiv cei din Valea Rece - Adăposturi improvizate. În cadrul acestuia, în colaborare și sub supervizarea Inspectoratului Școlar Județean, un mediator școlar va furniza următoarele servicii educaționale pentru copii:</w:t>
            </w:r>
          </w:p>
          <w:p w:rsidR="00DD468C" w:rsidRPr="00847513" w:rsidRDefault="00DD468C" w:rsidP="00093824">
            <w:pPr>
              <w:tabs>
                <w:tab w:val="left" w:pos="232"/>
              </w:tabs>
              <w:suppressAutoHyphens/>
              <w:spacing w:after="0"/>
              <w:ind w:left="720"/>
              <w:jc w:val="both"/>
              <w:rPr>
                <w:rFonts w:eastAsia="Times New Roman" w:cs="Calibri"/>
                <w:color w:val="17365D"/>
                <w:lang w:eastAsia="ro-RO"/>
              </w:rPr>
            </w:pPr>
            <w:r w:rsidRPr="00847513">
              <w:rPr>
                <w:rFonts w:eastAsia="Times New Roman" w:cs="Calibri"/>
                <w:color w:val="17365D"/>
                <w:lang w:eastAsia="ro-RO"/>
              </w:rPr>
              <w:t>1. Servicii de „școală după școală” care să asigure o masă caldă, pregătirea temelor, consiliere.</w:t>
            </w:r>
          </w:p>
          <w:p w:rsidR="00DD468C" w:rsidRPr="00847513" w:rsidRDefault="00DD468C" w:rsidP="00093824">
            <w:pPr>
              <w:tabs>
                <w:tab w:val="left" w:pos="232"/>
              </w:tabs>
              <w:suppressAutoHyphens/>
              <w:spacing w:after="0"/>
              <w:ind w:left="720"/>
              <w:jc w:val="both"/>
              <w:rPr>
                <w:rFonts w:eastAsia="Times New Roman" w:cs="Calibri"/>
                <w:color w:val="17365D"/>
                <w:lang w:eastAsia="ro-RO"/>
              </w:rPr>
            </w:pPr>
            <w:r w:rsidRPr="00847513">
              <w:rPr>
                <w:rFonts w:eastAsia="Times New Roman" w:cs="Calibri"/>
                <w:color w:val="17365D"/>
                <w:lang w:eastAsia="ro-RO"/>
              </w:rPr>
              <w:t>2. Activități de îndrumare, pe bază de voluntariat, oferite de profesori pentru copiii din comunitate înregistrați în clasele primare și secundare.</w:t>
            </w:r>
          </w:p>
          <w:p w:rsidR="00DD468C" w:rsidRPr="00847513" w:rsidRDefault="00DD468C" w:rsidP="00093824">
            <w:pPr>
              <w:tabs>
                <w:tab w:val="left" w:pos="232"/>
              </w:tabs>
              <w:suppressAutoHyphens/>
              <w:spacing w:after="0"/>
              <w:ind w:left="720"/>
              <w:jc w:val="both"/>
              <w:rPr>
                <w:rFonts w:eastAsia="Times New Roman" w:cs="Calibri"/>
                <w:color w:val="17365D"/>
                <w:lang w:eastAsia="ro-RO"/>
              </w:rPr>
            </w:pPr>
            <w:r w:rsidRPr="00847513">
              <w:rPr>
                <w:rFonts w:eastAsia="Times New Roman" w:cs="Calibri"/>
                <w:color w:val="17365D"/>
                <w:lang w:eastAsia="ro-RO"/>
              </w:rPr>
              <w:t>3. Activități de familiarizare și principii de bază pentru navigare  pe Internet, tehnici de redactare pentru toate vârstele (copii, adolescenți și persoane adulte), în cadrul Punctului de Acces Public la Informație (care va fi dotat cu 8 calculatoare și Internet).</w:t>
            </w:r>
          </w:p>
          <w:p w:rsidR="00DD468C" w:rsidRPr="00847513" w:rsidRDefault="00DD468C" w:rsidP="00093824">
            <w:pPr>
              <w:tabs>
                <w:tab w:val="left" w:pos="232"/>
              </w:tabs>
              <w:suppressAutoHyphens/>
              <w:spacing w:after="0"/>
              <w:ind w:left="720"/>
              <w:jc w:val="both"/>
              <w:rPr>
                <w:rFonts w:eastAsia="Times New Roman" w:cs="Calibri"/>
                <w:color w:val="17365D"/>
                <w:lang w:eastAsia="ro-RO"/>
              </w:rPr>
            </w:pPr>
            <w:r w:rsidRPr="00847513">
              <w:rPr>
                <w:rFonts w:eastAsia="Times New Roman" w:cs="Calibri"/>
                <w:color w:val="17365D"/>
                <w:lang w:eastAsia="ro-RO"/>
              </w:rPr>
              <w:t xml:space="preserve">4. Activități de recenzare și înregistrare a copiilor de vârstă școlară din comunitate pentru a crește participarea școlară a acestora. </w:t>
            </w:r>
          </w:p>
          <w:p w:rsidR="00DD468C" w:rsidRPr="00847513" w:rsidRDefault="00DD468C" w:rsidP="00093824">
            <w:pPr>
              <w:tabs>
                <w:tab w:val="left" w:pos="232"/>
              </w:tabs>
              <w:suppressAutoHyphens/>
              <w:spacing w:after="0"/>
              <w:ind w:left="720"/>
              <w:jc w:val="both"/>
              <w:rPr>
                <w:rFonts w:eastAsia="Times New Roman" w:cs="Calibri"/>
                <w:color w:val="17365D"/>
                <w:lang w:eastAsia="ro-RO"/>
              </w:rPr>
            </w:pPr>
            <w:r w:rsidRPr="00847513">
              <w:rPr>
                <w:rFonts w:eastAsia="Times New Roman" w:cs="Calibri"/>
                <w:color w:val="17365D"/>
                <w:lang w:eastAsia="ro-RO"/>
              </w:rPr>
              <w:t>5. Cursuri de educaţie parentală pentru adulți și implicarea părinţilor în activităţile copiilor - realizarea de activităţi comune.</w:t>
            </w:r>
          </w:p>
          <w:p w:rsidR="00DD468C" w:rsidRPr="00847513" w:rsidRDefault="00DD468C" w:rsidP="00093824">
            <w:pPr>
              <w:numPr>
                <w:ilvl w:val="0"/>
                <w:numId w:val="18"/>
              </w:numPr>
              <w:tabs>
                <w:tab w:val="left" w:pos="232"/>
              </w:tabs>
              <w:suppressAutoHyphens/>
              <w:spacing w:after="120" w:line="240" w:lineRule="auto"/>
              <w:ind w:left="232" w:hanging="232"/>
              <w:jc w:val="both"/>
              <w:rPr>
                <w:rFonts w:eastAsia="Times New Roman" w:cs="Calibri"/>
                <w:color w:val="17365D"/>
                <w:lang w:eastAsia="ro-RO"/>
              </w:rPr>
            </w:pPr>
            <w:r w:rsidRPr="00847513">
              <w:rPr>
                <w:rFonts w:eastAsia="Times New Roman" w:cs="Calibri"/>
                <w:color w:val="17365D"/>
                <w:lang w:eastAsia="ro-RO"/>
              </w:rPr>
              <w:t>Asigurarea transportului gratuit la şcoală pentru copiii care merg la școlile din afara zonei.</w:t>
            </w:r>
          </w:p>
          <w:p w:rsidR="00DD468C" w:rsidRPr="00847513" w:rsidRDefault="00DD468C" w:rsidP="00093824">
            <w:pPr>
              <w:numPr>
                <w:ilvl w:val="0"/>
                <w:numId w:val="18"/>
              </w:numPr>
              <w:tabs>
                <w:tab w:val="left" w:pos="232"/>
              </w:tabs>
              <w:suppressAutoHyphens/>
              <w:spacing w:after="120" w:line="240" w:lineRule="auto"/>
              <w:ind w:left="232" w:hanging="232"/>
              <w:jc w:val="both"/>
              <w:rPr>
                <w:rFonts w:eastAsia="Times New Roman" w:cs="Calibri"/>
                <w:color w:val="17365D"/>
                <w:lang w:eastAsia="ro-RO"/>
              </w:rPr>
            </w:pPr>
            <w:r w:rsidRPr="00847513">
              <w:rPr>
                <w:rFonts w:eastAsia="Times New Roman" w:cs="Calibri"/>
                <w:color w:val="17365D"/>
                <w:lang w:eastAsia="ro-RO"/>
              </w:rPr>
              <w:t>Construirea unei grădiniţe în comunitate.</w:t>
            </w:r>
          </w:p>
          <w:p w:rsidR="00DD468C" w:rsidRPr="00847513" w:rsidRDefault="00DD468C" w:rsidP="00093824">
            <w:pPr>
              <w:numPr>
                <w:ilvl w:val="0"/>
                <w:numId w:val="18"/>
              </w:numPr>
              <w:tabs>
                <w:tab w:val="left" w:pos="232"/>
              </w:tabs>
              <w:suppressAutoHyphens/>
              <w:spacing w:after="120" w:line="240" w:lineRule="auto"/>
              <w:ind w:left="232" w:hanging="232"/>
              <w:jc w:val="both"/>
              <w:rPr>
                <w:rFonts w:eastAsia="Times New Roman" w:cs="Calibri"/>
                <w:b/>
                <w:color w:val="17365D"/>
                <w:lang w:eastAsia="ro-RO"/>
              </w:rPr>
            </w:pPr>
            <w:r w:rsidRPr="00847513">
              <w:rPr>
                <w:rFonts w:eastAsia="Times New Roman" w:cs="Calibri"/>
                <w:color w:val="17365D"/>
                <w:lang w:eastAsia="ro-RO"/>
              </w:rPr>
              <w:t xml:space="preserve">Construirea unei şcoli cu clasele I-VIII în comunitate. </w:t>
            </w:r>
            <w:r w:rsidRPr="00847513">
              <w:rPr>
                <w:rFonts w:eastAsia="Times New Roman" w:cs="Calibri"/>
                <w:b/>
                <w:i/>
                <w:color w:val="17365D"/>
                <w:lang w:eastAsia="ro-RO"/>
              </w:rPr>
              <w:t xml:space="preserve">Această măsură propusă în consens de actorii locali ar adăuga o nouă dimensiune la segregarea teritorială și la excluziunea socială existente. Din acest motiv nu recomandăm implementarea acestei măsuri. </w:t>
            </w:r>
          </w:p>
          <w:p w:rsidR="00DD468C" w:rsidRPr="00847513" w:rsidRDefault="00DD468C" w:rsidP="00093824">
            <w:pPr>
              <w:numPr>
                <w:ilvl w:val="0"/>
                <w:numId w:val="18"/>
              </w:numPr>
              <w:tabs>
                <w:tab w:val="left" w:pos="232"/>
              </w:tabs>
              <w:suppressAutoHyphens/>
              <w:spacing w:after="120" w:line="240" w:lineRule="auto"/>
              <w:ind w:left="232" w:hanging="232"/>
              <w:jc w:val="both"/>
              <w:rPr>
                <w:rFonts w:eastAsia="Times New Roman" w:cs="Calibri"/>
                <w:color w:val="17365D"/>
                <w:lang w:eastAsia="ro-RO"/>
              </w:rPr>
            </w:pPr>
            <w:r w:rsidRPr="00847513">
              <w:rPr>
                <w:rFonts w:eastAsia="Times New Roman" w:cs="Calibri"/>
                <w:color w:val="17365D"/>
                <w:lang w:eastAsia="ro-RO"/>
              </w:rPr>
              <w:t>Program de pregătire a cadrelor didactice din toate școlile din apropierea zonei pentru lucrul cu copiii din zonele dezavantajate (să fie proactive în integrarea lor în şcoală, să comunice cu părinţii și cu copiii etc.), organizat de Inspectoratul Școlar Județean.</w:t>
            </w:r>
          </w:p>
        </w:tc>
      </w:tr>
    </w:tbl>
    <w:p w:rsidR="00DD468C" w:rsidRPr="00847513" w:rsidRDefault="00DD468C" w:rsidP="00093824">
      <w:pPr>
        <w:spacing w:after="0"/>
        <w:ind w:left="-86"/>
        <w:jc w:val="both"/>
        <w:rPr>
          <w:rFonts w:eastAsia="Times New Roman" w:cs="Arial"/>
          <w:b/>
          <w:color w:val="17365D"/>
          <w:lang w:eastAsia="ro-RO"/>
        </w:rPr>
      </w:pPr>
    </w:p>
    <w:p w:rsidR="00DD468C" w:rsidRPr="00847513" w:rsidRDefault="00DD468C" w:rsidP="00093824">
      <w:pPr>
        <w:spacing w:after="120"/>
        <w:rPr>
          <w:rFonts w:eastAsia="Times New Roman" w:cs="Calibri"/>
          <w:b/>
          <w:color w:val="17365D"/>
          <w:lang w:eastAsia="ro-RO"/>
        </w:rPr>
      </w:pPr>
      <w:r w:rsidRPr="00847513">
        <w:rPr>
          <w:rFonts w:eastAsia="Times New Roman" w:cs="Calibri"/>
          <w:b/>
          <w:color w:val="17365D"/>
          <w:lang w:eastAsia="ro-RO"/>
        </w:rPr>
        <w:br w:type="page"/>
      </w:r>
      <w:r w:rsidRPr="00847513">
        <w:rPr>
          <w:rFonts w:eastAsia="Times New Roman" w:cs="Calibri"/>
          <w:b/>
          <w:color w:val="17365D"/>
          <w:lang w:eastAsia="ro-RO"/>
        </w:rPr>
        <w:lastRenderedPageBreak/>
        <w:t>Problema #3: Accesul redus la servicii medicale</w:t>
      </w:r>
    </w:p>
    <w:p w:rsidR="00DD468C" w:rsidRPr="00847513" w:rsidRDefault="00DD468C" w:rsidP="00093824">
      <w:pPr>
        <w:spacing w:after="120"/>
        <w:jc w:val="both"/>
        <w:rPr>
          <w:rFonts w:eastAsia="Times New Roman"/>
          <w:color w:val="17365D"/>
          <w:lang w:eastAsia="ro-RO"/>
        </w:rPr>
      </w:pPr>
      <w:r w:rsidRPr="00847513">
        <w:rPr>
          <w:rFonts w:eastAsia="Times New Roman"/>
          <w:color w:val="17365D"/>
          <w:lang w:eastAsia="ro-RO"/>
        </w:rPr>
        <w:t>Serviciile medicale în zonă sunt asigurate, o dată pe săptămână, de un medic care oferă consultaţii, în condiţii improprii desfăşurării actului medical. În comunitate a existat un dispensar medical care a funcţionat până în 2011, când a fost spart şi au fost furate echipamentele. De asemenea, din cauza câtorva conflicte la ridicare de urgenţă a unor pacienţi din Valea Rece, echipajele SMURD evită să mai intre în zonă, bolnavii fiind aduşi de deţinători la bulevardul Calea Sighişoarei.</w:t>
      </w:r>
    </w:p>
    <w:p w:rsidR="00DD468C" w:rsidRPr="00847513" w:rsidRDefault="00DD468C" w:rsidP="00093824">
      <w:pPr>
        <w:spacing w:after="120"/>
        <w:jc w:val="both"/>
        <w:rPr>
          <w:rFonts w:eastAsia="Times New Roman"/>
          <w:color w:val="17365D"/>
          <w:lang w:eastAsia="ro-RO"/>
        </w:rPr>
      </w:pPr>
      <w:r w:rsidRPr="00847513">
        <w:rPr>
          <w:rFonts w:eastAsia="Times New Roman"/>
          <w:color w:val="17365D"/>
          <w:lang w:eastAsia="ro-RO"/>
        </w:rPr>
        <w:t>Rezidenții din comunitate doresc construirea unui dispensar în comunitate, care să fie dotat cu echipamente specifice și cu asigurarea prezenţei zilnice a unui medic. Dată fiind experiența anterioară, dar și situația de fapt din prezent, este mai realistă acoperirea nevoilor comunității prin prezența constantă a unui asistent medical comunitar care să ofere servicii socio-medicale de bază și referire/ acompaniere către serviciile medicale specializate, bine dezvoltate la nivelul orașului.</w:t>
      </w:r>
    </w:p>
    <w:p w:rsidR="00DD468C" w:rsidRPr="00847513" w:rsidRDefault="00DD468C" w:rsidP="00093824">
      <w:pPr>
        <w:spacing w:after="0"/>
        <w:jc w:val="both"/>
        <w:rPr>
          <w:rFonts w:eastAsia="Times New Roman"/>
          <w:color w:val="17365D"/>
          <w:lang w:eastAsia="ro-RO"/>
        </w:rPr>
      </w:pPr>
    </w:p>
    <w:tbl>
      <w:tblPr>
        <w:tblW w:w="0" w:type="auto"/>
        <w:tblInd w:w="108" w:type="dxa"/>
        <w:tblLook w:val="01E0" w:firstRow="1" w:lastRow="1" w:firstColumn="1" w:lastColumn="1" w:noHBand="0" w:noVBand="0"/>
      </w:tblPr>
      <w:tblGrid>
        <w:gridCol w:w="9720"/>
      </w:tblGrid>
      <w:tr w:rsidR="00DD468C" w:rsidRPr="00847513" w:rsidTr="00093824">
        <w:tc>
          <w:tcPr>
            <w:tcW w:w="9720" w:type="dxa"/>
            <w:shd w:val="clear" w:color="auto" w:fill="FFCC99"/>
          </w:tcPr>
          <w:p w:rsidR="00DD468C" w:rsidRPr="00847513" w:rsidRDefault="00DD468C" w:rsidP="00093824">
            <w:pPr>
              <w:spacing w:after="0"/>
              <w:jc w:val="center"/>
              <w:rPr>
                <w:rFonts w:eastAsia="Times New Roman" w:cs="Calibri"/>
                <w:b/>
                <w:i/>
                <w:color w:val="17365D"/>
                <w:lang w:eastAsia="ro-RO"/>
              </w:rPr>
            </w:pPr>
            <w:r w:rsidRPr="00847513">
              <w:rPr>
                <w:rFonts w:eastAsia="Times New Roman" w:cs="Calibri"/>
                <w:b/>
                <w:i/>
                <w:color w:val="17365D"/>
                <w:lang w:eastAsia="ro-RO"/>
              </w:rPr>
              <w:t>Măsuri posibile</w:t>
            </w:r>
          </w:p>
          <w:p w:rsidR="00DD468C" w:rsidRPr="00847513" w:rsidRDefault="00DD468C" w:rsidP="00093824">
            <w:pPr>
              <w:numPr>
                <w:ilvl w:val="0"/>
                <w:numId w:val="18"/>
              </w:numPr>
              <w:tabs>
                <w:tab w:val="left" w:pos="232"/>
              </w:tabs>
              <w:suppressAutoHyphens/>
              <w:spacing w:after="120" w:line="240" w:lineRule="auto"/>
              <w:ind w:left="232" w:hanging="232"/>
              <w:jc w:val="both"/>
              <w:rPr>
                <w:rFonts w:eastAsia="Times New Roman" w:cs="Calibri"/>
                <w:color w:val="17365D"/>
                <w:lang w:eastAsia="ro-RO"/>
              </w:rPr>
            </w:pPr>
            <w:r w:rsidRPr="00847513">
              <w:rPr>
                <w:rFonts w:eastAsia="Times New Roman" w:cs="Calibri"/>
                <w:color w:val="17365D"/>
                <w:lang w:eastAsia="ro-RO"/>
              </w:rPr>
              <w:t>Crearea unui Centru Comunitar de Resurse la care să aibă acces toți rezidenții din Valea Rece, inclusiv cei din Valea Rece - Adăposturi improvizate.  În cadrul acestuia, în colaborare și sub supervizarea Direcției de Sănătate Publică, un asistent medical comunitar sau un mediator sanitar pentru romi va furniza următoarele servicii socio-medicale, care promovează abordarea preventivă în domeniul sănătăţii:</w:t>
            </w:r>
          </w:p>
          <w:p w:rsidR="00DD468C" w:rsidRPr="00847513" w:rsidRDefault="00DD468C" w:rsidP="00093824">
            <w:pPr>
              <w:tabs>
                <w:tab w:val="left" w:pos="232"/>
              </w:tabs>
              <w:suppressAutoHyphens/>
              <w:spacing w:after="0"/>
              <w:ind w:left="720"/>
              <w:jc w:val="both"/>
              <w:rPr>
                <w:rFonts w:eastAsia="Times New Roman" w:cs="Calibri"/>
                <w:color w:val="17365D"/>
                <w:lang w:eastAsia="ro-RO"/>
              </w:rPr>
            </w:pPr>
            <w:r w:rsidRPr="00847513">
              <w:rPr>
                <w:rFonts w:eastAsia="Times New Roman" w:cs="Calibri"/>
                <w:color w:val="17365D"/>
                <w:lang w:eastAsia="ro-RO"/>
              </w:rPr>
              <w:t>1. Identificarea nevoilor de îngrijire medicală și a cazurilor de persoane cu dizabilități și boli grave. Monitorizarea cazurilor de boli transmisibile.</w:t>
            </w:r>
          </w:p>
          <w:p w:rsidR="00DD468C" w:rsidRPr="00847513" w:rsidRDefault="00DD468C" w:rsidP="00093824">
            <w:pPr>
              <w:tabs>
                <w:tab w:val="left" w:pos="232"/>
              </w:tabs>
              <w:suppressAutoHyphens/>
              <w:spacing w:after="0"/>
              <w:ind w:left="720"/>
              <w:rPr>
                <w:rFonts w:eastAsia="Times New Roman" w:cs="Calibri"/>
                <w:color w:val="17365D"/>
                <w:lang w:eastAsia="ro-RO"/>
              </w:rPr>
            </w:pPr>
            <w:r w:rsidRPr="00847513">
              <w:rPr>
                <w:rFonts w:eastAsia="Times New Roman" w:cs="Calibri"/>
                <w:color w:val="17365D"/>
                <w:lang w:eastAsia="ro-RO"/>
              </w:rPr>
              <w:t xml:space="preserve">2. Asistență medicală primară, referire  și acompaniere la servicii medicale specializate. </w:t>
            </w:r>
          </w:p>
          <w:p w:rsidR="00DD468C" w:rsidRPr="00847513" w:rsidRDefault="00DD468C" w:rsidP="00093824">
            <w:pPr>
              <w:tabs>
                <w:tab w:val="left" w:pos="232"/>
              </w:tabs>
              <w:suppressAutoHyphens/>
              <w:spacing w:after="0"/>
              <w:ind w:left="720"/>
              <w:rPr>
                <w:rFonts w:eastAsia="Times New Roman" w:cs="Calibri"/>
                <w:color w:val="17365D"/>
                <w:lang w:eastAsia="ro-RO"/>
              </w:rPr>
            </w:pPr>
            <w:r w:rsidRPr="00847513">
              <w:rPr>
                <w:rFonts w:eastAsia="Times New Roman" w:cs="Calibri"/>
                <w:color w:val="17365D"/>
                <w:lang w:eastAsia="ro-RO"/>
              </w:rPr>
              <w:t xml:space="preserve">3. Realizarea de cursuri sau campanii de informare cu tematica: educaţie pentru sănătate, igienă pentru copii şi pentru adulţi, educaţie sexuală şi planificare familială. </w:t>
            </w:r>
          </w:p>
          <w:p w:rsidR="00DD468C" w:rsidRPr="00847513" w:rsidRDefault="00DD468C" w:rsidP="00093824">
            <w:pPr>
              <w:tabs>
                <w:tab w:val="left" w:pos="232"/>
              </w:tabs>
              <w:suppressAutoHyphens/>
              <w:spacing w:after="0"/>
              <w:ind w:left="720"/>
              <w:rPr>
                <w:rFonts w:eastAsia="Times New Roman" w:cs="Calibri"/>
                <w:color w:val="17365D"/>
                <w:lang w:eastAsia="ro-RO"/>
              </w:rPr>
            </w:pPr>
            <w:r w:rsidRPr="00847513">
              <w:rPr>
                <w:rFonts w:eastAsia="Times New Roman" w:cs="Calibri"/>
                <w:color w:val="17365D"/>
                <w:lang w:eastAsia="ro-RO"/>
              </w:rPr>
              <w:t>4. Asigurarea în regim de gratuitate a metodelor contraceptive. În acest scop, asistentul medical comunitar va coopta în cadrul proiectului un medic de familie.</w:t>
            </w:r>
          </w:p>
        </w:tc>
      </w:tr>
    </w:tbl>
    <w:p w:rsidR="00DD468C" w:rsidRPr="00847513" w:rsidRDefault="00DD468C" w:rsidP="00093824">
      <w:pPr>
        <w:rPr>
          <w:rFonts w:eastAsia="Times New Roman"/>
        </w:rPr>
      </w:pPr>
    </w:p>
    <w:p w:rsidR="00DD468C" w:rsidRPr="00847513" w:rsidRDefault="00DD468C" w:rsidP="00093824">
      <w:pPr>
        <w:rPr>
          <w:rFonts w:eastAsia="Times New Roman"/>
        </w:rPr>
      </w:pPr>
    </w:p>
    <w:p w:rsidR="00DD468C" w:rsidRPr="00847513" w:rsidRDefault="00DD468C" w:rsidP="00093824">
      <w:pPr>
        <w:rPr>
          <w:rFonts w:eastAsia="Times New Roman"/>
        </w:rPr>
      </w:pPr>
    </w:p>
    <w:p w:rsidR="00DD468C" w:rsidRPr="00847513" w:rsidRDefault="00DD468C" w:rsidP="00093824">
      <w:pPr>
        <w:rPr>
          <w:rFonts w:eastAsia="Times New Roman"/>
        </w:rPr>
      </w:pPr>
    </w:p>
    <w:p w:rsidR="00DD468C" w:rsidRPr="00847513" w:rsidRDefault="00DD468C" w:rsidP="00093824"/>
    <w:p w:rsidR="00DD468C" w:rsidRPr="00847513" w:rsidRDefault="00DD468C" w:rsidP="00093824"/>
    <w:p w:rsidR="00DD468C" w:rsidRPr="00847513" w:rsidRDefault="00DD468C" w:rsidP="00093824">
      <w:pPr>
        <w:pStyle w:val="Titlu1"/>
        <w:numPr>
          <w:ilvl w:val="0"/>
          <w:numId w:val="0"/>
        </w:numPr>
        <w:rPr>
          <w:lang w:eastAsia="ro-RO"/>
        </w:rPr>
      </w:pPr>
      <w:r w:rsidRPr="00847513">
        <w:rPr>
          <w:lang w:eastAsia="ro-RO"/>
        </w:rPr>
        <w:br w:type="page"/>
      </w:r>
      <w:bookmarkStart w:id="17" w:name="_Toc457399593"/>
      <w:r w:rsidRPr="00847513">
        <w:rPr>
          <w:lang w:eastAsia="ro-RO"/>
        </w:rPr>
        <w:lastRenderedPageBreak/>
        <w:t>Document</w:t>
      </w:r>
      <w:r w:rsidRPr="00847513">
        <w:t xml:space="preserve"> F. Exemplu de sinteză a măsurilor necesar de întreprins pentru </w:t>
      </w:r>
      <w:bookmarkEnd w:id="14"/>
      <w:bookmarkEnd w:id="15"/>
      <w:r w:rsidRPr="00847513">
        <w:t>un ZUM</w:t>
      </w:r>
      <w:bookmarkEnd w:id="17"/>
      <w:r w:rsidRPr="00847513">
        <w:t xml:space="preserve"> </w:t>
      </w:r>
    </w:p>
    <w:tbl>
      <w:tblPr>
        <w:tblW w:w="9720" w:type="dxa"/>
        <w:tblInd w:w="108" w:type="dxa"/>
        <w:tblBorders>
          <w:insideH w:val="single" w:sz="4" w:space="0" w:color="auto"/>
        </w:tblBorders>
        <w:tblLayout w:type="fixed"/>
        <w:tblLook w:val="00A0" w:firstRow="1" w:lastRow="0" w:firstColumn="1" w:lastColumn="0" w:noHBand="0" w:noVBand="0"/>
      </w:tblPr>
      <w:tblGrid>
        <w:gridCol w:w="565"/>
        <w:gridCol w:w="9155"/>
      </w:tblGrid>
      <w:tr w:rsidR="00DD468C" w:rsidRPr="00847513" w:rsidTr="0049547D">
        <w:trPr>
          <w:cantSplit/>
          <w:trHeight w:val="441"/>
        </w:trPr>
        <w:tc>
          <w:tcPr>
            <w:tcW w:w="565" w:type="dxa"/>
          </w:tcPr>
          <w:p w:rsidR="00DD468C" w:rsidRPr="00847513" w:rsidRDefault="00DD468C" w:rsidP="00552FE5">
            <w:pPr>
              <w:spacing w:after="0"/>
              <w:contextualSpacing/>
              <w:jc w:val="both"/>
              <w:rPr>
                <w:b/>
                <w:color w:val="17365D"/>
                <w:lang w:eastAsia="ro-RO"/>
              </w:rPr>
            </w:pPr>
          </w:p>
        </w:tc>
        <w:tc>
          <w:tcPr>
            <w:tcW w:w="9155" w:type="dxa"/>
          </w:tcPr>
          <w:p w:rsidR="00DD468C" w:rsidRPr="00847513" w:rsidRDefault="00DD468C" w:rsidP="00552FE5">
            <w:pPr>
              <w:spacing w:after="0"/>
              <w:contextualSpacing/>
              <w:jc w:val="both"/>
              <w:rPr>
                <w:b/>
                <w:color w:val="17365D"/>
                <w:lang w:eastAsia="ro-RO"/>
              </w:rPr>
            </w:pPr>
            <w:r w:rsidRPr="00847513">
              <w:rPr>
                <w:b/>
                <w:color w:val="17365D"/>
                <w:lang w:eastAsia="ro-RO"/>
              </w:rPr>
              <w:t>Acțiuni necesar de întreprins pentru rezolvarea problemelor dintr-o zonă urbană marginalizată</w:t>
            </w:r>
            <w:r w:rsidRPr="00847513">
              <w:rPr>
                <w:rFonts w:cs="Calibri"/>
                <w:b/>
                <w:color w:val="17365D"/>
                <w:vertAlign w:val="superscript"/>
                <w:lang w:eastAsia="ro-RO"/>
              </w:rPr>
              <w:footnoteReference w:id="2"/>
            </w:r>
            <w:r w:rsidRPr="00847513">
              <w:rPr>
                <w:b/>
                <w:color w:val="17365D"/>
                <w:lang w:eastAsia="ro-RO"/>
              </w:rPr>
              <w:t xml:space="preserve"> </w:t>
            </w:r>
          </w:p>
        </w:tc>
      </w:tr>
      <w:tr w:rsidR="00DD468C" w:rsidRPr="00847513" w:rsidTr="007819E2">
        <w:trPr>
          <w:trHeight w:val="345"/>
        </w:trPr>
        <w:tc>
          <w:tcPr>
            <w:tcW w:w="565" w:type="dxa"/>
          </w:tcPr>
          <w:p w:rsidR="00DD468C" w:rsidRPr="00847513" w:rsidRDefault="00DD468C" w:rsidP="00552FE5">
            <w:pPr>
              <w:tabs>
                <w:tab w:val="left" w:pos="232"/>
              </w:tabs>
              <w:spacing w:after="0"/>
              <w:contextualSpacing/>
              <w:jc w:val="both"/>
              <w:rPr>
                <w:rFonts w:cs="Calibri"/>
                <w:b/>
                <w:color w:val="17365D"/>
                <w:lang w:eastAsia="ro-RO"/>
              </w:rPr>
            </w:pPr>
            <w:r w:rsidRPr="00847513">
              <w:rPr>
                <w:rFonts w:cs="Calibri"/>
                <w:b/>
                <w:color w:val="17365D"/>
                <w:lang w:eastAsia="ro-RO"/>
              </w:rPr>
              <w:t>1</w:t>
            </w:r>
          </w:p>
        </w:tc>
        <w:tc>
          <w:tcPr>
            <w:tcW w:w="9155" w:type="dxa"/>
          </w:tcPr>
          <w:p w:rsidR="00DD468C" w:rsidRPr="00847513" w:rsidRDefault="00DD468C" w:rsidP="00552FE5">
            <w:pPr>
              <w:tabs>
                <w:tab w:val="left" w:pos="232"/>
              </w:tabs>
              <w:spacing w:after="0"/>
              <w:contextualSpacing/>
              <w:jc w:val="both"/>
              <w:rPr>
                <w:rFonts w:cs="Calibri"/>
                <w:color w:val="17365D"/>
                <w:lang w:eastAsia="ro-RO"/>
              </w:rPr>
            </w:pPr>
            <w:r w:rsidRPr="00847513">
              <w:rPr>
                <w:rFonts w:cs="Calibri"/>
                <w:color w:val="17365D"/>
                <w:lang w:eastAsia="ro-RO"/>
              </w:rPr>
              <w:t>Program de ecologizare/ salubrizare/ igienizare a zonei cu participarea comunităţii</w:t>
            </w:r>
          </w:p>
        </w:tc>
      </w:tr>
      <w:tr w:rsidR="00DD468C" w:rsidRPr="00847513" w:rsidTr="007819E2">
        <w:trPr>
          <w:trHeight w:val="345"/>
        </w:trPr>
        <w:tc>
          <w:tcPr>
            <w:tcW w:w="565" w:type="dxa"/>
          </w:tcPr>
          <w:p w:rsidR="00DD468C" w:rsidRPr="00847513" w:rsidRDefault="00DD468C" w:rsidP="00552FE5">
            <w:pPr>
              <w:tabs>
                <w:tab w:val="left" w:pos="232"/>
              </w:tabs>
              <w:spacing w:after="0"/>
              <w:contextualSpacing/>
              <w:jc w:val="both"/>
              <w:rPr>
                <w:rFonts w:cs="Calibri"/>
                <w:b/>
                <w:color w:val="17365D"/>
                <w:lang w:eastAsia="ro-RO"/>
              </w:rPr>
            </w:pPr>
            <w:r w:rsidRPr="00847513">
              <w:rPr>
                <w:rFonts w:cs="Calibri"/>
                <w:b/>
                <w:color w:val="17365D"/>
                <w:lang w:eastAsia="ro-RO"/>
              </w:rPr>
              <w:t>2</w:t>
            </w:r>
          </w:p>
        </w:tc>
        <w:tc>
          <w:tcPr>
            <w:tcW w:w="9155" w:type="dxa"/>
          </w:tcPr>
          <w:p w:rsidR="00DD468C" w:rsidRPr="00847513" w:rsidRDefault="00DD468C" w:rsidP="00552FE5">
            <w:pPr>
              <w:tabs>
                <w:tab w:val="left" w:pos="232"/>
              </w:tabs>
              <w:spacing w:after="0"/>
              <w:contextualSpacing/>
              <w:jc w:val="both"/>
              <w:rPr>
                <w:rFonts w:cs="Calibri"/>
                <w:color w:val="17365D"/>
                <w:lang w:eastAsia="ro-RO"/>
              </w:rPr>
            </w:pPr>
            <w:r w:rsidRPr="00847513">
              <w:rPr>
                <w:rFonts w:cs="Calibri"/>
                <w:color w:val="17365D"/>
                <w:lang w:eastAsia="ro-RO"/>
              </w:rPr>
              <w:t>Implicarea angajaţilor din comunitate ca factori mobilizatori</w:t>
            </w:r>
          </w:p>
        </w:tc>
      </w:tr>
      <w:tr w:rsidR="00DD468C" w:rsidRPr="00847513" w:rsidTr="007819E2">
        <w:trPr>
          <w:trHeight w:val="319"/>
        </w:trPr>
        <w:tc>
          <w:tcPr>
            <w:tcW w:w="565" w:type="dxa"/>
          </w:tcPr>
          <w:p w:rsidR="00DD468C" w:rsidRPr="00847513" w:rsidRDefault="00DD468C" w:rsidP="00552FE5">
            <w:pPr>
              <w:tabs>
                <w:tab w:val="left" w:pos="232"/>
              </w:tabs>
              <w:spacing w:after="0"/>
              <w:contextualSpacing/>
              <w:jc w:val="both"/>
              <w:rPr>
                <w:rFonts w:cs="Calibri"/>
                <w:b/>
                <w:color w:val="17365D"/>
                <w:lang w:eastAsia="ro-RO"/>
              </w:rPr>
            </w:pPr>
            <w:r w:rsidRPr="00847513">
              <w:rPr>
                <w:rFonts w:cs="Calibri"/>
                <w:b/>
                <w:color w:val="17365D"/>
                <w:lang w:eastAsia="ro-RO"/>
              </w:rPr>
              <w:t>3</w:t>
            </w:r>
          </w:p>
        </w:tc>
        <w:tc>
          <w:tcPr>
            <w:tcW w:w="9155" w:type="dxa"/>
          </w:tcPr>
          <w:p w:rsidR="00DD468C" w:rsidRPr="00847513" w:rsidRDefault="00DD468C" w:rsidP="00552FE5">
            <w:pPr>
              <w:tabs>
                <w:tab w:val="left" w:pos="232"/>
              </w:tabs>
              <w:spacing w:after="0"/>
              <w:contextualSpacing/>
              <w:jc w:val="both"/>
              <w:rPr>
                <w:rFonts w:cs="Calibri"/>
                <w:color w:val="17365D"/>
                <w:lang w:eastAsia="ro-RO"/>
              </w:rPr>
            </w:pPr>
            <w:r w:rsidRPr="00847513">
              <w:rPr>
                <w:rFonts w:cs="Calibri"/>
                <w:color w:val="17365D"/>
                <w:lang w:eastAsia="ro-RO"/>
              </w:rPr>
              <w:t>Parteneriat între primărie şi serviciul de salubritate pentru ridicarea gunoiului menajer, instalarea de containere</w:t>
            </w:r>
          </w:p>
        </w:tc>
      </w:tr>
      <w:tr w:rsidR="00DD468C" w:rsidRPr="00847513" w:rsidTr="007819E2">
        <w:trPr>
          <w:trHeight w:val="300"/>
        </w:trPr>
        <w:tc>
          <w:tcPr>
            <w:tcW w:w="565" w:type="dxa"/>
          </w:tcPr>
          <w:p w:rsidR="00DD468C" w:rsidRPr="00847513" w:rsidRDefault="00DD468C" w:rsidP="00552FE5">
            <w:pPr>
              <w:tabs>
                <w:tab w:val="left" w:pos="232"/>
              </w:tabs>
              <w:spacing w:after="0"/>
              <w:contextualSpacing/>
              <w:jc w:val="both"/>
              <w:rPr>
                <w:rFonts w:cs="Calibri"/>
                <w:b/>
                <w:color w:val="17365D"/>
                <w:lang w:eastAsia="ro-RO"/>
              </w:rPr>
            </w:pPr>
            <w:r w:rsidRPr="00847513">
              <w:rPr>
                <w:rFonts w:cs="Calibri"/>
                <w:b/>
                <w:color w:val="17365D"/>
                <w:lang w:eastAsia="ro-RO"/>
              </w:rPr>
              <w:t>4</w:t>
            </w:r>
          </w:p>
        </w:tc>
        <w:tc>
          <w:tcPr>
            <w:tcW w:w="9155" w:type="dxa"/>
          </w:tcPr>
          <w:p w:rsidR="00DD468C" w:rsidRPr="00847513" w:rsidRDefault="00DD468C" w:rsidP="00552FE5">
            <w:pPr>
              <w:tabs>
                <w:tab w:val="left" w:pos="232"/>
              </w:tabs>
              <w:spacing w:after="0"/>
              <w:contextualSpacing/>
              <w:jc w:val="both"/>
              <w:rPr>
                <w:rFonts w:cs="Calibri"/>
                <w:color w:val="17365D"/>
                <w:lang w:eastAsia="ro-RO"/>
              </w:rPr>
            </w:pPr>
            <w:r w:rsidRPr="00847513">
              <w:rPr>
                <w:rFonts w:cs="Calibri"/>
                <w:color w:val="17365D"/>
                <w:lang w:eastAsia="ro-RO"/>
              </w:rPr>
              <w:t>Program de educare a locatarilor în vederea păstrării curăţeniei în zonă</w:t>
            </w:r>
          </w:p>
        </w:tc>
      </w:tr>
      <w:tr w:rsidR="00DD468C" w:rsidRPr="00847513" w:rsidTr="007819E2">
        <w:trPr>
          <w:trHeight w:val="300"/>
        </w:trPr>
        <w:tc>
          <w:tcPr>
            <w:tcW w:w="565" w:type="dxa"/>
          </w:tcPr>
          <w:p w:rsidR="00DD468C" w:rsidRPr="00847513" w:rsidRDefault="00DD468C" w:rsidP="00552FE5">
            <w:pPr>
              <w:tabs>
                <w:tab w:val="left" w:pos="232"/>
              </w:tabs>
              <w:spacing w:after="0"/>
              <w:contextualSpacing/>
              <w:jc w:val="both"/>
              <w:rPr>
                <w:rFonts w:cs="Calibri"/>
                <w:b/>
                <w:color w:val="17365D"/>
                <w:lang w:eastAsia="ro-RO"/>
              </w:rPr>
            </w:pPr>
            <w:r w:rsidRPr="00847513">
              <w:rPr>
                <w:rFonts w:cs="Calibri"/>
                <w:b/>
                <w:color w:val="17365D"/>
                <w:lang w:eastAsia="ro-RO"/>
              </w:rPr>
              <w:t>5</w:t>
            </w:r>
          </w:p>
        </w:tc>
        <w:tc>
          <w:tcPr>
            <w:tcW w:w="9155" w:type="dxa"/>
          </w:tcPr>
          <w:p w:rsidR="00DD468C" w:rsidRPr="00847513" w:rsidRDefault="00DD468C" w:rsidP="00552FE5">
            <w:pPr>
              <w:tabs>
                <w:tab w:val="left" w:pos="232"/>
              </w:tabs>
              <w:spacing w:after="0"/>
              <w:contextualSpacing/>
              <w:jc w:val="both"/>
              <w:rPr>
                <w:rFonts w:cs="Calibri"/>
                <w:color w:val="17365D"/>
                <w:lang w:eastAsia="ro-RO"/>
              </w:rPr>
            </w:pPr>
            <w:r w:rsidRPr="00847513">
              <w:rPr>
                <w:rFonts w:cs="Calibri"/>
                <w:color w:val="17365D"/>
                <w:lang w:eastAsia="ro-RO"/>
              </w:rPr>
              <w:t>Amenajare spaţiu de joacă pentru copii prin acțiuni de voluntariat</w:t>
            </w:r>
          </w:p>
        </w:tc>
      </w:tr>
      <w:tr w:rsidR="00DD468C" w:rsidRPr="00847513" w:rsidTr="007819E2">
        <w:trPr>
          <w:trHeight w:val="300"/>
        </w:trPr>
        <w:tc>
          <w:tcPr>
            <w:tcW w:w="565" w:type="dxa"/>
          </w:tcPr>
          <w:p w:rsidR="00DD468C" w:rsidRPr="00847513" w:rsidRDefault="00DD468C" w:rsidP="00552FE5">
            <w:pPr>
              <w:tabs>
                <w:tab w:val="left" w:pos="232"/>
              </w:tabs>
              <w:spacing w:after="0"/>
              <w:contextualSpacing/>
              <w:jc w:val="both"/>
              <w:rPr>
                <w:rFonts w:cs="Calibri"/>
                <w:b/>
                <w:color w:val="17365D"/>
                <w:lang w:eastAsia="ro-RO"/>
              </w:rPr>
            </w:pPr>
            <w:r w:rsidRPr="00847513">
              <w:rPr>
                <w:rFonts w:cs="Calibri"/>
                <w:b/>
                <w:color w:val="17365D"/>
                <w:lang w:eastAsia="ro-RO"/>
              </w:rPr>
              <w:t>6</w:t>
            </w:r>
          </w:p>
        </w:tc>
        <w:tc>
          <w:tcPr>
            <w:tcW w:w="9155" w:type="dxa"/>
          </w:tcPr>
          <w:p w:rsidR="00DD468C" w:rsidRPr="00847513" w:rsidRDefault="00DD468C" w:rsidP="00552FE5">
            <w:pPr>
              <w:tabs>
                <w:tab w:val="left" w:pos="232"/>
              </w:tabs>
              <w:spacing w:after="0"/>
              <w:contextualSpacing/>
              <w:jc w:val="both"/>
              <w:rPr>
                <w:rFonts w:cs="Calibri"/>
                <w:color w:val="17365D"/>
                <w:lang w:eastAsia="ro-RO"/>
              </w:rPr>
            </w:pPr>
            <w:r w:rsidRPr="00847513">
              <w:rPr>
                <w:rFonts w:cs="Calibri"/>
                <w:color w:val="17365D"/>
                <w:lang w:eastAsia="ro-RO"/>
              </w:rPr>
              <w:t>Construirea de case/ locuinţe sociale</w:t>
            </w:r>
          </w:p>
        </w:tc>
      </w:tr>
      <w:tr w:rsidR="00DD468C" w:rsidRPr="00847513" w:rsidTr="007819E2">
        <w:trPr>
          <w:trHeight w:val="305"/>
        </w:trPr>
        <w:tc>
          <w:tcPr>
            <w:tcW w:w="565" w:type="dxa"/>
          </w:tcPr>
          <w:p w:rsidR="00DD468C" w:rsidRPr="00847513" w:rsidRDefault="00DD468C" w:rsidP="00552FE5">
            <w:pPr>
              <w:tabs>
                <w:tab w:val="left" w:pos="232"/>
              </w:tabs>
              <w:spacing w:after="0"/>
              <w:contextualSpacing/>
              <w:jc w:val="both"/>
              <w:rPr>
                <w:rFonts w:cs="Calibri"/>
                <w:b/>
                <w:color w:val="17365D"/>
                <w:lang w:eastAsia="ro-RO"/>
              </w:rPr>
            </w:pPr>
            <w:r w:rsidRPr="00847513">
              <w:rPr>
                <w:rFonts w:cs="Calibri"/>
                <w:b/>
                <w:color w:val="17365D"/>
                <w:lang w:eastAsia="ro-RO"/>
              </w:rPr>
              <w:t>7</w:t>
            </w:r>
          </w:p>
        </w:tc>
        <w:tc>
          <w:tcPr>
            <w:tcW w:w="9155" w:type="dxa"/>
          </w:tcPr>
          <w:p w:rsidR="00DD468C" w:rsidRPr="00847513" w:rsidRDefault="00DD468C" w:rsidP="00552FE5">
            <w:pPr>
              <w:tabs>
                <w:tab w:val="left" w:pos="232"/>
              </w:tabs>
              <w:spacing w:after="0"/>
              <w:ind w:left="342" w:hanging="342"/>
              <w:contextualSpacing/>
              <w:jc w:val="both"/>
              <w:rPr>
                <w:rFonts w:cs="Calibri"/>
                <w:color w:val="17365D"/>
                <w:lang w:eastAsia="ro-RO"/>
              </w:rPr>
            </w:pPr>
            <w:r w:rsidRPr="00847513">
              <w:rPr>
                <w:rFonts w:cs="Calibri"/>
                <w:color w:val="17365D"/>
                <w:lang w:eastAsia="ro-RO"/>
              </w:rPr>
              <w:t xml:space="preserve">Program de consiliere şi un regulament de ordine interioară cu recompense şi sancţiuni </w:t>
            </w:r>
          </w:p>
        </w:tc>
      </w:tr>
      <w:tr w:rsidR="00DD468C" w:rsidRPr="00847513" w:rsidTr="007819E2">
        <w:tc>
          <w:tcPr>
            <w:tcW w:w="565" w:type="dxa"/>
          </w:tcPr>
          <w:p w:rsidR="00DD468C" w:rsidRPr="00847513" w:rsidRDefault="00DD468C" w:rsidP="00552FE5">
            <w:pPr>
              <w:tabs>
                <w:tab w:val="left" w:pos="232"/>
              </w:tabs>
              <w:spacing w:after="0"/>
              <w:contextualSpacing/>
              <w:jc w:val="both"/>
              <w:rPr>
                <w:rFonts w:cs="Calibri"/>
                <w:b/>
                <w:color w:val="17365D"/>
                <w:lang w:eastAsia="ro-RO"/>
              </w:rPr>
            </w:pPr>
            <w:r w:rsidRPr="00847513">
              <w:rPr>
                <w:rFonts w:cs="Calibri"/>
                <w:b/>
                <w:color w:val="17365D"/>
                <w:lang w:eastAsia="ro-RO"/>
              </w:rPr>
              <w:t>8</w:t>
            </w:r>
          </w:p>
        </w:tc>
        <w:tc>
          <w:tcPr>
            <w:tcW w:w="9155" w:type="dxa"/>
          </w:tcPr>
          <w:p w:rsidR="00DD468C" w:rsidRPr="00847513" w:rsidRDefault="00DD468C" w:rsidP="00552FE5">
            <w:pPr>
              <w:tabs>
                <w:tab w:val="left" w:pos="232"/>
              </w:tabs>
              <w:spacing w:after="0"/>
              <w:contextualSpacing/>
              <w:jc w:val="both"/>
              <w:rPr>
                <w:rFonts w:cs="Calibri"/>
                <w:color w:val="17365D"/>
                <w:lang w:eastAsia="ro-RO"/>
              </w:rPr>
            </w:pPr>
            <w:r w:rsidRPr="00847513">
              <w:rPr>
                <w:rFonts w:cs="Calibri"/>
                <w:color w:val="17365D"/>
                <w:lang w:eastAsia="ro-RO"/>
              </w:rPr>
              <w:t>Realizare infrastructură sanitară cu toalete și dușuri cu apă caldă și rece în zona locuințelor improvizate</w:t>
            </w:r>
          </w:p>
        </w:tc>
      </w:tr>
      <w:tr w:rsidR="00DD468C" w:rsidRPr="00847513" w:rsidTr="007819E2">
        <w:tc>
          <w:tcPr>
            <w:tcW w:w="565" w:type="dxa"/>
          </w:tcPr>
          <w:p w:rsidR="00DD468C" w:rsidRPr="00847513" w:rsidRDefault="00DD468C" w:rsidP="00552FE5">
            <w:pPr>
              <w:tabs>
                <w:tab w:val="left" w:pos="232"/>
              </w:tabs>
              <w:spacing w:after="0"/>
              <w:contextualSpacing/>
              <w:jc w:val="both"/>
              <w:rPr>
                <w:rFonts w:cs="Calibri"/>
                <w:b/>
                <w:color w:val="17365D"/>
                <w:lang w:eastAsia="ro-RO"/>
              </w:rPr>
            </w:pPr>
            <w:r w:rsidRPr="00847513">
              <w:rPr>
                <w:rFonts w:cs="Calibri"/>
                <w:b/>
                <w:color w:val="17365D"/>
                <w:lang w:eastAsia="ro-RO"/>
              </w:rPr>
              <w:t>9</w:t>
            </w:r>
          </w:p>
        </w:tc>
        <w:tc>
          <w:tcPr>
            <w:tcW w:w="9155" w:type="dxa"/>
          </w:tcPr>
          <w:p w:rsidR="00DD468C" w:rsidRPr="00847513" w:rsidRDefault="00DD468C" w:rsidP="00552FE5">
            <w:pPr>
              <w:tabs>
                <w:tab w:val="left" w:pos="0"/>
              </w:tabs>
              <w:spacing w:after="0"/>
              <w:ind w:firstLine="36"/>
              <w:contextualSpacing/>
              <w:jc w:val="both"/>
              <w:rPr>
                <w:rFonts w:cs="Calibri"/>
                <w:color w:val="17365D"/>
                <w:lang w:eastAsia="ro-RO"/>
              </w:rPr>
            </w:pPr>
            <w:r w:rsidRPr="00847513">
              <w:rPr>
                <w:rFonts w:cs="Calibri"/>
                <w:color w:val="17365D"/>
                <w:lang w:eastAsia="ro-RO"/>
              </w:rPr>
              <w:t>Campanie de informare şi educare a locuitorilor pentru acceptarea și creșterea utilizării infrastructurii sanitare</w:t>
            </w:r>
          </w:p>
        </w:tc>
      </w:tr>
      <w:tr w:rsidR="00DD468C" w:rsidRPr="00847513" w:rsidTr="007819E2">
        <w:tc>
          <w:tcPr>
            <w:tcW w:w="565" w:type="dxa"/>
          </w:tcPr>
          <w:p w:rsidR="00DD468C" w:rsidRPr="00847513" w:rsidRDefault="00DD468C" w:rsidP="00552FE5">
            <w:pPr>
              <w:tabs>
                <w:tab w:val="left" w:pos="232"/>
              </w:tabs>
              <w:spacing w:after="0"/>
              <w:contextualSpacing/>
              <w:jc w:val="both"/>
              <w:rPr>
                <w:rFonts w:cs="Calibri"/>
                <w:b/>
                <w:color w:val="17365D"/>
                <w:lang w:eastAsia="ro-RO"/>
              </w:rPr>
            </w:pPr>
            <w:r w:rsidRPr="00847513">
              <w:rPr>
                <w:rFonts w:cs="Calibri"/>
                <w:b/>
                <w:color w:val="17365D"/>
                <w:lang w:eastAsia="ro-RO"/>
              </w:rPr>
              <w:t>10</w:t>
            </w:r>
          </w:p>
        </w:tc>
        <w:tc>
          <w:tcPr>
            <w:tcW w:w="9155" w:type="dxa"/>
          </w:tcPr>
          <w:p w:rsidR="00DD468C" w:rsidRPr="00847513" w:rsidRDefault="00DD468C" w:rsidP="00552FE5">
            <w:pPr>
              <w:tabs>
                <w:tab w:val="left" w:pos="232"/>
              </w:tabs>
              <w:spacing w:after="0"/>
              <w:contextualSpacing/>
              <w:jc w:val="both"/>
              <w:rPr>
                <w:rFonts w:cs="Calibri"/>
                <w:color w:val="17365D"/>
                <w:lang w:eastAsia="ro-RO"/>
              </w:rPr>
            </w:pPr>
            <w:r w:rsidRPr="00847513">
              <w:rPr>
                <w:rFonts w:cs="Calibri"/>
                <w:color w:val="17365D"/>
                <w:lang w:eastAsia="ro-RO"/>
              </w:rPr>
              <w:t xml:space="preserve">Realizarea și îmbunătăţirea infrastructurii tehnico-edilitare din zonă (continuarea drumului principal, </w:t>
            </w:r>
            <w:r w:rsidRPr="00847513">
              <w:rPr>
                <w:color w:val="17365D"/>
                <w:lang w:eastAsia="ro-RO"/>
              </w:rPr>
              <w:t>asfaltarea străzilor secundare, dezvoltarea infrastructurii apă-canal, dezvoltare infrastructură electricitate)</w:t>
            </w:r>
          </w:p>
        </w:tc>
      </w:tr>
      <w:tr w:rsidR="00DD468C" w:rsidRPr="00847513" w:rsidTr="007819E2">
        <w:trPr>
          <w:trHeight w:val="270"/>
        </w:trPr>
        <w:tc>
          <w:tcPr>
            <w:tcW w:w="565" w:type="dxa"/>
          </w:tcPr>
          <w:p w:rsidR="00DD468C" w:rsidRPr="00847513" w:rsidRDefault="00DD468C" w:rsidP="00552FE5">
            <w:pPr>
              <w:tabs>
                <w:tab w:val="left" w:pos="232"/>
              </w:tabs>
              <w:spacing w:after="0"/>
              <w:contextualSpacing/>
              <w:jc w:val="both"/>
              <w:rPr>
                <w:rFonts w:cs="Calibri"/>
                <w:b/>
                <w:color w:val="17365D"/>
                <w:lang w:eastAsia="ro-RO"/>
              </w:rPr>
            </w:pPr>
            <w:r w:rsidRPr="00847513">
              <w:rPr>
                <w:rFonts w:cs="Calibri"/>
                <w:b/>
                <w:color w:val="17365D"/>
                <w:lang w:eastAsia="ro-RO"/>
              </w:rPr>
              <w:t>11</w:t>
            </w:r>
          </w:p>
        </w:tc>
        <w:tc>
          <w:tcPr>
            <w:tcW w:w="9155" w:type="dxa"/>
          </w:tcPr>
          <w:p w:rsidR="00DD468C" w:rsidRPr="00847513" w:rsidRDefault="00DD468C" w:rsidP="00552FE5">
            <w:pPr>
              <w:tabs>
                <w:tab w:val="left" w:pos="232"/>
              </w:tabs>
              <w:spacing w:after="0"/>
              <w:contextualSpacing/>
              <w:jc w:val="both"/>
              <w:rPr>
                <w:rFonts w:cs="Calibri"/>
                <w:color w:val="17365D"/>
                <w:lang w:eastAsia="ro-RO"/>
              </w:rPr>
            </w:pPr>
            <w:r w:rsidRPr="00847513">
              <w:rPr>
                <w:rFonts w:cs="Calibri"/>
                <w:color w:val="17365D"/>
                <w:lang w:eastAsia="ro-RO"/>
              </w:rPr>
              <w:t>Sprijinirea iniţiativelor antreprenoriale în vederea creării de noi locuri de muncă</w:t>
            </w:r>
          </w:p>
        </w:tc>
      </w:tr>
      <w:tr w:rsidR="00DD468C" w:rsidRPr="00847513" w:rsidTr="007819E2">
        <w:trPr>
          <w:trHeight w:val="270"/>
        </w:trPr>
        <w:tc>
          <w:tcPr>
            <w:tcW w:w="565" w:type="dxa"/>
          </w:tcPr>
          <w:p w:rsidR="00DD468C" w:rsidRPr="00847513" w:rsidRDefault="00DD468C" w:rsidP="00552FE5">
            <w:pPr>
              <w:tabs>
                <w:tab w:val="left" w:pos="232"/>
              </w:tabs>
              <w:spacing w:after="0"/>
              <w:contextualSpacing/>
              <w:jc w:val="both"/>
              <w:rPr>
                <w:rFonts w:cs="Calibri"/>
                <w:b/>
                <w:color w:val="17365D"/>
                <w:lang w:eastAsia="ro-RO"/>
              </w:rPr>
            </w:pPr>
            <w:r w:rsidRPr="00847513">
              <w:rPr>
                <w:rFonts w:cs="Calibri"/>
                <w:b/>
                <w:color w:val="17365D"/>
                <w:lang w:eastAsia="ro-RO"/>
              </w:rPr>
              <w:t>12</w:t>
            </w:r>
          </w:p>
        </w:tc>
        <w:tc>
          <w:tcPr>
            <w:tcW w:w="9155" w:type="dxa"/>
          </w:tcPr>
          <w:p w:rsidR="00DD468C" w:rsidRPr="00847513" w:rsidRDefault="00DD468C" w:rsidP="00552FE5">
            <w:pPr>
              <w:tabs>
                <w:tab w:val="left" w:pos="232"/>
              </w:tabs>
              <w:spacing w:after="0"/>
              <w:contextualSpacing/>
              <w:jc w:val="both"/>
              <w:rPr>
                <w:rFonts w:cs="Calibri"/>
                <w:color w:val="17365D"/>
                <w:lang w:eastAsia="ro-RO"/>
              </w:rPr>
            </w:pPr>
            <w:r w:rsidRPr="00847513">
              <w:rPr>
                <w:rFonts w:cs="Calibri"/>
                <w:color w:val="17365D"/>
                <w:lang w:eastAsia="ro-RO"/>
              </w:rPr>
              <w:t>Crearea de întreprinderi sociale</w:t>
            </w:r>
          </w:p>
        </w:tc>
      </w:tr>
      <w:tr w:rsidR="00DD468C" w:rsidRPr="00847513" w:rsidTr="007819E2">
        <w:trPr>
          <w:trHeight w:val="270"/>
        </w:trPr>
        <w:tc>
          <w:tcPr>
            <w:tcW w:w="565" w:type="dxa"/>
          </w:tcPr>
          <w:p w:rsidR="00DD468C" w:rsidRPr="00847513" w:rsidRDefault="00DD468C" w:rsidP="00552FE5">
            <w:pPr>
              <w:tabs>
                <w:tab w:val="left" w:pos="232"/>
              </w:tabs>
              <w:spacing w:after="0"/>
              <w:contextualSpacing/>
              <w:jc w:val="both"/>
              <w:rPr>
                <w:rFonts w:cs="Calibri"/>
                <w:b/>
                <w:color w:val="17365D"/>
                <w:lang w:eastAsia="ro-RO"/>
              </w:rPr>
            </w:pPr>
            <w:r w:rsidRPr="00847513">
              <w:rPr>
                <w:rFonts w:cs="Calibri"/>
                <w:b/>
                <w:color w:val="17365D"/>
                <w:lang w:eastAsia="ro-RO"/>
              </w:rPr>
              <w:t>13</w:t>
            </w:r>
          </w:p>
        </w:tc>
        <w:tc>
          <w:tcPr>
            <w:tcW w:w="9155" w:type="dxa"/>
          </w:tcPr>
          <w:p w:rsidR="00DD468C" w:rsidRPr="00847513" w:rsidRDefault="00DD468C" w:rsidP="00552FE5">
            <w:pPr>
              <w:tabs>
                <w:tab w:val="left" w:pos="232"/>
              </w:tabs>
              <w:spacing w:after="0"/>
              <w:contextualSpacing/>
              <w:jc w:val="both"/>
              <w:rPr>
                <w:rFonts w:cs="Calibri"/>
                <w:color w:val="17365D"/>
                <w:lang w:eastAsia="ro-RO"/>
              </w:rPr>
            </w:pPr>
            <w:r w:rsidRPr="00847513">
              <w:rPr>
                <w:rFonts w:cs="Calibri"/>
                <w:color w:val="17365D"/>
                <w:lang w:eastAsia="ro-RO"/>
              </w:rPr>
              <w:t xml:space="preserve">Acordarea de subvenţii pentru angajatori care angajează persoane din comunitatea marginalizată </w:t>
            </w:r>
          </w:p>
        </w:tc>
      </w:tr>
      <w:tr w:rsidR="00DD468C" w:rsidRPr="00847513" w:rsidTr="007819E2">
        <w:trPr>
          <w:trHeight w:val="270"/>
        </w:trPr>
        <w:tc>
          <w:tcPr>
            <w:tcW w:w="565" w:type="dxa"/>
          </w:tcPr>
          <w:p w:rsidR="00DD468C" w:rsidRPr="00847513" w:rsidRDefault="00DD468C" w:rsidP="00552FE5">
            <w:pPr>
              <w:tabs>
                <w:tab w:val="left" w:pos="232"/>
              </w:tabs>
              <w:spacing w:after="0"/>
              <w:contextualSpacing/>
              <w:jc w:val="both"/>
              <w:rPr>
                <w:rFonts w:cs="Calibri"/>
                <w:b/>
                <w:color w:val="17365D"/>
                <w:lang w:eastAsia="ro-RO"/>
              </w:rPr>
            </w:pPr>
            <w:r w:rsidRPr="00847513">
              <w:rPr>
                <w:rFonts w:cs="Calibri"/>
                <w:b/>
                <w:color w:val="17365D"/>
                <w:lang w:eastAsia="ro-RO"/>
              </w:rPr>
              <w:t>14</w:t>
            </w:r>
          </w:p>
        </w:tc>
        <w:tc>
          <w:tcPr>
            <w:tcW w:w="9155" w:type="dxa"/>
          </w:tcPr>
          <w:p w:rsidR="00DD468C" w:rsidRPr="00847513" w:rsidRDefault="00DD468C" w:rsidP="00552FE5">
            <w:pPr>
              <w:tabs>
                <w:tab w:val="left" w:pos="232"/>
              </w:tabs>
              <w:spacing w:after="0"/>
              <w:contextualSpacing/>
              <w:jc w:val="both"/>
              <w:rPr>
                <w:rFonts w:cs="Calibri"/>
                <w:color w:val="17365D"/>
                <w:lang w:eastAsia="ro-RO"/>
              </w:rPr>
            </w:pPr>
            <w:r w:rsidRPr="00847513">
              <w:rPr>
                <w:rFonts w:cs="Calibri"/>
                <w:color w:val="17365D"/>
                <w:lang w:eastAsia="ro-RO"/>
              </w:rPr>
              <w:t>Realizarea unui parteneriat cu AJOFM/ ONG-uri pentru calificarea forţei de muncă din teritoriu</w:t>
            </w:r>
          </w:p>
        </w:tc>
      </w:tr>
      <w:tr w:rsidR="00DD468C" w:rsidRPr="00847513" w:rsidTr="007819E2">
        <w:tc>
          <w:tcPr>
            <w:tcW w:w="565" w:type="dxa"/>
          </w:tcPr>
          <w:p w:rsidR="00DD468C" w:rsidRPr="00847513" w:rsidRDefault="00DD468C" w:rsidP="00552FE5">
            <w:pPr>
              <w:tabs>
                <w:tab w:val="left" w:pos="232"/>
              </w:tabs>
              <w:spacing w:after="0"/>
              <w:contextualSpacing/>
              <w:jc w:val="both"/>
              <w:rPr>
                <w:rFonts w:cs="Calibri"/>
                <w:b/>
                <w:color w:val="17365D"/>
                <w:lang w:eastAsia="ro-RO"/>
              </w:rPr>
            </w:pPr>
            <w:r w:rsidRPr="00847513">
              <w:rPr>
                <w:rFonts w:cs="Calibri"/>
                <w:b/>
                <w:color w:val="17365D"/>
                <w:lang w:eastAsia="ro-RO"/>
              </w:rPr>
              <w:t>15</w:t>
            </w:r>
          </w:p>
        </w:tc>
        <w:tc>
          <w:tcPr>
            <w:tcW w:w="9155" w:type="dxa"/>
          </w:tcPr>
          <w:p w:rsidR="00DD468C" w:rsidRPr="00847513" w:rsidRDefault="00DD468C" w:rsidP="00552FE5">
            <w:pPr>
              <w:tabs>
                <w:tab w:val="left" w:pos="232"/>
              </w:tabs>
              <w:spacing w:after="0"/>
              <w:contextualSpacing/>
              <w:jc w:val="both"/>
              <w:rPr>
                <w:rFonts w:cs="Calibri"/>
                <w:color w:val="17365D"/>
                <w:lang w:eastAsia="ro-RO"/>
              </w:rPr>
            </w:pPr>
            <w:r w:rsidRPr="00847513">
              <w:rPr>
                <w:rFonts w:cs="Calibri"/>
                <w:color w:val="17365D"/>
                <w:lang w:eastAsia="ro-RO"/>
              </w:rPr>
              <w:t>Crearea unui Centru Comunitar Integrat (CCI) la care să fie asigurat accesul tuturor rezidenților și în cadrul căruia să fie furnizate următoarele servicii:</w:t>
            </w:r>
          </w:p>
        </w:tc>
      </w:tr>
      <w:tr w:rsidR="00DD468C" w:rsidRPr="00847513" w:rsidTr="007819E2">
        <w:trPr>
          <w:trHeight w:val="270"/>
        </w:trPr>
        <w:tc>
          <w:tcPr>
            <w:tcW w:w="565" w:type="dxa"/>
          </w:tcPr>
          <w:p w:rsidR="00DD468C" w:rsidRPr="00847513" w:rsidRDefault="00DD468C" w:rsidP="00552FE5">
            <w:pPr>
              <w:pStyle w:val="Listparagraf"/>
              <w:tabs>
                <w:tab w:val="left" w:pos="232"/>
              </w:tabs>
              <w:spacing w:after="0"/>
              <w:ind w:left="144"/>
              <w:jc w:val="both"/>
              <w:rPr>
                <w:rFonts w:cs="Calibri"/>
                <w:b/>
                <w:color w:val="17365D"/>
                <w:sz w:val="22"/>
                <w:szCs w:val="22"/>
                <w:lang w:val="ro-RO" w:eastAsia="ro-RO"/>
              </w:rPr>
            </w:pPr>
            <w:r w:rsidRPr="00847513">
              <w:rPr>
                <w:rFonts w:cs="Calibri"/>
                <w:b/>
                <w:color w:val="17365D"/>
                <w:sz w:val="22"/>
                <w:szCs w:val="22"/>
                <w:lang w:val="ro-RO" w:eastAsia="ro-RO"/>
              </w:rPr>
              <w:t>A</w:t>
            </w:r>
          </w:p>
        </w:tc>
        <w:tc>
          <w:tcPr>
            <w:tcW w:w="9155" w:type="dxa"/>
          </w:tcPr>
          <w:p w:rsidR="00DD468C" w:rsidRPr="00847513" w:rsidRDefault="00DD468C" w:rsidP="00552FE5">
            <w:pPr>
              <w:pStyle w:val="Listparagraf"/>
              <w:numPr>
                <w:ilvl w:val="0"/>
                <w:numId w:val="37"/>
              </w:numPr>
              <w:tabs>
                <w:tab w:val="left" w:pos="232"/>
              </w:tabs>
              <w:spacing w:after="0"/>
              <w:jc w:val="both"/>
              <w:rPr>
                <w:rFonts w:cs="Calibri"/>
                <w:color w:val="17365D"/>
                <w:sz w:val="22"/>
                <w:szCs w:val="22"/>
                <w:lang w:val="ro-RO" w:eastAsia="ro-RO"/>
              </w:rPr>
            </w:pPr>
            <w:r w:rsidRPr="00847513">
              <w:rPr>
                <w:rFonts w:cs="Calibri"/>
                <w:color w:val="17365D"/>
                <w:sz w:val="22"/>
                <w:szCs w:val="22"/>
                <w:lang w:val="ro-RO" w:eastAsia="ro-RO"/>
              </w:rPr>
              <w:t>Servicii educaționale pentru adulți</w:t>
            </w:r>
          </w:p>
        </w:tc>
      </w:tr>
      <w:tr w:rsidR="00DD468C" w:rsidRPr="00847513" w:rsidTr="007819E2">
        <w:trPr>
          <w:trHeight w:val="270"/>
        </w:trPr>
        <w:tc>
          <w:tcPr>
            <w:tcW w:w="565" w:type="dxa"/>
          </w:tcPr>
          <w:p w:rsidR="00DD468C" w:rsidRPr="00847513" w:rsidRDefault="00DD468C" w:rsidP="00552FE5">
            <w:pPr>
              <w:pStyle w:val="Listparagraf"/>
              <w:tabs>
                <w:tab w:val="left" w:pos="232"/>
              </w:tabs>
              <w:spacing w:after="0"/>
              <w:ind w:left="144"/>
              <w:jc w:val="both"/>
              <w:rPr>
                <w:rFonts w:cs="Calibri"/>
                <w:b/>
                <w:color w:val="17365D"/>
                <w:sz w:val="22"/>
                <w:szCs w:val="22"/>
                <w:lang w:val="ro-RO" w:eastAsia="ro-RO"/>
              </w:rPr>
            </w:pPr>
            <w:r w:rsidRPr="00847513">
              <w:rPr>
                <w:rFonts w:cs="Calibri"/>
                <w:b/>
                <w:color w:val="17365D"/>
                <w:sz w:val="22"/>
                <w:szCs w:val="22"/>
                <w:lang w:val="ro-RO" w:eastAsia="ro-RO"/>
              </w:rPr>
              <w:t>B</w:t>
            </w:r>
          </w:p>
        </w:tc>
        <w:tc>
          <w:tcPr>
            <w:tcW w:w="9155" w:type="dxa"/>
          </w:tcPr>
          <w:p w:rsidR="00DD468C" w:rsidRPr="00847513" w:rsidRDefault="00DD468C" w:rsidP="00552FE5">
            <w:pPr>
              <w:pStyle w:val="Listparagraf"/>
              <w:numPr>
                <w:ilvl w:val="0"/>
                <w:numId w:val="37"/>
              </w:numPr>
              <w:tabs>
                <w:tab w:val="left" w:pos="232"/>
              </w:tabs>
              <w:spacing w:after="0"/>
              <w:jc w:val="both"/>
              <w:rPr>
                <w:rFonts w:cs="Calibri"/>
                <w:color w:val="17365D"/>
                <w:sz w:val="22"/>
                <w:szCs w:val="22"/>
                <w:lang w:val="ro-RO" w:eastAsia="ro-RO"/>
              </w:rPr>
            </w:pPr>
            <w:r w:rsidRPr="00847513">
              <w:rPr>
                <w:rFonts w:cs="Calibri"/>
                <w:color w:val="17365D"/>
                <w:sz w:val="22"/>
                <w:szCs w:val="22"/>
                <w:lang w:val="ro-RO" w:eastAsia="ro-RO"/>
              </w:rPr>
              <w:t>Servicii personalizate de ocupare (de un agent de ocupare din cadrul AJOFM)</w:t>
            </w:r>
          </w:p>
        </w:tc>
      </w:tr>
      <w:tr w:rsidR="00DD468C" w:rsidRPr="00847513" w:rsidTr="007819E2">
        <w:trPr>
          <w:trHeight w:val="270"/>
        </w:trPr>
        <w:tc>
          <w:tcPr>
            <w:tcW w:w="565" w:type="dxa"/>
          </w:tcPr>
          <w:p w:rsidR="00DD468C" w:rsidRPr="00847513" w:rsidRDefault="00DD468C" w:rsidP="00552FE5">
            <w:pPr>
              <w:pStyle w:val="Listparagraf"/>
              <w:tabs>
                <w:tab w:val="left" w:pos="232"/>
              </w:tabs>
              <w:spacing w:after="0"/>
              <w:ind w:left="144"/>
              <w:jc w:val="both"/>
              <w:rPr>
                <w:rFonts w:cs="Calibri"/>
                <w:b/>
                <w:color w:val="17365D"/>
                <w:sz w:val="22"/>
                <w:szCs w:val="22"/>
                <w:lang w:val="ro-RO" w:eastAsia="ro-RO"/>
              </w:rPr>
            </w:pPr>
            <w:r w:rsidRPr="00847513">
              <w:rPr>
                <w:rFonts w:cs="Calibri"/>
                <w:b/>
                <w:color w:val="17365D"/>
                <w:sz w:val="22"/>
                <w:szCs w:val="22"/>
                <w:lang w:val="ro-RO" w:eastAsia="ro-RO"/>
              </w:rPr>
              <w:t>C</w:t>
            </w:r>
          </w:p>
        </w:tc>
        <w:tc>
          <w:tcPr>
            <w:tcW w:w="9155" w:type="dxa"/>
          </w:tcPr>
          <w:p w:rsidR="00DD468C" w:rsidRPr="00847513" w:rsidRDefault="00DD468C" w:rsidP="00552FE5">
            <w:pPr>
              <w:pStyle w:val="Listparagraf"/>
              <w:numPr>
                <w:ilvl w:val="0"/>
                <w:numId w:val="37"/>
              </w:numPr>
              <w:tabs>
                <w:tab w:val="left" w:pos="232"/>
              </w:tabs>
              <w:spacing w:after="0"/>
              <w:jc w:val="both"/>
              <w:rPr>
                <w:rFonts w:cs="Calibri"/>
                <w:color w:val="17365D"/>
                <w:sz w:val="22"/>
                <w:szCs w:val="22"/>
                <w:lang w:val="ro-RO" w:eastAsia="ro-RO"/>
              </w:rPr>
            </w:pPr>
            <w:r w:rsidRPr="00847513">
              <w:rPr>
                <w:rFonts w:cs="Calibri"/>
                <w:color w:val="17365D"/>
                <w:sz w:val="22"/>
                <w:szCs w:val="22"/>
                <w:lang w:val="ro-RO" w:eastAsia="ro-RO"/>
              </w:rPr>
              <w:t xml:space="preserve">Servicii educaționale pentru copii (de un mediator școlar) </w:t>
            </w:r>
          </w:p>
        </w:tc>
      </w:tr>
      <w:tr w:rsidR="00DD468C" w:rsidRPr="00847513" w:rsidTr="007819E2">
        <w:trPr>
          <w:trHeight w:val="270"/>
        </w:trPr>
        <w:tc>
          <w:tcPr>
            <w:tcW w:w="565" w:type="dxa"/>
          </w:tcPr>
          <w:p w:rsidR="00DD468C" w:rsidRPr="00847513" w:rsidRDefault="00DD468C" w:rsidP="00552FE5">
            <w:pPr>
              <w:pStyle w:val="Listparagraf"/>
              <w:tabs>
                <w:tab w:val="left" w:pos="232"/>
              </w:tabs>
              <w:spacing w:after="0"/>
              <w:ind w:left="144"/>
              <w:jc w:val="both"/>
              <w:rPr>
                <w:rFonts w:cs="Calibri"/>
                <w:b/>
                <w:color w:val="17365D"/>
                <w:sz w:val="22"/>
                <w:szCs w:val="22"/>
                <w:lang w:val="ro-RO" w:eastAsia="ro-RO"/>
              </w:rPr>
            </w:pPr>
            <w:r w:rsidRPr="00847513">
              <w:rPr>
                <w:rFonts w:cs="Calibri"/>
                <w:b/>
                <w:color w:val="17365D"/>
                <w:sz w:val="22"/>
                <w:szCs w:val="22"/>
                <w:lang w:val="ro-RO" w:eastAsia="ro-RO"/>
              </w:rPr>
              <w:t>D</w:t>
            </w:r>
          </w:p>
        </w:tc>
        <w:tc>
          <w:tcPr>
            <w:tcW w:w="9155" w:type="dxa"/>
          </w:tcPr>
          <w:p w:rsidR="00DD468C" w:rsidRPr="00847513" w:rsidRDefault="00DD468C" w:rsidP="00552FE5">
            <w:pPr>
              <w:pStyle w:val="Listparagraf"/>
              <w:numPr>
                <w:ilvl w:val="0"/>
                <w:numId w:val="37"/>
              </w:numPr>
              <w:tabs>
                <w:tab w:val="left" w:pos="232"/>
              </w:tabs>
              <w:spacing w:after="0"/>
              <w:jc w:val="both"/>
              <w:rPr>
                <w:rFonts w:cs="Calibri"/>
                <w:color w:val="17365D"/>
                <w:sz w:val="22"/>
                <w:szCs w:val="22"/>
                <w:lang w:val="ro-RO" w:eastAsia="ro-RO"/>
              </w:rPr>
            </w:pPr>
            <w:r w:rsidRPr="00847513">
              <w:rPr>
                <w:rFonts w:cs="Calibri"/>
                <w:color w:val="17365D"/>
                <w:sz w:val="22"/>
                <w:szCs w:val="22"/>
                <w:lang w:val="ro-RO" w:eastAsia="ro-RO"/>
              </w:rPr>
              <w:t xml:space="preserve">Servicii socio-medicale (de un asistent medical comunitar sau mediator sanitar) </w:t>
            </w:r>
          </w:p>
        </w:tc>
      </w:tr>
      <w:tr w:rsidR="00DD468C" w:rsidRPr="00847513" w:rsidTr="007819E2">
        <w:trPr>
          <w:trHeight w:val="270"/>
        </w:trPr>
        <w:tc>
          <w:tcPr>
            <w:tcW w:w="565" w:type="dxa"/>
          </w:tcPr>
          <w:p w:rsidR="00DD468C" w:rsidRPr="00847513" w:rsidRDefault="00DD468C" w:rsidP="00552FE5">
            <w:pPr>
              <w:pStyle w:val="Listparagraf"/>
              <w:tabs>
                <w:tab w:val="left" w:pos="232"/>
              </w:tabs>
              <w:spacing w:after="0"/>
              <w:ind w:left="144"/>
              <w:jc w:val="both"/>
              <w:rPr>
                <w:rFonts w:cs="Calibri"/>
                <w:b/>
                <w:color w:val="17365D"/>
                <w:sz w:val="22"/>
                <w:szCs w:val="22"/>
                <w:lang w:val="ro-RO" w:eastAsia="ro-RO"/>
              </w:rPr>
            </w:pPr>
            <w:r w:rsidRPr="00847513">
              <w:rPr>
                <w:rFonts w:cs="Calibri"/>
                <w:b/>
                <w:color w:val="17365D"/>
                <w:sz w:val="22"/>
                <w:szCs w:val="22"/>
                <w:lang w:val="ro-RO" w:eastAsia="ro-RO"/>
              </w:rPr>
              <w:t>E</w:t>
            </w:r>
          </w:p>
        </w:tc>
        <w:tc>
          <w:tcPr>
            <w:tcW w:w="9155" w:type="dxa"/>
          </w:tcPr>
          <w:p w:rsidR="00DD468C" w:rsidRPr="00847513" w:rsidRDefault="00DD468C" w:rsidP="00552FE5">
            <w:pPr>
              <w:pStyle w:val="Listparagraf"/>
              <w:numPr>
                <w:ilvl w:val="0"/>
                <w:numId w:val="37"/>
              </w:numPr>
              <w:tabs>
                <w:tab w:val="left" w:pos="232"/>
              </w:tabs>
              <w:spacing w:after="0"/>
              <w:jc w:val="both"/>
              <w:rPr>
                <w:rFonts w:cs="Calibri"/>
                <w:color w:val="17365D"/>
                <w:sz w:val="22"/>
                <w:szCs w:val="22"/>
                <w:lang w:val="ro-RO" w:eastAsia="ro-RO"/>
              </w:rPr>
            </w:pPr>
            <w:r w:rsidRPr="00847513">
              <w:rPr>
                <w:rFonts w:cs="Calibri"/>
                <w:color w:val="17365D"/>
                <w:sz w:val="22"/>
                <w:szCs w:val="22"/>
                <w:lang w:val="ro-RO" w:eastAsia="ro-RO"/>
              </w:rPr>
              <w:t>Servicii pentru copiii în situații de vulnerabilitate (de un mediator comunitar)</w:t>
            </w:r>
          </w:p>
        </w:tc>
      </w:tr>
      <w:tr w:rsidR="00DD468C" w:rsidRPr="00847513" w:rsidTr="007819E2">
        <w:trPr>
          <w:trHeight w:val="270"/>
        </w:trPr>
        <w:tc>
          <w:tcPr>
            <w:tcW w:w="565" w:type="dxa"/>
          </w:tcPr>
          <w:p w:rsidR="00DD468C" w:rsidRPr="00847513" w:rsidRDefault="00DD468C" w:rsidP="00552FE5">
            <w:pPr>
              <w:pStyle w:val="Listparagraf"/>
              <w:tabs>
                <w:tab w:val="left" w:pos="232"/>
              </w:tabs>
              <w:spacing w:after="0"/>
              <w:ind w:left="144"/>
              <w:jc w:val="both"/>
              <w:rPr>
                <w:rFonts w:cs="Calibri"/>
                <w:b/>
                <w:color w:val="17365D"/>
                <w:sz w:val="22"/>
                <w:szCs w:val="22"/>
                <w:lang w:val="ro-RO" w:eastAsia="ro-RO"/>
              </w:rPr>
            </w:pPr>
            <w:r w:rsidRPr="00847513">
              <w:rPr>
                <w:rFonts w:cs="Calibri"/>
                <w:b/>
                <w:color w:val="17365D"/>
                <w:sz w:val="22"/>
                <w:szCs w:val="22"/>
                <w:lang w:val="ro-RO" w:eastAsia="ro-RO"/>
              </w:rPr>
              <w:t>F</w:t>
            </w:r>
          </w:p>
        </w:tc>
        <w:tc>
          <w:tcPr>
            <w:tcW w:w="9155" w:type="dxa"/>
          </w:tcPr>
          <w:p w:rsidR="00DD468C" w:rsidRPr="00847513" w:rsidRDefault="00DD468C" w:rsidP="00552FE5">
            <w:pPr>
              <w:pStyle w:val="Listparagraf"/>
              <w:numPr>
                <w:ilvl w:val="0"/>
                <w:numId w:val="37"/>
              </w:numPr>
              <w:tabs>
                <w:tab w:val="left" w:pos="232"/>
              </w:tabs>
              <w:spacing w:after="0"/>
              <w:jc w:val="both"/>
              <w:rPr>
                <w:rFonts w:cs="Calibri"/>
                <w:color w:val="17365D"/>
                <w:sz w:val="22"/>
                <w:szCs w:val="22"/>
                <w:lang w:val="ro-RO" w:eastAsia="ro-RO"/>
              </w:rPr>
            </w:pPr>
            <w:r w:rsidRPr="00847513">
              <w:rPr>
                <w:rFonts w:cs="Calibri"/>
                <w:color w:val="17365D"/>
                <w:sz w:val="22"/>
                <w:szCs w:val="22"/>
                <w:lang w:val="ro-RO" w:eastAsia="ro-RO"/>
              </w:rPr>
              <w:t>Servicii de întărire a comunității (de un mediator comunitar)</w:t>
            </w:r>
          </w:p>
        </w:tc>
      </w:tr>
      <w:tr w:rsidR="00DD468C" w:rsidRPr="00847513" w:rsidTr="007819E2">
        <w:trPr>
          <w:trHeight w:val="270"/>
        </w:trPr>
        <w:tc>
          <w:tcPr>
            <w:tcW w:w="565" w:type="dxa"/>
          </w:tcPr>
          <w:p w:rsidR="00DD468C" w:rsidRPr="00847513" w:rsidRDefault="00DD468C" w:rsidP="00552FE5">
            <w:pPr>
              <w:pStyle w:val="Listparagraf"/>
              <w:tabs>
                <w:tab w:val="left" w:pos="232"/>
              </w:tabs>
              <w:spacing w:after="0"/>
              <w:ind w:left="144"/>
              <w:jc w:val="both"/>
              <w:rPr>
                <w:rFonts w:cs="Calibri"/>
                <w:b/>
                <w:color w:val="17365D"/>
                <w:sz w:val="22"/>
                <w:szCs w:val="22"/>
                <w:lang w:val="ro-RO" w:eastAsia="ro-RO"/>
              </w:rPr>
            </w:pPr>
            <w:r w:rsidRPr="00847513">
              <w:rPr>
                <w:rFonts w:cs="Calibri"/>
                <w:b/>
                <w:color w:val="17365D"/>
                <w:sz w:val="22"/>
                <w:szCs w:val="22"/>
                <w:lang w:val="ro-RO" w:eastAsia="ro-RO"/>
              </w:rPr>
              <w:t>G</w:t>
            </w:r>
          </w:p>
        </w:tc>
        <w:tc>
          <w:tcPr>
            <w:tcW w:w="9155" w:type="dxa"/>
          </w:tcPr>
          <w:p w:rsidR="00DD468C" w:rsidRPr="00847513" w:rsidRDefault="00DD468C" w:rsidP="00552FE5">
            <w:pPr>
              <w:pStyle w:val="Listparagraf"/>
              <w:numPr>
                <w:ilvl w:val="0"/>
                <w:numId w:val="37"/>
              </w:numPr>
              <w:tabs>
                <w:tab w:val="left" w:pos="232"/>
              </w:tabs>
              <w:spacing w:after="0"/>
              <w:jc w:val="both"/>
              <w:rPr>
                <w:rFonts w:cs="Calibri"/>
                <w:color w:val="17365D"/>
                <w:sz w:val="22"/>
                <w:szCs w:val="22"/>
                <w:lang w:val="ro-RO" w:eastAsia="ro-RO"/>
              </w:rPr>
            </w:pPr>
            <w:r w:rsidRPr="00847513">
              <w:rPr>
                <w:rFonts w:cs="Calibri"/>
                <w:color w:val="17365D"/>
                <w:sz w:val="22"/>
                <w:szCs w:val="22"/>
                <w:lang w:val="ro-RO" w:eastAsia="ro-RO"/>
              </w:rPr>
              <w:t>Punct de Acces Public la Informații (în grija unui manager PAPI)</w:t>
            </w:r>
          </w:p>
        </w:tc>
      </w:tr>
      <w:tr w:rsidR="00DD468C" w:rsidRPr="00847513" w:rsidTr="007819E2">
        <w:trPr>
          <w:trHeight w:val="270"/>
        </w:trPr>
        <w:tc>
          <w:tcPr>
            <w:tcW w:w="565" w:type="dxa"/>
          </w:tcPr>
          <w:p w:rsidR="00DD468C" w:rsidRPr="00847513" w:rsidRDefault="00DD468C" w:rsidP="00552FE5">
            <w:pPr>
              <w:pStyle w:val="Listparagraf"/>
              <w:tabs>
                <w:tab w:val="left" w:pos="232"/>
              </w:tabs>
              <w:spacing w:after="0"/>
              <w:ind w:left="144"/>
              <w:jc w:val="both"/>
              <w:rPr>
                <w:rFonts w:cs="Calibri"/>
                <w:b/>
                <w:color w:val="17365D"/>
                <w:sz w:val="22"/>
                <w:szCs w:val="22"/>
                <w:lang w:val="ro-RO" w:eastAsia="ro-RO"/>
              </w:rPr>
            </w:pPr>
            <w:r w:rsidRPr="00847513">
              <w:rPr>
                <w:rFonts w:cs="Calibri"/>
                <w:b/>
                <w:color w:val="17365D"/>
                <w:sz w:val="22"/>
                <w:szCs w:val="22"/>
                <w:lang w:val="ro-RO" w:eastAsia="ro-RO"/>
              </w:rPr>
              <w:t>H</w:t>
            </w:r>
          </w:p>
        </w:tc>
        <w:tc>
          <w:tcPr>
            <w:tcW w:w="9155" w:type="dxa"/>
          </w:tcPr>
          <w:p w:rsidR="00DD468C" w:rsidRPr="00847513" w:rsidRDefault="00DD468C" w:rsidP="00552FE5">
            <w:pPr>
              <w:pStyle w:val="Listparagraf"/>
              <w:numPr>
                <w:ilvl w:val="0"/>
                <w:numId w:val="37"/>
              </w:numPr>
              <w:tabs>
                <w:tab w:val="left" w:pos="232"/>
              </w:tabs>
              <w:spacing w:after="0"/>
              <w:jc w:val="both"/>
              <w:rPr>
                <w:rFonts w:cs="Calibri"/>
                <w:color w:val="17365D"/>
                <w:sz w:val="22"/>
                <w:szCs w:val="22"/>
                <w:lang w:val="ro-RO" w:eastAsia="ro-RO"/>
              </w:rPr>
            </w:pPr>
            <w:r w:rsidRPr="00847513">
              <w:rPr>
                <w:rFonts w:cs="Calibri"/>
                <w:color w:val="17365D"/>
                <w:sz w:val="22"/>
                <w:szCs w:val="22"/>
                <w:lang w:val="ro-RO" w:eastAsia="ro-RO"/>
              </w:rPr>
              <w:t>Proiecte de personalizare a clădirii CCI (în interiorul și exteriorul acesteia) realizate cu participarea voluntară a comunității, sub îndrumarea unor ONG-uri sau arhitecți</w:t>
            </w:r>
          </w:p>
        </w:tc>
      </w:tr>
      <w:tr w:rsidR="00DD468C" w:rsidRPr="00847513" w:rsidTr="007819E2">
        <w:trPr>
          <w:trHeight w:val="270"/>
        </w:trPr>
        <w:tc>
          <w:tcPr>
            <w:tcW w:w="565" w:type="dxa"/>
          </w:tcPr>
          <w:p w:rsidR="00DD468C" w:rsidRPr="00847513" w:rsidRDefault="00DD468C" w:rsidP="00552FE5">
            <w:pPr>
              <w:tabs>
                <w:tab w:val="left" w:pos="232"/>
              </w:tabs>
              <w:spacing w:after="0"/>
              <w:contextualSpacing/>
              <w:jc w:val="both"/>
              <w:rPr>
                <w:rFonts w:cs="Calibri"/>
                <w:b/>
                <w:color w:val="17365D"/>
                <w:lang w:eastAsia="ro-RO"/>
              </w:rPr>
            </w:pPr>
            <w:r w:rsidRPr="00847513">
              <w:rPr>
                <w:rFonts w:cs="Calibri"/>
                <w:b/>
                <w:color w:val="17365D"/>
                <w:lang w:eastAsia="ro-RO"/>
              </w:rPr>
              <w:t>16</w:t>
            </w:r>
          </w:p>
        </w:tc>
        <w:tc>
          <w:tcPr>
            <w:tcW w:w="9155" w:type="dxa"/>
          </w:tcPr>
          <w:p w:rsidR="00DD468C" w:rsidRPr="00847513" w:rsidRDefault="00DD468C" w:rsidP="00552FE5">
            <w:pPr>
              <w:tabs>
                <w:tab w:val="left" w:pos="232"/>
              </w:tabs>
              <w:spacing w:after="0"/>
              <w:contextualSpacing/>
              <w:jc w:val="both"/>
              <w:rPr>
                <w:rFonts w:cs="Calibri"/>
                <w:color w:val="17365D"/>
                <w:lang w:eastAsia="ro-RO"/>
              </w:rPr>
            </w:pPr>
            <w:r w:rsidRPr="00847513">
              <w:rPr>
                <w:rFonts w:cs="Calibri"/>
                <w:color w:val="17365D"/>
                <w:lang w:eastAsia="ro-RO"/>
              </w:rPr>
              <w:t>Construire grădiniţă în comunitate</w:t>
            </w:r>
          </w:p>
        </w:tc>
      </w:tr>
      <w:tr w:rsidR="00DD468C" w:rsidRPr="00847513" w:rsidTr="007819E2">
        <w:trPr>
          <w:trHeight w:val="270"/>
        </w:trPr>
        <w:tc>
          <w:tcPr>
            <w:tcW w:w="565" w:type="dxa"/>
          </w:tcPr>
          <w:p w:rsidR="00DD468C" w:rsidRPr="00847513" w:rsidRDefault="00DD468C" w:rsidP="00552FE5">
            <w:pPr>
              <w:tabs>
                <w:tab w:val="left" w:pos="232"/>
              </w:tabs>
              <w:spacing w:after="0"/>
              <w:contextualSpacing/>
              <w:jc w:val="both"/>
              <w:rPr>
                <w:rFonts w:cs="Calibri"/>
                <w:b/>
                <w:color w:val="17365D"/>
                <w:lang w:eastAsia="ro-RO"/>
              </w:rPr>
            </w:pPr>
            <w:r w:rsidRPr="00847513">
              <w:rPr>
                <w:rFonts w:cs="Calibri"/>
                <w:b/>
                <w:color w:val="17365D"/>
                <w:lang w:eastAsia="ro-RO"/>
              </w:rPr>
              <w:lastRenderedPageBreak/>
              <w:t>17</w:t>
            </w:r>
          </w:p>
        </w:tc>
        <w:tc>
          <w:tcPr>
            <w:tcW w:w="9155" w:type="dxa"/>
          </w:tcPr>
          <w:p w:rsidR="00DD468C" w:rsidRPr="00847513" w:rsidRDefault="00DD468C" w:rsidP="00552FE5">
            <w:pPr>
              <w:tabs>
                <w:tab w:val="left" w:pos="232"/>
              </w:tabs>
              <w:spacing w:after="0"/>
              <w:contextualSpacing/>
              <w:jc w:val="both"/>
              <w:rPr>
                <w:rFonts w:cs="Calibri"/>
                <w:color w:val="17365D"/>
                <w:lang w:eastAsia="ro-RO"/>
              </w:rPr>
            </w:pPr>
            <w:r w:rsidRPr="00847513">
              <w:rPr>
                <w:rFonts w:cs="Calibri"/>
                <w:color w:val="17365D"/>
                <w:lang w:eastAsia="ro-RO"/>
              </w:rPr>
              <w:t>Pregătirea cadrelor didactice pentru lucrul cu copiii din zonele dezavantajate</w:t>
            </w:r>
          </w:p>
        </w:tc>
      </w:tr>
      <w:tr w:rsidR="00DD468C" w:rsidRPr="00847513" w:rsidTr="007819E2">
        <w:trPr>
          <w:trHeight w:val="270"/>
        </w:trPr>
        <w:tc>
          <w:tcPr>
            <w:tcW w:w="565" w:type="dxa"/>
          </w:tcPr>
          <w:p w:rsidR="00DD468C" w:rsidRPr="00847513" w:rsidRDefault="00DD468C" w:rsidP="00552FE5">
            <w:pPr>
              <w:tabs>
                <w:tab w:val="left" w:pos="232"/>
              </w:tabs>
              <w:spacing w:after="0"/>
              <w:contextualSpacing/>
              <w:jc w:val="both"/>
              <w:rPr>
                <w:rFonts w:cs="Calibri"/>
                <w:b/>
                <w:color w:val="17365D"/>
                <w:lang w:eastAsia="ro-RO"/>
              </w:rPr>
            </w:pPr>
            <w:r w:rsidRPr="00847513">
              <w:rPr>
                <w:rFonts w:cs="Calibri"/>
                <w:b/>
                <w:color w:val="17365D"/>
                <w:lang w:eastAsia="ro-RO"/>
              </w:rPr>
              <w:t>18</w:t>
            </w:r>
          </w:p>
        </w:tc>
        <w:tc>
          <w:tcPr>
            <w:tcW w:w="9155" w:type="dxa"/>
          </w:tcPr>
          <w:p w:rsidR="00DD468C" w:rsidRPr="00847513" w:rsidRDefault="00DD468C" w:rsidP="00552FE5">
            <w:pPr>
              <w:tabs>
                <w:tab w:val="left" w:pos="232"/>
              </w:tabs>
              <w:spacing w:after="0"/>
              <w:contextualSpacing/>
              <w:jc w:val="both"/>
              <w:rPr>
                <w:rFonts w:cs="Calibri"/>
                <w:color w:val="17365D"/>
                <w:lang w:eastAsia="ro-RO"/>
              </w:rPr>
            </w:pPr>
            <w:r w:rsidRPr="00847513">
              <w:rPr>
                <w:rFonts w:cs="Calibri"/>
                <w:color w:val="17365D"/>
                <w:lang w:eastAsia="ro-RO"/>
              </w:rPr>
              <w:t>Asigurarea transportului gratuit la şcoală</w:t>
            </w:r>
          </w:p>
        </w:tc>
      </w:tr>
      <w:tr w:rsidR="00DD468C" w:rsidRPr="00847513" w:rsidTr="007819E2">
        <w:trPr>
          <w:trHeight w:val="285"/>
        </w:trPr>
        <w:tc>
          <w:tcPr>
            <w:tcW w:w="565" w:type="dxa"/>
          </w:tcPr>
          <w:p w:rsidR="00DD468C" w:rsidRPr="00847513" w:rsidRDefault="00DD468C" w:rsidP="00552FE5">
            <w:pPr>
              <w:tabs>
                <w:tab w:val="left" w:pos="232"/>
              </w:tabs>
              <w:spacing w:after="0"/>
              <w:contextualSpacing/>
              <w:jc w:val="both"/>
              <w:rPr>
                <w:rFonts w:cs="Calibri"/>
                <w:b/>
                <w:color w:val="17365D"/>
                <w:lang w:eastAsia="ro-RO"/>
              </w:rPr>
            </w:pPr>
            <w:r w:rsidRPr="00847513">
              <w:rPr>
                <w:rFonts w:cs="Calibri"/>
                <w:b/>
                <w:color w:val="17365D"/>
                <w:lang w:eastAsia="ro-RO"/>
              </w:rPr>
              <w:t>19</w:t>
            </w:r>
          </w:p>
        </w:tc>
        <w:tc>
          <w:tcPr>
            <w:tcW w:w="9155" w:type="dxa"/>
          </w:tcPr>
          <w:p w:rsidR="00DD468C" w:rsidRPr="00847513" w:rsidRDefault="00DD468C" w:rsidP="00552FE5">
            <w:pPr>
              <w:tabs>
                <w:tab w:val="left" w:pos="232"/>
              </w:tabs>
              <w:spacing w:after="0"/>
              <w:contextualSpacing/>
              <w:jc w:val="both"/>
              <w:rPr>
                <w:rFonts w:cs="Calibri"/>
                <w:color w:val="17365D"/>
                <w:lang w:eastAsia="ro-RO"/>
              </w:rPr>
            </w:pPr>
            <w:r w:rsidRPr="00847513">
              <w:rPr>
                <w:rFonts w:cs="Calibri"/>
                <w:color w:val="17365D"/>
                <w:lang w:eastAsia="ro-RO"/>
              </w:rPr>
              <w:t>Recenzarea populaţiei, introducerea unor măsuri privind înregistrarea rezidenților</w:t>
            </w:r>
          </w:p>
        </w:tc>
      </w:tr>
      <w:tr w:rsidR="00DD468C" w:rsidRPr="00847513" w:rsidTr="007819E2">
        <w:trPr>
          <w:trHeight w:val="285"/>
        </w:trPr>
        <w:tc>
          <w:tcPr>
            <w:tcW w:w="565" w:type="dxa"/>
          </w:tcPr>
          <w:p w:rsidR="00DD468C" w:rsidRPr="00847513" w:rsidRDefault="00DD468C" w:rsidP="00552FE5">
            <w:pPr>
              <w:tabs>
                <w:tab w:val="left" w:pos="232"/>
              </w:tabs>
              <w:spacing w:after="0"/>
              <w:contextualSpacing/>
              <w:jc w:val="both"/>
              <w:rPr>
                <w:rFonts w:cs="Calibri"/>
                <w:b/>
                <w:color w:val="17365D"/>
                <w:lang w:eastAsia="ro-RO"/>
              </w:rPr>
            </w:pPr>
            <w:r w:rsidRPr="00847513">
              <w:rPr>
                <w:rFonts w:cs="Calibri"/>
                <w:b/>
                <w:color w:val="17365D"/>
                <w:lang w:eastAsia="ro-RO"/>
              </w:rPr>
              <w:t>20</w:t>
            </w:r>
          </w:p>
        </w:tc>
        <w:tc>
          <w:tcPr>
            <w:tcW w:w="9155" w:type="dxa"/>
          </w:tcPr>
          <w:p w:rsidR="00DD468C" w:rsidRPr="00847513" w:rsidRDefault="00DD468C" w:rsidP="00552FE5">
            <w:pPr>
              <w:tabs>
                <w:tab w:val="left" w:pos="232"/>
              </w:tabs>
              <w:spacing w:after="0"/>
              <w:contextualSpacing/>
              <w:jc w:val="both"/>
              <w:rPr>
                <w:rFonts w:cs="Calibri"/>
                <w:color w:val="17365D"/>
                <w:lang w:eastAsia="ro-RO"/>
              </w:rPr>
            </w:pPr>
            <w:r w:rsidRPr="00847513">
              <w:rPr>
                <w:rFonts w:cs="Calibri"/>
                <w:color w:val="17365D"/>
                <w:lang w:eastAsia="ro-RO"/>
              </w:rPr>
              <w:t>Acţiuni ale poliţiei locale de informare şi control privind cerşetoria şi prostituţia</w:t>
            </w:r>
          </w:p>
        </w:tc>
      </w:tr>
      <w:tr w:rsidR="00DD468C" w:rsidRPr="00847513" w:rsidTr="0049547D">
        <w:trPr>
          <w:trHeight w:val="285"/>
        </w:trPr>
        <w:tc>
          <w:tcPr>
            <w:tcW w:w="565" w:type="dxa"/>
          </w:tcPr>
          <w:p w:rsidR="00DD468C" w:rsidRPr="00847513" w:rsidRDefault="00DD468C" w:rsidP="00552FE5">
            <w:pPr>
              <w:tabs>
                <w:tab w:val="left" w:pos="232"/>
              </w:tabs>
              <w:spacing w:after="0"/>
              <w:contextualSpacing/>
              <w:jc w:val="both"/>
              <w:rPr>
                <w:rFonts w:cs="Calibri"/>
                <w:b/>
                <w:color w:val="17365D"/>
                <w:lang w:eastAsia="ro-RO"/>
              </w:rPr>
            </w:pPr>
            <w:r w:rsidRPr="00847513">
              <w:rPr>
                <w:rFonts w:cs="Calibri"/>
                <w:b/>
                <w:color w:val="17365D"/>
                <w:lang w:eastAsia="ro-RO"/>
              </w:rPr>
              <w:t>21</w:t>
            </w:r>
          </w:p>
        </w:tc>
        <w:tc>
          <w:tcPr>
            <w:tcW w:w="9155" w:type="dxa"/>
          </w:tcPr>
          <w:p w:rsidR="00DD468C" w:rsidRPr="00847513" w:rsidRDefault="00DD468C" w:rsidP="00552FE5">
            <w:pPr>
              <w:tabs>
                <w:tab w:val="left" w:pos="232"/>
              </w:tabs>
              <w:spacing w:after="0"/>
              <w:contextualSpacing/>
              <w:jc w:val="both"/>
              <w:rPr>
                <w:rFonts w:cs="Calibri"/>
                <w:color w:val="17365D"/>
                <w:lang w:eastAsia="ro-RO"/>
              </w:rPr>
            </w:pPr>
            <w:r w:rsidRPr="00847513">
              <w:rPr>
                <w:rFonts w:cs="Calibri"/>
                <w:color w:val="17365D"/>
                <w:lang w:eastAsia="ro-RO"/>
              </w:rPr>
              <w:t xml:space="preserve">Realizarea de campanii ale poliţiei de proximitate pentru securizarea zonei </w:t>
            </w:r>
          </w:p>
        </w:tc>
      </w:tr>
      <w:tr w:rsidR="00DD468C" w:rsidRPr="00847513" w:rsidTr="0049547D">
        <w:trPr>
          <w:trHeight w:val="285"/>
        </w:trPr>
        <w:tc>
          <w:tcPr>
            <w:tcW w:w="565" w:type="dxa"/>
          </w:tcPr>
          <w:p w:rsidR="00DD468C" w:rsidRPr="00847513" w:rsidRDefault="00DD468C" w:rsidP="00552FE5">
            <w:pPr>
              <w:tabs>
                <w:tab w:val="left" w:pos="232"/>
              </w:tabs>
              <w:spacing w:after="0"/>
              <w:contextualSpacing/>
              <w:jc w:val="both"/>
              <w:rPr>
                <w:rFonts w:cs="Calibri"/>
                <w:b/>
                <w:color w:val="17365D"/>
                <w:lang w:eastAsia="ro-RO"/>
              </w:rPr>
            </w:pPr>
            <w:r w:rsidRPr="00847513">
              <w:rPr>
                <w:rFonts w:cs="Calibri"/>
                <w:b/>
                <w:color w:val="17365D"/>
                <w:lang w:eastAsia="ro-RO"/>
              </w:rPr>
              <w:t>22</w:t>
            </w:r>
          </w:p>
        </w:tc>
        <w:tc>
          <w:tcPr>
            <w:tcW w:w="9155" w:type="dxa"/>
          </w:tcPr>
          <w:p w:rsidR="00DD468C" w:rsidRPr="00847513" w:rsidRDefault="00DD468C" w:rsidP="00552FE5">
            <w:pPr>
              <w:tabs>
                <w:tab w:val="left" w:pos="232"/>
              </w:tabs>
              <w:spacing w:after="0"/>
              <w:contextualSpacing/>
              <w:jc w:val="both"/>
              <w:rPr>
                <w:rFonts w:cs="Calibri"/>
                <w:color w:val="17365D"/>
                <w:lang w:eastAsia="ro-RO"/>
              </w:rPr>
            </w:pPr>
            <w:r w:rsidRPr="00847513">
              <w:rPr>
                <w:rFonts w:cs="Calibri"/>
                <w:color w:val="17365D"/>
                <w:lang w:eastAsia="ro-RO"/>
              </w:rPr>
              <w:t>Parteneriat cu reprezentanţii mass-media pentru proiectele de dezvoltare a zonei</w:t>
            </w:r>
          </w:p>
        </w:tc>
      </w:tr>
    </w:tbl>
    <w:p w:rsidR="00DD468C" w:rsidRPr="00847513" w:rsidRDefault="00DD468C" w:rsidP="00CC5B76">
      <w:pPr>
        <w:pStyle w:val="Titlu1"/>
        <w:numPr>
          <w:ilvl w:val="0"/>
          <w:numId w:val="0"/>
        </w:numPr>
      </w:pPr>
      <w:r w:rsidRPr="00847513">
        <w:br w:type="page"/>
      </w:r>
      <w:bookmarkStart w:id="18" w:name="_Toc447151311"/>
      <w:bookmarkStart w:id="19" w:name="_Toc447617446"/>
      <w:bookmarkStart w:id="20" w:name="_Toc457399594"/>
      <w:r w:rsidRPr="00847513">
        <w:lastRenderedPageBreak/>
        <w:t>Document G.  Informații generale și exemple de activități privind combaterea segregării</w:t>
      </w:r>
      <w:bookmarkEnd w:id="18"/>
      <w:bookmarkEnd w:id="19"/>
      <w:bookmarkEnd w:id="20"/>
    </w:p>
    <w:p w:rsidR="00DD468C" w:rsidRPr="00847513" w:rsidRDefault="00DD468C" w:rsidP="003605E8">
      <w:pPr>
        <w:spacing w:before="120" w:after="120"/>
        <w:jc w:val="both"/>
        <w:rPr>
          <w:rFonts w:eastAsia="Times New Roman" w:cs="Calibri"/>
          <w:b/>
          <w:bCs/>
          <w:color w:val="17365D"/>
          <w:lang w:eastAsia="ro-RO"/>
        </w:rPr>
      </w:pPr>
      <w:r w:rsidRPr="00847513">
        <w:rPr>
          <w:rFonts w:eastAsia="Times New Roman" w:cs="Calibri"/>
          <w:color w:val="17365D"/>
          <w:lang w:eastAsia="ro-RO"/>
        </w:rPr>
        <w:t xml:space="preserve">Scopul acestui ghid este să ofere informații generale privind segregarea, să descrie aspecte ale segregării și să ofere exemple de activități care se adresează combaterii acestui fenomen. </w:t>
      </w:r>
    </w:p>
    <w:p w:rsidR="00DD468C" w:rsidRPr="00847513" w:rsidRDefault="00DD468C" w:rsidP="003605E8">
      <w:pPr>
        <w:spacing w:before="120" w:after="120"/>
        <w:jc w:val="both"/>
        <w:rPr>
          <w:rFonts w:eastAsia="Times New Roman" w:cs="Calibri"/>
          <w:color w:val="17365D"/>
          <w:lang w:eastAsia="ro-RO"/>
        </w:rPr>
      </w:pPr>
      <w:r w:rsidRPr="00847513">
        <w:rPr>
          <w:rFonts w:eastAsia="Times New Roman" w:cs="Calibri"/>
          <w:b/>
          <w:bCs/>
          <w:color w:val="17365D"/>
          <w:lang w:eastAsia="ro-RO"/>
        </w:rPr>
        <w:t>I. Informații generale</w:t>
      </w:r>
    </w:p>
    <w:p w:rsidR="00DD468C" w:rsidRPr="00847513" w:rsidRDefault="00DD468C" w:rsidP="003605E8">
      <w:pPr>
        <w:spacing w:before="120" w:after="120"/>
        <w:jc w:val="both"/>
        <w:rPr>
          <w:rFonts w:eastAsia="Times New Roman" w:cs="Calibri"/>
          <w:color w:val="17365D"/>
          <w:lang w:eastAsia="ro-RO"/>
        </w:rPr>
      </w:pPr>
      <w:r w:rsidRPr="00847513">
        <w:rPr>
          <w:rFonts w:eastAsia="Times New Roman" w:cs="Calibri"/>
          <w:color w:val="17365D"/>
          <w:lang w:eastAsia="ro-RO"/>
        </w:rPr>
        <w:t>În conformitate cu “</w:t>
      </w:r>
      <w:r w:rsidRPr="00847513">
        <w:rPr>
          <w:rFonts w:eastAsia="Times New Roman" w:cs="Calibri"/>
          <w:i/>
          <w:color w:val="17365D"/>
          <w:lang w:eastAsia="ro-RO"/>
        </w:rPr>
        <w:t>Ghidul adresat Statelor Membre pentru folosirea fondurilor structurale și de investiții în combaterea segregării teritoriale și școlare</w:t>
      </w:r>
      <w:r w:rsidRPr="00847513">
        <w:rPr>
          <w:rFonts w:eastAsia="Times New Roman" w:cs="Calibri"/>
          <w:color w:val="17365D"/>
          <w:lang w:eastAsia="ro-RO"/>
        </w:rPr>
        <w:t>”</w:t>
      </w:r>
      <w:r w:rsidRPr="00847513">
        <w:rPr>
          <w:rFonts w:eastAsia="Times New Roman" w:cs="Calibri"/>
          <w:color w:val="17365D"/>
          <w:vertAlign w:val="superscript"/>
          <w:lang w:eastAsia="ro-RO"/>
        </w:rPr>
        <w:footnoteReference w:id="3"/>
      </w:r>
      <w:r w:rsidRPr="00847513">
        <w:rPr>
          <w:rFonts w:eastAsia="Times New Roman" w:cs="Calibri"/>
          <w:color w:val="17365D"/>
          <w:lang w:eastAsia="ro-RO"/>
        </w:rPr>
        <w:t xml:space="preserve">, precum și cu regulamentele referitoare la Fondul Social European și Fondul European pentru Dezvoltare Regională, </w:t>
      </w:r>
      <w:r w:rsidRPr="00847513">
        <w:rPr>
          <w:rFonts w:eastAsia="Times New Roman" w:cs="Calibri"/>
          <w:b/>
          <w:bCs/>
          <w:color w:val="17365D"/>
          <w:lang w:eastAsia="ro-RO"/>
        </w:rPr>
        <w:t>fondurile structurale și de investiții nu pot fi folosite pentru generarea sau perpetuarea segregării.</w:t>
      </w:r>
    </w:p>
    <w:p w:rsidR="00DD468C" w:rsidRPr="00847513" w:rsidRDefault="00DD468C" w:rsidP="003605E8">
      <w:pPr>
        <w:spacing w:before="120" w:after="120"/>
        <w:jc w:val="both"/>
        <w:rPr>
          <w:rFonts w:eastAsia="Times New Roman" w:cs="Calibri"/>
          <w:b/>
          <w:bCs/>
          <w:color w:val="17365D"/>
          <w:lang w:eastAsia="ro-RO"/>
        </w:rPr>
      </w:pPr>
      <w:r w:rsidRPr="00847513">
        <w:rPr>
          <w:rFonts w:eastAsia="Times New Roman" w:cs="Calibri"/>
          <w:color w:val="17365D"/>
          <w:lang w:eastAsia="ro-RO"/>
        </w:rPr>
        <w:t>Există două principii de bază enunțate în ghidul Comisiei Europene:</w:t>
      </w:r>
    </w:p>
    <w:p w:rsidR="00DD468C" w:rsidRPr="00847513" w:rsidRDefault="00DD468C" w:rsidP="003605E8">
      <w:pPr>
        <w:widowControl w:val="0"/>
        <w:numPr>
          <w:ilvl w:val="0"/>
          <w:numId w:val="27"/>
        </w:numPr>
        <w:suppressAutoHyphens/>
        <w:spacing w:before="120" w:after="120" w:line="240" w:lineRule="auto"/>
        <w:jc w:val="both"/>
        <w:rPr>
          <w:rFonts w:eastAsia="Times New Roman" w:cs="Calibri"/>
          <w:b/>
          <w:bCs/>
          <w:color w:val="17365D"/>
          <w:lang w:eastAsia="ro-RO"/>
        </w:rPr>
      </w:pPr>
      <w:r w:rsidRPr="00847513">
        <w:rPr>
          <w:rFonts w:eastAsia="Times New Roman" w:cs="Calibri"/>
          <w:b/>
          <w:bCs/>
          <w:color w:val="17365D"/>
          <w:lang w:eastAsia="ro-RO"/>
        </w:rPr>
        <w:t>Non-segregarea –</w:t>
      </w:r>
      <w:r w:rsidRPr="00847513">
        <w:rPr>
          <w:rFonts w:eastAsia="Times New Roman" w:cs="Calibri"/>
          <w:color w:val="17365D"/>
          <w:lang w:eastAsia="ro-RO"/>
        </w:rPr>
        <w:t xml:space="preserve"> fondurile structurale și de investiții nu pot fi folosite pentru crearea de facilități/ servicii noi, segregate, sau pentru dezvoltarea/ întreținerea celor deja segregate. Investițiile în locuire sau educație nu pot duce la izolarea sau la concentrarea grupurilor vulnerabile în anumite spații.</w:t>
      </w:r>
    </w:p>
    <w:p w:rsidR="00DD468C" w:rsidRPr="00847513" w:rsidRDefault="00DD468C" w:rsidP="003605E8">
      <w:pPr>
        <w:widowControl w:val="0"/>
        <w:numPr>
          <w:ilvl w:val="0"/>
          <w:numId w:val="27"/>
        </w:numPr>
        <w:suppressAutoHyphens/>
        <w:spacing w:before="120" w:after="120" w:line="240" w:lineRule="auto"/>
        <w:jc w:val="both"/>
        <w:rPr>
          <w:rFonts w:eastAsia="Times New Roman" w:cs="Calibri"/>
          <w:b/>
          <w:color w:val="17365D"/>
          <w:lang w:eastAsia="ro-RO"/>
        </w:rPr>
      </w:pPr>
      <w:r w:rsidRPr="00847513">
        <w:rPr>
          <w:rFonts w:eastAsia="Times New Roman" w:cs="Calibri"/>
          <w:b/>
          <w:bCs/>
          <w:color w:val="17365D"/>
          <w:lang w:eastAsia="ro-RO"/>
        </w:rPr>
        <w:t>Desegregarea</w:t>
      </w:r>
      <w:r w:rsidRPr="00847513">
        <w:rPr>
          <w:rFonts w:eastAsia="Times New Roman" w:cs="Calibri"/>
          <w:color w:val="17365D"/>
          <w:lang w:eastAsia="ro-RO"/>
        </w:rPr>
        <w:t xml:space="preserve"> – fondurile structurale și de investiții pot fi folosite pentru eliminarea sau pentru diminuarea semnificativă a segregării. Activitățile ar trebui să fie de relocare a locuitorilor din zonele segregate în comunități nesegregate și mutarea copiilor din școlile/ clasele segregate.</w:t>
      </w:r>
    </w:p>
    <w:p w:rsidR="00DD468C" w:rsidRPr="00847513" w:rsidRDefault="00DD468C" w:rsidP="003605E8">
      <w:pPr>
        <w:spacing w:before="120" w:after="120"/>
        <w:jc w:val="both"/>
        <w:rPr>
          <w:rFonts w:eastAsia="Times New Roman" w:cs="Calibri"/>
          <w:color w:val="17365D"/>
          <w:lang w:eastAsia="ro-RO"/>
        </w:rPr>
      </w:pPr>
      <w:r w:rsidRPr="00847513">
        <w:rPr>
          <w:rFonts w:eastAsia="Times New Roman" w:cs="Calibri"/>
          <w:b/>
          <w:color w:val="17365D"/>
          <w:lang w:eastAsia="ro-RO"/>
        </w:rPr>
        <w:t>Principiul non-segregării</w:t>
      </w:r>
    </w:p>
    <w:p w:rsidR="00DD468C" w:rsidRPr="00847513" w:rsidRDefault="00DD468C" w:rsidP="003605E8">
      <w:pPr>
        <w:spacing w:before="120" w:after="120"/>
        <w:jc w:val="both"/>
        <w:rPr>
          <w:rFonts w:eastAsia="Times New Roman" w:cs="Calibri"/>
          <w:b/>
          <w:color w:val="17365D"/>
          <w:lang w:eastAsia="ro-RO"/>
        </w:rPr>
      </w:pPr>
      <w:r w:rsidRPr="00847513">
        <w:rPr>
          <w:rFonts w:eastAsia="Times New Roman" w:cs="Calibri"/>
          <w:color w:val="17365D"/>
          <w:lang w:eastAsia="ro-RO"/>
        </w:rPr>
        <w:t>Aplicantul va explica în propunerea de proiect cum activitățile propuse nu vor avea ca efect crearea de servicii sau zone segregate. Oferirea de servicii precum educația sau locuirea au scopul de a îmbunătăți calitatea vieții în comunitățile dezavantajate. Dacă aceste servicii însă au ca efect separarea/ izolarea grupului vulnerabil de restul societății atunci intervenția încalcă principiul non-segregării. Îmbunătățirea serviciilor de educație și a infrastructurii în comunitățile marginalizate (în special în cele de romi) constituie o prioritate, însă, în cazul în care comunitatea este segregată, investițiile de genul acesta trebuie însoțite de investiții care să conducă la crearea sau întărirea relației între grupul vulnerabil și comunitatea majoritară, prin desfășurarea de activități comune, ideal  în spațiile/ facilitățile amenajate prin investiții din proiect. Frecvența acestor activități depinde de nevoile din teren și de dinamica dintre cele două comunități.</w:t>
      </w:r>
    </w:p>
    <w:p w:rsidR="00DD468C" w:rsidRPr="00847513" w:rsidRDefault="00DD468C" w:rsidP="003605E8">
      <w:pPr>
        <w:spacing w:before="120" w:after="120"/>
        <w:jc w:val="both"/>
        <w:rPr>
          <w:rFonts w:eastAsia="Times New Roman" w:cs="Calibri"/>
          <w:color w:val="17365D"/>
          <w:lang w:eastAsia="ro-RO"/>
        </w:rPr>
      </w:pPr>
      <w:r w:rsidRPr="00847513">
        <w:rPr>
          <w:rFonts w:eastAsia="Times New Roman" w:cs="Calibri"/>
          <w:b/>
          <w:color w:val="17365D"/>
          <w:lang w:eastAsia="ro-RO"/>
        </w:rPr>
        <w:t>Principiul desegregării</w:t>
      </w:r>
    </w:p>
    <w:p w:rsidR="00DD468C" w:rsidRPr="00847513" w:rsidRDefault="00DD468C" w:rsidP="003605E8">
      <w:pPr>
        <w:spacing w:before="120" w:after="120"/>
        <w:jc w:val="both"/>
        <w:rPr>
          <w:rFonts w:eastAsia="Times New Roman" w:cs="Calibri"/>
          <w:color w:val="17365D"/>
          <w:lang w:eastAsia="ro-RO"/>
        </w:rPr>
      </w:pPr>
      <w:r w:rsidRPr="00847513">
        <w:rPr>
          <w:rFonts w:eastAsia="Times New Roman" w:cs="Calibri"/>
          <w:color w:val="17365D"/>
          <w:lang w:eastAsia="ro-RO"/>
        </w:rPr>
        <w:t xml:space="preserve">Dacă în comunitate există deja zone sau servicii segregate aplicantul va explica care sunt activitățile din proiect care duc la desegregare și cum anume aceste măsuri vor produce desegregarea. Se va ține cont de planurile de desegregare școlară, acolo unde acestea există. </w:t>
      </w:r>
    </w:p>
    <w:p w:rsidR="00DD468C" w:rsidRPr="00847513" w:rsidRDefault="00DD468C" w:rsidP="003605E8">
      <w:pPr>
        <w:spacing w:before="120" w:after="120"/>
        <w:jc w:val="both"/>
        <w:rPr>
          <w:rFonts w:eastAsia="Times New Roman" w:cs="Calibri"/>
          <w:color w:val="17365D"/>
          <w:lang w:eastAsia="ro-RO"/>
        </w:rPr>
      </w:pPr>
      <w:r w:rsidRPr="00847513">
        <w:rPr>
          <w:rFonts w:eastAsia="Times New Roman" w:cs="Calibri"/>
          <w:color w:val="17365D"/>
          <w:lang w:eastAsia="ro-RO"/>
        </w:rPr>
        <w:br w:type="page"/>
      </w:r>
      <w:r w:rsidRPr="00847513">
        <w:rPr>
          <w:rFonts w:eastAsia="Times New Roman" w:cs="Calibri"/>
          <w:color w:val="17365D"/>
          <w:lang w:eastAsia="ro-RO"/>
        </w:rPr>
        <w:lastRenderedPageBreak/>
        <w:t>Sunt considerate ca activități de desegregare:</w:t>
      </w:r>
    </w:p>
    <w:p w:rsidR="00DD468C" w:rsidRPr="00847513" w:rsidRDefault="00DD468C" w:rsidP="003605E8">
      <w:pPr>
        <w:widowControl w:val="0"/>
        <w:numPr>
          <w:ilvl w:val="0"/>
          <w:numId w:val="35"/>
        </w:numPr>
        <w:suppressAutoHyphens/>
        <w:spacing w:before="120" w:after="120" w:line="240" w:lineRule="auto"/>
        <w:jc w:val="both"/>
        <w:rPr>
          <w:rFonts w:eastAsia="Times New Roman" w:cs="Calibri"/>
          <w:color w:val="17365D"/>
          <w:lang w:eastAsia="ro-RO"/>
        </w:rPr>
      </w:pPr>
      <w:r w:rsidRPr="00847513">
        <w:rPr>
          <w:rFonts w:eastAsia="Times New Roman" w:cs="Calibri"/>
          <w:color w:val="17365D"/>
          <w:lang w:eastAsia="ro-RO"/>
        </w:rPr>
        <w:t>activitățile care au ca scop reducerea sau dispariția decalajului care ține de existența/ calitatea serviciilor</w:t>
      </w:r>
    </w:p>
    <w:p w:rsidR="00DD468C" w:rsidRPr="00847513" w:rsidRDefault="00DD468C" w:rsidP="003605E8">
      <w:pPr>
        <w:widowControl w:val="0"/>
        <w:numPr>
          <w:ilvl w:val="0"/>
          <w:numId w:val="35"/>
        </w:numPr>
        <w:suppressAutoHyphens/>
        <w:spacing w:before="120" w:after="120" w:line="240" w:lineRule="auto"/>
        <w:jc w:val="both"/>
        <w:rPr>
          <w:rFonts w:eastAsia="Times New Roman" w:cs="Calibri"/>
          <w:color w:val="17365D"/>
          <w:lang w:eastAsia="ro-RO"/>
        </w:rPr>
      </w:pPr>
      <w:r w:rsidRPr="00847513">
        <w:rPr>
          <w:rFonts w:eastAsia="Times New Roman" w:cs="Calibri"/>
          <w:color w:val="17365D"/>
          <w:lang w:eastAsia="ro-RO"/>
        </w:rPr>
        <w:t xml:space="preserve">activitățile care au ca scop micșorarea/ dispariția distanței fizice între comunitatea marginalizată și restul comunității </w:t>
      </w:r>
    </w:p>
    <w:p w:rsidR="00DD468C" w:rsidRPr="00847513" w:rsidRDefault="00DD468C" w:rsidP="003605E8">
      <w:pPr>
        <w:widowControl w:val="0"/>
        <w:numPr>
          <w:ilvl w:val="0"/>
          <w:numId w:val="35"/>
        </w:numPr>
        <w:suppressAutoHyphens/>
        <w:spacing w:before="120" w:after="120" w:line="240" w:lineRule="auto"/>
        <w:jc w:val="both"/>
        <w:rPr>
          <w:rFonts w:eastAsia="Times New Roman" w:cs="Calibri"/>
          <w:color w:val="17365D"/>
          <w:lang w:eastAsia="ro-RO"/>
        </w:rPr>
      </w:pPr>
      <w:r w:rsidRPr="00847513">
        <w:rPr>
          <w:rFonts w:eastAsia="Times New Roman" w:cs="Calibri"/>
          <w:color w:val="17365D"/>
          <w:lang w:eastAsia="ro-RO"/>
        </w:rPr>
        <w:t>activitățile desfășurate în comun de membrii grupului vulnerabil segregat și ai comunității majoritare cu scopul de a îmbunătăți relația dintre cele două comunități</w:t>
      </w:r>
    </w:p>
    <w:p w:rsidR="00DD468C" w:rsidRPr="00847513" w:rsidRDefault="00DD468C" w:rsidP="003605E8">
      <w:pPr>
        <w:spacing w:before="120" w:after="120"/>
        <w:jc w:val="both"/>
        <w:rPr>
          <w:rFonts w:eastAsia="Times New Roman" w:cs="Calibri"/>
          <w:color w:val="17365D"/>
          <w:lang w:eastAsia="ro-RO"/>
        </w:rPr>
      </w:pPr>
      <w:r w:rsidRPr="00847513">
        <w:rPr>
          <w:rFonts w:eastAsia="Times New Roman" w:cs="Calibri"/>
          <w:color w:val="17365D"/>
          <w:lang w:eastAsia="ro-RO"/>
        </w:rPr>
        <w:t>În cazul în care în procesul de monitorizare se va observa că eforturile/ activitățile de desegregare nu dau rezultate sau nu există progres, atunci se va analiza un posibil eșec al componentei de desegregare, cu consecințele de rigoare (posibilitatea declarării neeligibile a cheltuielilor aferente acestei componente).</w:t>
      </w:r>
    </w:p>
    <w:p w:rsidR="00DD468C" w:rsidRPr="00847513" w:rsidRDefault="00DD468C" w:rsidP="003605E8">
      <w:pPr>
        <w:spacing w:before="120" w:after="120"/>
        <w:jc w:val="both"/>
        <w:rPr>
          <w:rFonts w:eastAsia="Times New Roman" w:cs="Calibri"/>
          <w:b/>
          <w:color w:val="17365D"/>
          <w:lang w:eastAsia="ro-RO"/>
        </w:rPr>
      </w:pPr>
      <w:r w:rsidRPr="00847513">
        <w:rPr>
          <w:rFonts w:eastAsia="Times New Roman" w:cs="Calibri"/>
          <w:color w:val="17365D"/>
          <w:lang w:eastAsia="ro-RO"/>
        </w:rPr>
        <w:t xml:space="preserve">Procesul de desegregare trebuie pregătit în timp și implică mai mult decât intervenția directă de desegregare. Este nevoie de comunicare pe tot parcursul procesului atât cu comunitatea segregată, cât și cu comunitatea majoritară, ambele fiind influențate de procesul de desegregare. Pe parcursul procesului pot apărea diverse situații, dintre care amintim: </w:t>
      </w:r>
    </w:p>
    <w:p w:rsidR="00DD468C" w:rsidRPr="00847513" w:rsidRDefault="00DD468C" w:rsidP="003605E8">
      <w:pPr>
        <w:widowControl w:val="0"/>
        <w:numPr>
          <w:ilvl w:val="0"/>
          <w:numId w:val="35"/>
        </w:numPr>
        <w:suppressAutoHyphens/>
        <w:spacing w:before="120" w:after="120" w:line="240" w:lineRule="auto"/>
        <w:jc w:val="both"/>
        <w:rPr>
          <w:rFonts w:eastAsia="Times New Roman" w:cs="Calibri"/>
          <w:color w:val="17365D"/>
          <w:lang w:eastAsia="ro-RO"/>
        </w:rPr>
      </w:pPr>
      <w:r w:rsidRPr="00847513">
        <w:rPr>
          <w:rFonts w:eastAsia="Times New Roman" w:cs="Calibri"/>
          <w:b/>
          <w:color w:val="17365D"/>
          <w:lang w:eastAsia="ro-RO"/>
        </w:rPr>
        <w:t>Dorința comunității segregate de a rămâne împreună</w:t>
      </w:r>
      <w:r w:rsidRPr="00847513">
        <w:rPr>
          <w:rFonts w:eastAsia="Times New Roman" w:cs="Calibri"/>
          <w:color w:val="17365D"/>
          <w:lang w:eastAsia="ro-RO"/>
        </w:rPr>
        <w:t>. Fenomenul segregării poate fi generat în anumite cazuri și de auto-segregare. Procesul de desegregare trebuie realizat prin consultarea și consimțământul comunității. Există situații în care dezmembrarea comunității și implicit a relațiilor de întrajutorare stabilite între membrii acestei comunități duce la o excluziune socială și mai mare. Situațiile sunt diverse și orice soluție trebuie să implice acordul locuitorilor. Consultările cu comunitatea trebuie să fie unele în care locuitorilor li se explică clar avantajele și dezavantajele relocării sau rămânerii într-o locație segregată. Atunci când comunitatea consideră foarte importantă menținerea rețelei sociale din interiorul comunității segregate, intervențiile pot fi:</w:t>
      </w:r>
    </w:p>
    <w:p w:rsidR="00DD468C" w:rsidRPr="00847513" w:rsidRDefault="00DD468C" w:rsidP="003605E8">
      <w:pPr>
        <w:widowControl w:val="0"/>
        <w:numPr>
          <w:ilvl w:val="0"/>
          <w:numId w:val="31"/>
        </w:numPr>
        <w:suppressAutoHyphens/>
        <w:spacing w:before="120" w:after="120" w:line="240" w:lineRule="auto"/>
        <w:jc w:val="both"/>
        <w:rPr>
          <w:rFonts w:eastAsia="Times New Roman" w:cs="Calibri"/>
          <w:color w:val="17365D"/>
          <w:lang w:eastAsia="ro-RO"/>
        </w:rPr>
      </w:pPr>
      <w:r w:rsidRPr="00847513">
        <w:rPr>
          <w:rFonts w:eastAsia="Times New Roman" w:cs="Calibri"/>
          <w:color w:val="17365D"/>
          <w:lang w:eastAsia="ro-RO"/>
        </w:rPr>
        <w:t>relocarea întregii comunități realizată numai cu acceptul comunității</w:t>
      </w:r>
    </w:p>
    <w:p w:rsidR="00DD468C" w:rsidRPr="00847513" w:rsidRDefault="00DD468C" w:rsidP="003605E8">
      <w:pPr>
        <w:widowControl w:val="0"/>
        <w:numPr>
          <w:ilvl w:val="0"/>
          <w:numId w:val="31"/>
        </w:numPr>
        <w:suppressAutoHyphens/>
        <w:spacing w:before="120" w:after="120" w:line="240" w:lineRule="auto"/>
        <w:jc w:val="both"/>
        <w:rPr>
          <w:rFonts w:eastAsia="Times New Roman" w:cs="Calibri"/>
          <w:color w:val="17365D"/>
          <w:lang w:eastAsia="ro-RO"/>
        </w:rPr>
      </w:pPr>
      <w:r w:rsidRPr="00847513">
        <w:rPr>
          <w:rFonts w:eastAsia="Times New Roman" w:cs="Calibri"/>
          <w:color w:val="17365D"/>
          <w:lang w:eastAsia="ro-RO"/>
        </w:rPr>
        <w:t>îmbunătățirea condițiilor de viață în aceste comunități (inclusiv facilitarea conexiunilor cu  comunitatea majoritară și facilitarea accesului la serviciile de bază)</w:t>
      </w:r>
    </w:p>
    <w:p w:rsidR="00DD468C" w:rsidRPr="00847513" w:rsidRDefault="00DD468C" w:rsidP="003605E8">
      <w:pPr>
        <w:widowControl w:val="0"/>
        <w:numPr>
          <w:ilvl w:val="0"/>
          <w:numId w:val="31"/>
        </w:numPr>
        <w:suppressAutoHyphens/>
        <w:spacing w:before="120" w:after="120" w:line="240" w:lineRule="auto"/>
        <w:jc w:val="both"/>
        <w:rPr>
          <w:rFonts w:eastAsia="Times New Roman" w:cs="Calibri"/>
          <w:b/>
          <w:color w:val="17365D"/>
          <w:lang w:eastAsia="ro-RO"/>
        </w:rPr>
      </w:pPr>
      <w:r w:rsidRPr="00847513">
        <w:rPr>
          <w:rFonts w:eastAsia="Times New Roman" w:cs="Calibri"/>
          <w:color w:val="17365D"/>
          <w:lang w:eastAsia="ro-RO"/>
        </w:rPr>
        <w:t xml:space="preserve">punerea în legalitate – acolo unde este cazul și acolo unde este posibil   </w:t>
      </w:r>
    </w:p>
    <w:p w:rsidR="00DD468C" w:rsidRPr="00847513" w:rsidRDefault="00DD468C" w:rsidP="003605E8">
      <w:pPr>
        <w:widowControl w:val="0"/>
        <w:numPr>
          <w:ilvl w:val="0"/>
          <w:numId w:val="35"/>
        </w:numPr>
        <w:suppressAutoHyphens/>
        <w:spacing w:before="120" w:after="120" w:line="240" w:lineRule="auto"/>
        <w:jc w:val="both"/>
        <w:rPr>
          <w:rFonts w:eastAsia="Times New Roman" w:cs="Calibri"/>
          <w:color w:val="17365D"/>
          <w:lang w:eastAsia="ro-RO"/>
        </w:rPr>
      </w:pPr>
      <w:r w:rsidRPr="00847513">
        <w:rPr>
          <w:rFonts w:eastAsia="Times New Roman" w:cs="Calibri"/>
          <w:b/>
          <w:color w:val="17365D"/>
          <w:lang w:eastAsia="ro-RO"/>
        </w:rPr>
        <w:t>Atitudinea comunității majoritare</w:t>
      </w:r>
      <w:r w:rsidRPr="00847513">
        <w:rPr>
          <w:rFonts w:eastAsia="Times New Roman" w:cs="Calibri"/>
          <w:color w:val="17365D"/>
          <w:lang w:eastAsia="ro-RO"/>
        </w:rPr>
        <w:t xml:space="preserve">. Orice proces de desegregare trebuie însoțit de măsuri care să țintească îmbunătățirea atitudinilor comunității majoritare, a vecinilor sau a părinților copiilor față de cei care sosesc în vecinătatea sau în școala lor. Comunitatea segregată s-a format în unele cazuri tocmai datorită atitudinii de respingere din partea comunității majoritare și datorită acțiunilor de evacuare inițiate de autoritatea publică locală. De aceea reintegrarea în societate trebuie să fie însoțită de acțiuni (discuții, activități comune, etc) care să vizeze o mai bună cunoaștere a comunității segregate și găsirea de modalități de interacțiune între adulți și între copii. </w:t>
      </w:r>
    </w:p>
    <w:p w:rsidR="00DD468C" w:rsidRPr="00847513" w:rsidRDefault="00DD468C" w:rsidP="003605E8">
      <w:pPr>
        <w:spacing w:before="120" w:after="120"/>
        <w:ind w:left="360"/>
        <w:jc w:val="both"/>
        <w:rPr>
          <w:rFonts w:eastAsia="Times New Roman" w:cs="Calibri"/>
          <w:b/>
          <w:bCs/>
          <w:color w:val="17365D"/>
          <w:lang w:eastAsia="ro-RO"/>
        </w:rPr>
      </w:pPr>
      <w:r w:rsidRPr="00847513">
        <w:rPr>
          <w:rFonts w:eastAsia="Times New Roman" w:cs="Calibri"/>
          <w:color w:val="17365D"/>
          <w:lang w:eastAsia="ro-RO"/>
        </w:rPr>
        <w:t>Deși majoritatea celor care sunt afectați de fenomenul segregării sunt de etnie romă, procesul desegregării trebuie să se adreseze întregii comunități/zone (în cazul în care aceasta este mixtă din punct de vedere etnic). Intervenția doar asupra unei părți din comunitatea dezavantajată poate crea tensiuni intra-comunitare.</w:t>
      </w:r>
    </w:p>
    <w:p w:rsidR="00DD468C" w:rsidRPr="00847513" w:rsidRDefault="00DD468C" w:rsidP="003605E8">
      <w:pPr>
        <w:spacing w:before="120" w:after="120"/>
        <w:jc w:val="both"/>
        <w:rPr>
          <w:rFonts w:eastAsia="Times New Roman" w:cs="Calibri"/>
          <w:color w:val="17365D"/>
          <w:lang w:eastAsia="ro-RO"/>
        </w:rPr>
      </w:pPr>
      <w:r w:rsidRPr="00847513">
        <w:rPr>
          <w:rFonts w:eastAsia="Times New Roman" w:cs="Calibri"/>
          <w:b/>
          <w:bCs/>
          <w:color w:val="17365D"/>
          <w:lang w:eastAsia="ro-RO"/>
        </w:rPr>
        <w:br w:type="page"/>
      </w:r>
      <w:r w:rsidRPr="00847513">
        <w:rPr>
          <w:rFonts w:eastAsia="Times New Roman" w:cs="Calibri"/>
          <w:b/>
          <w:bCs/>
          <w:color w:val="17365D"/>
          <w:lang w:eastAsia="ro-RO"/>
        </w:rPr>
        <w:lastRenderedPageBreak/>
        <w:t>Educație</w:t>
      </w:r>
    </w:p>
    <w:p w:rsidR="00DD468C" w:rsidRPr="00847513" w:rsidRDefault="00DD468C" w:rsidP="003605E8">
      <w:pPr>
        <w:spacing w:before="120" w:after="120"/>
        <w:jc w:val="both"/>
        <w:rPr>
          <w:rFonts w:eastAsia="Times New Roman" w:cs="Calibri"/>
          <w:color w:val="17365D"/>
          <w:lang w:eastAsia="ro-RO"/>
        </w:rPr>
      </w:pPr>
      <w:r w:rsidRPr="00847513">
        <w:rPr>
          <w:rFonts w:eastAsia="Times New Roman" w:cs="Calibri"/>
          <w:color w:val="17365D"/>
          <w:lang w:eastAsia="ro-RO"/>
        </w:rPr>
        <w:t xml:space="preserve">În ceea ce privește educația, </w:t>
      </w:r>
      <w:r w:rsidRPr="00847513">
        <w:rPr>
          <w:rFonts w:eastAsia="Times New Roman" w:cs="Calibri"/>
          <w:i/>
          <w:color w:val="17365D"/>
          <w:lang w:eastAsia="ro-RO"/>
        </w:rPr>
        <w:t>Ordinul  nr. 1540/2007 privind interzicerea segregării școlare a copiilor romi și aprobarea metodologiei pentru prevenirea și eliminarea segregării școlare a copiilor romi</w:t>
      </w:r>
      <w:r w:rsidRPr="00847513">
        <w:rPr>
          <w:rFonts w:eastAsia="Times New Roman" w:cs="Calibri"/>
          <w:color w:val="17365D"/>
          <w:lang w:eastAsia="ro-RO"/>
        </w:rPr>
        <w:t xml:space="preserve"> ne oferă definiția , practicile care duc la segregare școlară și exemple de activități care duc la combaterea/ eliminarea segregării școlare. </w:t>
      </w:r>
    </w:p>
    <w:p w:rsidR="00DD468C" w:rsidRPr="00847513" w:rsidRDefault="00DD468C" w:rsidP="003605E8">
      <w:pPr>
        <w:spacing w:before="120" w:after="120"/>
        <w:jc w:val="both"/>
        <w:rPr>
          <w:rFonts w:eastAsia="Times New Roman" w:cs="Calibri"/>
          <w:color w:val="17365D"/>
          <w:lang w:eastAsia="ro-RO"/>
        </w:rPr>
      </w:pPr>
      <w:r w:rsidRPr="00847513">
        <w:rPr>
          <w:rFonts w:eastAsia="Times New Roman" w:cs="Calibri"/>
          <w:color w:val="17365D"/>
          <w:lang w:eastAsia="ro-RO"/>
        </w:rPr>
        <w:t>Conform acestui ordin, „c</w:t>
      </w:r>
      <w:r w:rsidRPr="00847513">
        <w:rPr>
          <w:rFonts w:eastAsia="Times New Roman" w:cs="Tahoma"/>
          <w:color w:val="17365D"/>
          <w:lang w:eastAsia="ro-RO"/>
        </w:rPr>
        <w:t>onstituie segregare şcolară a elevilor romi separarea fizică a elevilor aparţinând etniei rome în grupe/ clase/ clădiri/ şcoli/ alte facilităţi, astfel încât procentul elevilor aparţinând etniei rome din totalul elevilor din şcoală/ clasă/ grupă este disproporţionat în raport cu procentul pe care copiii romi de vârstă şcolară îl reprezintă în totalul populaţiei de vârstă şcolară în respectiva unitate administrativ-teritorială.”</w:t>
      </w:r>
    </w:p>
    <w:p w:rsidR="00DD468C" w:rsidRPr="00847513" w:rsidRDefault="00DD468C" w:rsidP="003605E8">
      <w:pPr>
        <w:spacing w:before="120" w:after="120"/>
        <w:jc w:val="both"/>
        <w:rPr>
          <w:rFonts w:eastAsia="Times New Roman" w:cs="Calibri"/>
          <w:color w:val="17365D"/>
          <w:lang w:eastAsia="ro-RO"/>
        </w:rPr>
      </w:pPr>
      <w:r w:rsidRPr="00847513">
        <w:rPr>
          <w:rFonts w:eastAsia="Times New Roman" w:cs="Calibri"/>
          <w:color w:val="17365D"/>
          <w:lang w:eastAsia="ro-RO"/>
        </w:rPr>
        <w:t>Tipuri de investiții FSE care duc la combaterea segregării:</w:t>
      </w:r>
    </w:p>
    <w:p w:rsidR="00DD468C" w:rsidRPr="00847513" w:rsidRDefault="00DD468C" w:rsidP="003605E8">
      <w:pPr>
        <w:widowControl w:val="0"/>
        <w:numPr>
          <w:ilvl w:val="0"/>
          <w:numId w:val="32"/>
        </w:numPr>
        <w:suppressAutoHyphens/>
        <w:spacing w:before="120" w:after="120" w:line="240" w:lineRule="auto"/>
        <w:jc w:val="both"/>
        <w:rPr>
          <w:rFonts w:eastAsia="Times New Roman" w:cs="Calibri"/>
          <w:color w:val="17365D"/>
          <w:lang w:eastAsia="ro-RO"/>
        </w:rPr>
      </w:pPr>
      <w:r w:rsidRPr="00847513">
        <w:rPr>
          <w:rFonts w:eastAsia="Times New Roman" w:cs="Calibri"/>
          <w:color w:val="17365D"/>
          <w:lang w:eastAsia="ro-RO"/>
        </w:rPr>
        <w:t>activități de dezvoltare comunitară și de facilitare a dialogului și a dezbaterilor publice pentru pregătirea procesului de incluziune</w:t>
      </w:r>
    </w:p>
    <w:p w:rsidR="00DD468C" w:rsidRPr="00847513" w:rsidRDefault="00DD468C" w:rsidP="003605E8">
      <w:pPr>
        <w:widowControl w:val="0"/>
        <w:numPr>
          <w:ilvl w:val="0"/>
          <w:numId w:val="32"/>
        </w:numPr>
        <w:suppressAutoHyphens/>
        <w:spacing w:before="120" w:after="120" w:line="240" w:lineRule="auto"/>
        <w:jc w:val="both"/>
        <w:rPr>
          <w:rFonts w:eastAsia="Times New Roman" w:cs="Calibri"/>
          <w:color w:val="17365D"/>
          <w:lang w:eastAsia="ro-RO"/>
        </w:rPr>
      </w:pPr>
      <w:r w:rsidRPr="00847513">
        <w:rPr>
          <w:rFonts w:eastAsia="Times New Roman" w:cs="Calibri"/>
          <w:color w:val="17365D"/>
          <w:lang w:eastAsia="ro-RO"/>
        </w:rPr>
        <w:t>asigurarea unei mai bune pregătiri a profesorilor</w:t>
      </w:r>
    </w:p>
    <w:p w:rsidR="00DD468C" w:rsidRPr="00847513" w:rsidRDefault="00DD468C" w:rsidP="003605E8">
      <w:pPr>
        <w:widowControl w:val="0"/>
        <w:numPr>
          <w:ilvl w:val="0"/>
          <w:numId w:val="32"/>
        </w:numPr>
        <w:suppressAutoHyphens/>
        <w:spacing w:before="120" w:after="120" w:line="240" w:lineRule="auto"/>
        <w:jc w:val="both"/>
        <w:rPr>
          <w:rFonts w:eastAsia="Times New Roman" w:cs="Calibri"/>
          <w:color w:val="17365D"/>
          <w:lang w:eastAsia="ro-RO"/>
        </w:rPr>
      </w:pPr>
      <w:r w:rsidRPr="00847513">
        <w:rPr>
          <w:rFonts w:eastAsia="Times New Roman" w:cs="Calibri"/>
          <w:color w:val="17365D"/>
          <w:lang w:eastAsia="ro-RO"/>
        </w:rPr>
        <w:t>instruirea mediatorilor școlari și a mentorilor</w:t>
      </w:r>
    </w:p>
    <w:p w:rsidR="00DD468C" w:rsidRPr="00847513" w:rsidRDefault="00DD468C" w:rsidP="003605E8">
      <w:pPr>
        <w:widowControl w:val="0"/>
        <w:numPr>
          <w:ilvl w:val="0"/>
          <w:numId w:val="32"/>
        </w:numPr>
        <w:suppressAutoHyphens/>
        <w:spacing w:before="120" w:after="120" w:line="240" w:lineRule="auto"/>
        <w:jc w:val="both"/>
        <w:rPr>
          <w:rFonts w:eastAsia="Times New Roman" w:cs="Calibri"/>
          <w:color w:val="17365D"/>
          <w:lang w:eastAsia="ro-RO"/>
        </w:rPr>
      </w:pPr>
      <w:r w:rsidRPr="00847513">
        <w:rPr>
          <w:rFonts w:eastAsia="Times New Roman" w:cs="Calibri"/>
          <w:color w:val="17365D"/>
          <w:lang w:eastAsia="ro-RO"/>
        </w:rPr>
        <w:t>activități care duc la îmbunătățirea legăturii între părinți și școală</w:t>
      </w:r>
    </w:p>
    <w:p w:rsidR="00DD468C" w:rsidRPr="00847513" w:rsidRDefault="00DD468C" w:rsidP="003605E8">
      <w:pPr>
        <w:widowControl w:val="0"/>
        <w:numPr>
          <w:ilvl w:val="0"/>
          <w:numId w:val="32"/>
        </w:numPr>
        <w:suppressAutoHyphens/>
        <w:spacing w:before="120" w:after="120" w:line="240" w:lineRule="auto"/>
        <w:jc w:val="both"/>
        <w:rPr>
          <w:rFonts w:eastAsia="Times New Roman" w:cs="Calibri"/>
          <w:color w:val="17365D"/>
          <w:lang w:eastAsia="ro-RO"/>
        </w:rPr>
      </w:pPr>
      <w:r w:rsidRPr="00847513">
        <w:rPr>
          <w:rFonts w:eastAsia="Times New Roman" w:cs="Calibri"/>
          <w:color w:val="17365D"/>
          <w:lang w:eastAsia="ro-RO"/>
        </w:rPr>
        <w:t>activități de școală după școală și extra-curriculare</w:t>
      </w:r>
    </w:p>
    <w:p w:rsidR="00DD468C" w:rsidRPr="00847513" w:rsidRDefault="00DD468C" w:rsidP="003605E8">
      <w:pPr>
        <w:widowControl w:val="0"/>
        <w:numPr>
          <w:ilvl w:val="0"/>
          <w:numId w:val="32"/>
        </w:numPr>
        <w:suppressAutoHyphens/>
        <w:spacing w:before="120" w:after="120" w:line="240" w:lineRule="auto"/>
        <w:jc w:val="both"/>
        <w:rPr>
          <w:rFonts w:eastAsia="Times New Roman" w:cs="Calibri"/>
          <w:color w:val="17365D"/>
          <w:lang w:eastAsia="ro-RO"/>
        </w:rPr>
      </w:pPr>
      <w:r w:rsidRPr="00847513">
        <w:rPr>
          <w:rFonts w:eastAsia="Times New Roman" w:cs="Calibri"/>
          <w:color w:val="17365D"/>
          <w:lang w:eastAsia="ro-RO"/>
        </w:rPr>
        <w:t>campanii de creștere a conștientizării față de existența fenomenului și necesitatea combaterii lui</w:t>
      </w:r>
    </w:p>
    <w:p w:rsidR="00DD468C" w:rsidRPr="00847513" w:rsidRDefault="00DD468C" w:rsidP="003605E8">
      <w:pPr>
        <w:widowControl w:val="0"/>
        <w:numPr>
          <w:ilvl w:val="0"/>
          <w:numId w:val="32"/>
        </w:numPr>
        <w:suppressAutoHyphens/>
        <w:spacing w:before="120" w:after="120" w:line="240" w:lineRule="auto"/>
        <w:jc w:val="both"/>
        <w:rPr>
          <w:rFonts w:eastAsia="Times New Roman" w:cs="Calibri"/>
          <w:color w:val="17365D"/>
          <w:lang w:eastAsia="ro-RO"/>
        </w:rPr>
      </w:pPr>
      <w:r w:rsidRPr="00847513">
        <w:rPr>
          <w:rFonts w:eastAsia="Times New Roman" w:cs="Calibri"/>
          <w:color w:val="17365D"/>
          <w:lang w:eastAsia="ro-RO"/>
        </w:rPr>
        <w:t xml:space="preserve">sprijin oferit elevilor transferați de la școlile segregate  </w:t>
      </w:r>
    </w:p>
    <w:p w:rsidR="00DD468C" w:rsidRPr="00847513" w:rsidRDefault="00DD468C" w:rsidP="003605E8">
      <w:pPr>
        <w:widowControl w:val="0"/>
        <w:numPr>
          <w:ilvl w:val="0"/>
          <w:numId w:val="32"/>
        </w:numPr>
        <w:suppressAutoHyphens/>
        <w:spacing w:before="120" w:after="120" w:line="240" w:lineRule="auto"/>
        <w:jc w:val="both"/>
        <w:rPr>
          <w:rFonts w:eastAsia="Times New Roman" w:cs="Calibri"/>
          <w:color w:val="17365D"/>
          <w:lang w:eastAsia="ro-RO"/>
        </w:rPr>
      </w:pPr>
      <w:r w:rsidRPr="00847513">
        <w:rPr>
          <w:rFonts w:eastAsia="Times New Roman" w:cs="Calibri"/>
          <w:color w:val="17365D"/>
          <w:lang w:eastAsia="ro-RO"/>
        </w:rPr>
        <w:t>activități de promovare a inter- culturalității</w:t>
      </w:r>
    </w:p>
    <w:p w:rsidR="00DD468C" w:rsidRPr="00847513" w:rsidRDefault="00DD468C" w:rsidP="003605E8">
      <w:pPr>
        <w:widowControl w:val="0"/>
        <w:numPr>
          <w:ilvl w:val="0"/>
          <w:numId w:val="32"/>
        </w:numPr>
        <w:suppressAutoHyphens/>
        <w:spacing w:before="120" w:after="120" w:line="240" w:lineRule="auto"/>
        <w:jc w:val="both"/>
        <w:rPr>
          <w:rFonts w:eastAsia="Times New Roman" w:cs="Calibri"/>
          <w:color w:val="17365D"/>
          <w:lang w:eastAsia="ro-RO"/>
        </w:rPr>
      </w:pPr>
      <w:r w:rsidRPr="00847513">
        <w:rPr>
          <w:rFonts w:eastAsia="Times New Roman" w:cs="Calibri"/>
          <w:color w:val="17365D"/>
          <w:lang w:eastAsia="ro-RO"/>
        </w:rPr>
        <w:t>facilitare accesului la școală (servicii de transport)</w:t>
      </w:r>
    </w:p>
    <w:p w:rsidR="00DD468C" w:rsidRPr="00847513" w:rsidRDefault="00DD468C" w:rsidP="003605E8">
      <w:pPr>
        <w:widowControl w:val="0"/>
        <w:numPr>
          <w:ilvl w:val="0"/>
          <w:numId w:val="32"/>
        </w:numPr>
        <w:suppressAutoHyphens/>
        <w:spacing w:before="120" w:after="120" w:line="240" w:lineRule="auto"/>
        <w:jc w:val="both"/>
        <w:rPr>
          <w:rFonts w:eastAsia="Times New Roman" w:cs="Calibri"/>
          <w:color w:val="17365D"/>
          <w:lang w:eastAsia="ro-RO"/>
        </w:rPr>
      </w:pPr>
      <w:r w:rsidRPr="00847513">
        <w:rPr>
          <w:rFonts w:eastAsia="Times New Roman" w:cs="Calibri"/>
          <w:color w:val="17365D"/>
          <w:lang w:eastAsia="ro-RO"/>
        </w:rPr>
        <w:t>asigurarea accesului la educație prin facilitarea transportului copiilor la școală, în cazul unor distanțe mari între comunitate și școală</w:t>
      </w:r>
    </w:p>
    <w:p w:rsidR="00DD468C" w:rsidRPr="00847513" w:rsidRDefault="00DD468C" w:rsidP="003605E8">
      <w:pPr>
        <w:widowControl w:val="0"/>
        <w:numPr>
          <w:ilvl w:val="0"/>
          <w:numId w:val="32"/>
        </w:numPr>
        <w:suppressAutoHyphens/>
        <w:spacing w:before="120" w:after="120" w:line="240" w:lineRule="auto"/>
        <w:jc w:val="both"/>
        <w:rPr>
          <w:rFonts w:eastAsia="Times New Roman" w:cs="Calibri"/>
          <w:b/>
          <w:bCs/>
          <w:color w:val="17365D"/>
          <w:lang w:eastAsia="ro-RO"/>
        </w:rPr>
      </w:pPr>
      <w:r w:rsidRPr="00847513">
        <w:rPr>
          <w:rFonts w:eastAsia="Times New Roman" w:cs="Calibri"/>
          <w:color w:val="17365D"/>
          <w:lang w:eastAsia="ro-RO"/>
        </w:rPr>
        <w:t xml:space="preserve">asigurarea unor servicii de educație conforme cu standardele de calitate existente </w:t>
      </w:r>
    </w:p>
    <w:p w:rsidR="00DD468C" w:rsidRPr="00847513" w:rsidRDefault="00DD468C" w:rsidP="003605E8">
      <w:pPr>
        <w:spacing w:before="120" w:after="120"/>
        <w:jc w:val="both"/>
        <w:rPr>
          <w:rFonts w:eastAsia="Times New Roman" w:cs="Calibri"/>
          <w:color w:val="17365D"/>
          <w:lang w:eastAsia="ro-RO"/>
        </w:rPr>
      </w:pPr>
      <w:r w:rsidRPr="00847513">
        <w:rPr>
          <w:rFonts w:eastAsia="Times New Roman" w:cs="Calibri"/>
          <w:b/>
          <w:bCs/>
          <w:color w:val="17365D"/>
          <w:lang w:eastAsia="ro-RO"/>
        </w:rPr>
        <w:t xml:space="preserve">Locuire </w:t>
      </w:r>
    </w:p>
    <w:p w:rsidR="00DD468C" w:rsidRPr="00847513" w:rsidRDefault="00DD468C" w:rsidP="003605E8">
      <w:pPr>
        <w:spacing w:before="120" w:after="120"/>
        <w:jc w:val="both"/>
        <w:rPr>
          <w:rFonts w:eastAsia="Times New Roman" w:cs="Calibri"/>
          <w:color w:val="17365D"/>
          <w:lang w:eastAsia="ro-RO"/>
        </w:rPr>
      </w:pPr>
      <w:r w:rsidRPr="00847513">
        <w:rPr>
          <w:rFonts w:eastAsia="Times New Roman" w:cs="Calibri"/>
          <w:color w:val="17365D"/>
          <w:lang w:eastAsia="ro-RO"/>
        </w:rPr>
        <w:t>Segregarea reprezintă concentrarea într-un  anumit spațiu a unui grup vulnerabil și/sau separarea acestui grup de restul comunității prin granițe.  Granițele pot fi granițe naturale (râu, deal, etc), granițe construite (zid, gard, etc) sau granițe simbolice (o stradă, o zonă, etc).</w:t>
      </w:r>
    </w:p>
    <w:p w:rsidR="00DD468C" w:rsidRPr="00847513" w:rsidRDefault="00DD468C" w:rsidP="003605E8">
      <w:pPr>
        <w:spacing w:before="120" w:after="120"/>
        <w:jc w:val="both"/>
        <w:rPr>
          <w:rFonts w:eastAsia="Times New Roman" w:cs="Calibri"/>
          <w:color w:val="17365D"/>
          <w:lang w:eastAsia="ro-RO"/>
        </w:rPr>
      </w:pPr>
      <w:r w:rsidRPr="00847513">
        <w:rPr>
          <w:rFonts w:eastAsia="Times New Roman" w:cs="Calibri"/>
          <w:color w:val="17365D"/>
          <w:lang w:eastAsia="ro-RO"/>
        </w:rPr>
        <w:t xml:space="preserve">Conform ghidului Comisiei Europene, trebuie evitată construcția sau achiziția de locuințe sociale în zone segregate </w:t>
      </w:r>
    </w:p>
    <w:p w:rsidR="00DD468C" w:rsidRPr="00847513" w:rsidRDefault="00DD468C" w:rsidP="003605E8">
      <w:pPr>
        <w:spacing w:before="120" w:after="120"/>
        <w:jc w:val="both"/>
        <w:rPr>
          <w:rFonts w:eastAsia="Times New Roman" w:cs="Calibri"/>
          <w:color w:val="17365D"/>
          <w:lang w:eastAsia="ro-RO"/>
        </w:rPr>
      </w:pPr>
      <w:r w:rsidRPr="00847513">
        <w:rPr>
          <w:rFonts w:eastAsia="Times New Roman" w:cs="Calibri"/>
          <w:color w:val="17365D"/>
          <w:lang w:eastAsia="ro-RO"/>
        </w:rPr>
        <w:t>Reguli de bază care trebuie aplicate în investițiile care urmăresc îmbunătățirea condițiilor de locuire:</w:t>
      </w:r>
    </w:p>
    <w:p w:rsidR="00DD468C" w:rsidRPr="00847513" w:rsidRDefault="00DD468C" w:rsidP="003605E8">
      <w:pPr>
        <w:widowControl w:val="0"/>
        <w:numPr>
          <w:ilvl w:val="0"/>
          <w:numId w:val="33"/>
        </w:numPr>
        <w:suppressAutoHyphens/>
        <w:spacing w:before="120" w:after="120" w:line="240" w:lineRule="auto"/>
        <w:jc w:val="both"/>
        <w:rPr>
          <w:rFonts w:eastAsia="Times New Roman" w:cs="Calibri"/>
          <w:color w:val="17365D"/>
          <w:lang w:eastAsia="ro-RO"/>
        </w:rPr>
      </w:pPr>
      <w:r w:rsidRPr="00847513">
        <w:rPr>
          <w:rFonts w:eastAsia="Times New Roman" w:cs="Calibri"/>
          <w:color w:val="17365D"/>
          <w:lang w:eastAsia="ro-RO"/>
        </w:rPr>
        <w:t>Investițiile de tip „hard” trebuie acompaniate de măsuri de tip “soft” , într-o abordare integrată. Câteva exemple de astfel de măsuri: asigurarea accesului la un loc de muncă sau la servicii medicale, educaționale; programe de pregătire vocațională și mentorat; activități generatoare de venit- antreprenoriat. Măsurile de tip “soft” ar trebui să fie dezvoltate înainte de investițiile de tip “hard” sau odată cu acestea.</w:t>
      </w:r>
    </w:p>
    <w:p w:rsidR="00DD468C" w:rsidRPr="00847513" w:rsidRDefault="00DD468C" w:rsidP="003605E8">
      <w:pPr>
        <w:spacing w:before="120" w:after="120"/>
        <w:jc w:val="both"/>
        <w:rPr>
          <w:rFonts w:eastAsia="Times New Roman" w:cs="Calibri"/>
          <w:color w:val="17365D"/>
          <w:lang w:eastAsia="ro-RO"/>
        </w:rPr>
      </w:pPr>
      <w:r w:rsidRPr="00847513">
        <w:rPr>
          <w:rFonts w:eastAsia="Times New Roman" w:cs="Calibri"/>
          <w:color w:val="17365D"/>
          <w:lang w:eastAsia="ro-RO"/>
        </w:rPr>
        <w:lastRenderedPageBreak/>
        <w:t>Scopul investițiilor trebuie să fie acela de a elimina disparitățile de la nivel teritorial și social între comunitatea segregată și comunitatea majoritară și să îmbunătățească accesul la infrastructură și la servicii de calitate (servicii de educație, de sănătate, transport public, acces la apă, canalizare, etc). În cazul relocării unei comunități, se va acorda atenție următoarelor aspecte:</w:t>
      </w:r>
    </w:p>
    <w:p w:rsidR="00DD468C" w:rsidRPr="00847513" w:rsidRDefault="00DD468C" w:rsidP="003605E8">
      <w:pPr>
        <w:widowControl w:val="0"/>
        <w:numPr>
          <w:ilvl w:val="0"/>
          <w:numId w:val="32"/>
        </w:numPr>
        <w:suppressAutoHyphens/>
        <w:spacing w:before="120" w:after="120" w:line="240" w:lineRule="auto"/>
        <w:jc w:val="both"/>
        <w:rPr>
          <w:rFonts w:eastAsia="Times New Roman" w:cs="Calibri"/>
          <w:color w:val="17365D"/>
          <w:lang w:eastAsia="ro-RO"/>
        </w:rPr>
      </w:pPr>
      <w:r w:rsidRPr="00847513">
        <w:rPr>
          <w:rFonts w:eastAsia="Times New Roman" w:cs="Calibri"/>
          <w:color w:val="17365D"/>
          <w:lang w:eastAsia="ro-RO"/>
        </w:rPr>
        <w:t>relocarea unei comunități nu trebuie să fie realizată într-o zonă segregată</w:t>
      </w:r>
    </w:p>
    <w:p w:rsidR="00DD468C" w:rsidRPr="00847513" w:rsidRDefault="00DD468C" w:rsidP="003605E8">
      <w:pPr>
        <w:widowControl w:val="0"/>
        <w:numPr>
          <w:ilvl w:val="0"/>
          <w:numId w:val="32"/>
        </w:numPr>
        <w:suppressAutoHyphens/>
        <w:spacing w:before="120" w:after="120" w:line="240" w:lineRule="auto"/>
        <w:jc w:val="both"/>
        <w:rPr>
          <w:rFonts w:eastAsia="Times New Roman" w:cs="Calibri"/>
          <w:color w:val="17365D"/>
          <w:lang w:eastAsia="ro-RO"/>
        </w:rPr>
      </w:pPr>
      <w:r w:rsidRPr="00847513">
        <w:rPr>
          <w:rFonts w:eastAsia="Times New Roman" w:cs="Calibri"/>
          <w:color w:val="17365D"/>
          <w:lang w:eastAsia="ro-RO"/>
        </w:rPr>
        <w:t xml:space="preserve">din motive de sustenabilitate financiară, pentru relocare, se va lua în calcul în primul rând stocul de locuințe libere existent pe piață, pentru a nu se realiza investiții mult mai costisitoare în locuințe noi și în rețele de apă, canal, electricitate, etc. </w:t>
      </w:r>
    </w:p>
    <w:p w:rsidR="00DD468C" w:rsidRPr="00847513" w:rsidRDefault="00DD468C" w:rsidP="003605E8">
      <w:pPr>
        <w:widowControl w:val="0"/>
        <w:numPr>
          <w:ilvl w:val="0"/>
          <w:numId w:val="32"/>
        </w:numPr>
        <w:suppressAutoHyphens/>
        <w:spacing w:before="120" w:after="120" w:line="240" w:lineRule="auto"/>
        <w:jc w:val="both"/>
        <w:rPr>
          <w:rFonts w:eastAsia="Times New Roman" w:cs="Calibri"/>
          <w:color w:val="17365D"/>
          <w:lang w:eastAsia="ro-RO"/>
        </w:rPr>
      </w:pPr>
      <w:r w:rsidRPr="00847513">
        <w:rPr>
          <w:rFonts w:eastAsia="Times New Roman" w:cs="Calibri"/>
          <w:color w:val="17365D"/>
          <w:lang w:eastAsia="ro-RO"/>
        </w:rPr>
        <w:t>procesul de relocare trebuie planificat în amănunt și însoțit de un proces de pregătire atât a comunității care este relocată, cât și a vecinilor acestei comunități.</w:t>
      </w:r>
    </w:p>
    <w:p w:rsidR="00DD468C" w:rsidRPr="00847513" w:rsidRDefault="00DD468C" w:rsidP="003605E8">
      <w:pPr>
        <w:widowControl w:val="0"/>
        <w:numPr>
          <w:ilvl w:val="0"/>
          <w:numId w:val="33"/>
        </w:numPr>
        <w:suppressAutoHyphens/>
        <w:spacing w:before="120" w:after="120" w:line="240" w:lineRule="auto"/>
        <w:jc w:val="both"/>
        <w:rPr>
          <w:rFonts w:eastAsia="Times New Roman" w:cs="Calibri"/>
          <w:color w:val="17365D"/>
          <w:shd w:val="clear" w:color="auto" w:fill="FFFF00"/>
          <w:lang w:eastAsia="ro-RO"/>
        </w:rPr>
      </w:pPr>
      <w:r w:rsidRPr="00847513">
        <w:rPr>
          <w:rFonts w:eastAsia="Times New Roman" w:cs="Calibri"/>
          <w:color w:val="17365D"/>
          <w:lang w:eastAsia="ro-RO"/>
        </w:rPr>
        <w:t xml:space="preserve">Pentru a îmbunătăți legătura între comunitatea segregată și comunitatea majoritară sunt încurajate investițiile în infrastructură (ex. rețea de transport public). Ele trebuie să fie însoțite, de asemenea, de măsuri de tip “soft”. </w:t>
      </w:r>
    </w:p>
    <w:p w:rsidR="00DD468C" w:rsidRPr="00847513" w:rsidRDefault="00DD468C" w:rsidP="003605E8">
      <w:pPr>
        <w:widowControl w:val="0"/>
        <w:numPr>
          <w:ilvl w:val="0"/>
          <w:numId w:val="33"/>
        </w:numPr>
        <w:suppressAutoHyphens/>
        <w:spacing w:before="120" w:after="120" w:line="240" w:lineRule="auto"/>
        <w:jc w:val="both"/>
        <w:rPr>
          <w:rFonts w:eastAsia="Times New Roman" w:cs="Calibri"/>
          <w:color w:val="17365D"/>
          <w:lang w:eastAsia="ro-RO"/>
        </w:rPr>
      </w:pPr>
      <w:r w:rsidRPr="00847513">
        <w:rPr>
          <w:rFonts w:eastAsia="Times New Roman" w:cs="Calibri"/>
          <w:color w:val="17365D"/>
          <w:lang w:eastAsia="ro-RO"/>
        </w:rPr>
        <w:t>Relocarea nu poate duce la segregare.</w:t>
      </w:r>
    </w:p>
    <w:p w:rsidR="00DD468C" w:rsidRPr="00847513" w:rsidRDefault="00DD468C" w:rsidP="003605E8">
      <w:pPr>
        <w:widowControl w:val="0"/>
        <w:numPr>
          <w:ilvl w:val="0"/>
          <w:numId w:val="32"/>
        </w:numPr>
        <w:suppressAutoHyphens/>
        <w:spacing w:before="120" w:after="120" w:line="240" w:lineRule="auto"/>
        <w:jc w:val="both"/>
        <w:rPr>
          <w:rFonts w:eastAsia="Times New Roman" w:cs="Calibri"/>
          <w:color w:val="17365D"/>
          <w:lang w:eastAsia="ro-RO"/>
        </w:rPr>
      </w:pPr>
      <w:r w:rsidRPr="00847513">
        <w:rPr>
          <w:rFonts w:eastAsia="Times New Roman" w:cs="Calibri"/>
          <w:color w:val="17365D"/>
          <w:lang w:eastAsia="ro-RO"/>
        </w:rPr>
        <w:t>Tipuri de investiții FSE care duc la combaterea segregării – recomandate în ghidul Comisiei Europene:dezvoltare comunitară, consultări cu comunitatea, activități de mediere, instruiri, activități generatoare de venit (antreprenoriat, angajarea în cadrul entităților de economie socială)</w:t>
      </w:r>
    </w:p>
    <w:p w:rsidR="00DD468C" w:rsidRPr="00847513" w:rsidRDefault="00DD468C" w:rsidP="003605E8">
      <w:pPr>
        <w:widowControl w:val="0"/>
        <w:numPr>
          <w:ilvl w:val="0"/>
          <w:numId w:val="32"/>
        </w:numPr>
        <w:suppressAutoHyphens/>
        <w:spacing w:before="120" w:after="120" w:line="240" w:lineRule="auto"/>
        <w:jc w:val="both"/>
        <w:rPr>
          <w:rFonts w:eastAsia="Times New Roman" w:cs="Calibri"/>
          <w:color w:val="17365D"/>
          <w:lang w:eastAsia="ro-RO"/>
        </w:rPr>
      </w:pPr>
      <w:r w:rsidRPr="00847513">
        <w:rPr>
          <w:rFonts w:eastAsia="Times New Roman" w:cs="Calibri"/>
          <w:color w:val="17365D"/>
          <w:lang w:eastAsia="ro-RO"/>
        </w:rPr>
        <w:t>activități de combatere a discriminării</w:t>
      </w:r>
    </w:p>
    <w:p w:rsidR="00DD468C" w:rsidRPr="00847513" w:rsidRDefault="00DD468C" w:rsidP="003605E8">
      <w:pPr>
        <w:widowControl w:val="0"/>
        <w:numPr>
          <w:ilvl w:val="0"/>
          <w:numId w:val="32"/>
        </w:numPr>
        <w:suppressAutoHyphens/>
        <w:spacing w:before="120" w:after="120" w:line="240" w:lineRule="auto"/>
        <w:jc w:val="both"/>
        <w:rPr>
          <w:rFonts w:eastAsia="Times New Roman" w:cs="Calibri"/>
          <w:b/>
          <w:bCs/>
          <w:color w:val="17365D"/>
          <w:lang w:eastAsia="ro-RO"/>
        </w:rPr>
      </w:pPr>
      <w:r w:rsidRPr="00847513">
        <w:rPr>
          <w:rFonts w:eastAsia="Times New Roman" w:cs="Calibri"/>
          <w:color w:val="17365D"/>
          <w:lang w:eastAsia="ro-RO"/>
        </w:rPr>
        <w:t>activități care vizează reglementarea situației juridice a locuirii</w:t>
      </w:r>
    </w:p>
    <w:p w:rsidR="00DD468C" w:rsidRPr="00847513" w:rsidRDefault="00DD468C" w:rsidP="003605E8">
      <w:pPr>
        <w:spacing w:before="120" w:after="120"/>
        <w:jc w:val="both"/>
        <w:rPr>
          <w:rFonts w:eastAsia="Times New Roman" w:cs="Calibri"/>
          <w:b/>
          <w:bCs/>
          <w:color w:val="17365D"/>
          <w:lang w:eastAsia="ro-RO"/>
        </w:rPr>
      </w:pPr>
    </w:p>
    <w:p w:rsidR="00DD468C" w:rsidRPr="00847513" w:rsidRDefault="00DD468C" w:rsidP="003605E8">
      <w:pPr>
        <w:widowControl w:val="0"/>
        <w:numPr>
          <w:ilvl w:val="0"/>
          <w:numId w:val="28"/>
        </w:numPr>
        <w:suppressAutoHyphens/>
        <w:spacing w:before="120" w:after="120" w:line="240" w:lineRule="auto"/>
        <w:jc w:val="both"/>
        <w:rPr>
          <w:rFonts w:eastAsia="Times New Roman" w:cs="Calibri"/>
          <w:color w:val="17365D"/>
          <w:lang w:eastAsia="ro-RO"/>
        </w:rPr>
      </w:pPr>
      <w:r w:rsidRPr="00847513">
        <w:rPr>
          <w:rFonts w:eastAsia="Times New Roman" w:cs="Calibri"/>
          <w:b/>
          <w:bCs/>
          <w:color w:val="17365D"/>
          <w:lang w:eastAsia="ro-RO"/>
        </w:rPr>
        <w:t xml:space="preserve">Dimensiuni ale segregării întâlnite în România </w:t>
      </w:r>
    </w:p>
    <w:p w:rsidR="00DD468C" w:rsidRPr="00847513" w:rsidRDefault="00DD468C" w:rsidP="003605E8">
      <w:pPr>
        <w:spacing w:before="120" w:after="120"/>
        <w:jc w:val="both"/>
        <w:rPr>
          <w:rFonts w:eastAsia="Times New Roman" w:cs="Calibri"/>
          <w:color w:val="17365D"/>
          <w:lang w:eastAsia="ro-RO"/>
        </w:rPr>
      </w:pPr>
      <w:r w:rsidRPr="00847513">
        <w:rPr>
          <w:rFonts w:eastAsia="Times New Roman" w:cs="Calibri"/>
          <w:color w:val="17365D"/>
          <w:lang w:eastAsia="ro-RO"/>
        </w:rPr>
        <w:t>În România segregarea se manifestă în special în domeniul educației și locuirii. În domeniul educației grupul care este adesea victimă a segregării îl reprezintă romii. Segregarea rezidențială poate afecta mai multe categorii dezavantajate (în general afectate de sărăcie). În descrierea de mai jos a aspectelor segregării sunt menționați romii, dar aplicantul este încurajat să se adreseze segregării care afectează orice alt grup vulnerabil (persoane cu dizabilități, bătrăni, etc).</w:t>
      </w:r>
    </w:p>
    <w:p w:rsidR="00DD468C" w:rsidRPr="00847513" w:rsidRDefault="00DD468C" w:rsidP="003605E8">
      <w:pPr>
        <w:spacing w:before="120" w:after="120"/>
        <w:jc w:val="both"/>
        <w:rPr>
          <w:rFonts w:eastAsia="Times New Roman" w:cs="Calibri"/>
          <w:color w:val="17365D"/>
          <w:lang w:eastAsia="ro-RO"/>
        </w:rPr>
      </w:pPr>
      <w:r w:rsidRPr="00847513">
        <w:rPr>
          <w:rFonts w:eastAsia="Times New Roman" w:cs="Calibri"/>
          <w:color w:val="17365D"/>
          <w:lang w:eastAsia="ro-RO"/>
        </w:rPr>
        <w:t xml:space="preserve">Cauzele care au dus la formarea de comunități segregate sunt foarte diverse. În educație, decizia de segregare este luată la nivelul școlii, prin repartizarea copiilor de romi în clase/ școli unde marea majoritate sunt romi. </w:t>
      </w:r>
    </w:p>
    <w:p w:rsidR="00DD468C" w:rsidRPr="00847513" w:rsidRDefault="00DD468C" w:rsidP="003605E8">
      <w:pPr>
        <w:spacing w:before="120" w:after="120"/>
        <w:jc w:val="both"/>
        <w:rPr>
          <w:rFonts w:eastAsia="Times New Roman" w:cs="Calibri"/>
          <w:color w:val="17365D"/>
          <w:lang w:eastAsia="ro-RO"/>
        </w:rPr>
      </w:pPr>
      <w:r w:rsidRPr="00847513">
        <w:rPr>
          <w:rFonts w:eastAsia="Times New Roman" w:cs="Calibri"/>
          <w:color w:val="17365D"/>
          <w:lang w:eastAsia="ro-RO"/>
        </w:rPr>
        <w:t xml:space="preserve">În domeniul locuirii cauzele sunt multiple: decizii de evacuare și relocare de obicei la marginea sau în afara localității, așezări informale mai noi sau formate de mulți ani, auto-segregare, etc.  </w:t>
      </w:r>
    </w:p>
    <w:p w:rsidR="00DD468C" w:rsidRPr="00847513" w:rsidRDefault="00DD468C" w:rsidP="003605E8">
      <w:pPr>
        <w:spacing w:before="120" w:after="120"/>
        <w:jc w:val="both"/>
        <w:rPr>
          <w:rFonts w:eastAsia="Times New Roman" w:cs="Calibri"/>
          <w:b/>
          <w:color w:val="17365D"/>
          <w:lang w:eastAsia="ro-RO"/>
        </w:rPr>
      </w:pPr>
      <w:r w:rsidRPr="00847513">
        <w:rPr>
          <w:rFonts w:eastAsia="Times New Roman" w:cs="Calibri"/>
          <w:color w:val="17365D"/>
          <w:lang w:eastAsia="ro-RO"/>
        </w:rPr>
        <w:t>Principalele aspecte ale segregării care trebuie luate în calcul atunci când identificăm o comunitate segregată sau atunci când decidem asupra activităților de desegregare sunt:</w:t>
      </w:r>
    </w:p>
    <w:p w:rsidR="00DD468C" w:rsidRPr="00847513" w:rsidRDefault="00DD468C" w:rsidP="003605E8">
      <w:pPr>
        <w:spacing w:before="120" w:after="120"/>
        <w:jc w:val="both"/>
        <w:rPr>
          <w:rFonts w:eastAsia="Times New Roman" w:cs="Calibri"/>
          <w:b/>
          <w:color w:val="17365D"/>
          <w:lang w:eastAsia="ro-RO"/>
        </w:rPr>
      </w:pPr>
      <w:r w:rsidRPr="00847513">
        <w:rPr>
          <w:rFonts w:eastAsia="Times New Roman" w:cs="Calibri"/>
          <w:b/>
          <w:color w:val="17365D"/>
          <w:lang w:eastAsia="ro-RO"/>
        </w:rPr>
        <w:t xml:space="preserve">A) </w:t>
      </w:r>
      <w:r w:rsidRPr="00847513">
        <w:rPr>
          <w:rFonts w:eastAsia="Times New Roman" w:cs="Calibri"/>
          <w:b/>
          <w:i/>
          <w:iCs/>
          <w:color w:val="17365D"/>
          <w:lang w:eastAsia="ro-RO"/>
        </w:rPr>
        <w:t>Dimensiunile segregării școlare:</w:t>
      </w:r>
    </w:p>
    <w:p w:rsidR="00DD468C" w:rsidRPr="00847513" w:rsidRDefault="00DD468C" w:rsidP="003605E8">
      <w:pPr>
        <w:widowControl w:val="0"/>
        <w:numPr>
          <w:ilvl w:val="0"/>
          <w:numId w:val="29"/>
        </w:numPr>
        <w:suppressAutoHyphens/>
        <w:spacing w:before="120" w:after="120" w:line="240" w:lineRule="auto"/>
        <w:jc w:val="both"/>
        <w:rPr>
          <w:rFonts w:eastAsia="Times New Roman" w:cs="Calibri"/>
          <w:color w:val="17365D"/>
          <w:lang w:eastAsia="ro-RO"/>
        </w:rPr>
      </w:pPr>
      <w:r w:rsidRPr="00847513">
        <w:rPr>
          <w:rFonts w:eastAsia="Times New Roman" w:cs="Calibri"/>
          <w:b/>
          <w:color w:val="17365D"/>
          <w:lang w:eastAsia="ro-RO"/>
        </w:rPr>
        <w:t>Gradul de concentrare a copiilor romi în școală/clasă (procentul copiilor romi)</w:t>
      </w:r>
    </w:p>
    <w:p w:rsidR="00DD468C" w:rsidRPr="00847513" w:rsidRDefault="00DD468C" w:rsidP="003605E8">
      <w:pPr>
        <w:spacing w:before="120" w:after="120"/>
        <w:jc w:val="both"/>
        <w:rPr>
          <w:rFonts w:eastAsia="Times New Roman" w:cs="Calibri"/>
          <w:color w:val="17365D"/>
          <w:lang w:eastAsia="ro-RO"/>
        </w:rPr>
      </w:pPr>
      <w:r w:rsidRPr="00847513">
        <w:rPr>
          <w:rFonts w:eastAsia="Times New Roman" w:cs="Calibri"/>
          <w:color w:val="17365D"/>
          <w:lang w:eastAsia="ro-RO"/>
        </w:rPr>
        <w:t>Principalele tipuri de situații întâlnite sunt:</w:t>
      </w:r>
    </w:p>
    <w:p w:rsidR="00DD468C" w:rsidRPr="00847513" w:rsidRDefault="00DD468C" w:rsidP="003605E8">
      <w:pPr>
        <w:widowControl w:val="0"/>
        <w:numPr>
          <w:ilvl w:val="0"/>
          <w:numId w:val="32"/>
        </w:numPr>
        <w:suppressAutoHyphens/>
        <w:spacing w:before="120" w:after="120" w:line="240" w:lineRule="auto"/>
        <w:jc w:val="both"/>
        <w:rPr>
          <w:rFonts w:eastAsia="Times New Roman" w:cs="Calibri"/>
          <w:color w:val="17365D"/>
          <w:lang w:eastAsia="ro-RO"/>
        </w:rPr>
      </w:pPr>
      <w:r w:rsidRPr="00847513">
        <w:rPr>
          <w:rFonts w:eastAsia="Times New Roman" w:cs="Calibri"/>
          <w:color w:val="17365D"/>
          <w:lang w:eastAsia="ro-RO"/>
        </w:rPr>
        <w:lastRenderedPageBreak/>
        <w:t>atunci când comunitatea este deservită de două sau mai multe școli există situații în care elevii romi sunt repartizați doar într-o școală sau într-o clădire a școlii. Departajarea se poate face și prin alt tip de criterii (diverse teste), dar care în mod clar îi afectează pe copiii romi (ceea ce se numește „discriminare indirectă”).</w:t>
      </w:r>
    </w:p>
    <w:p w:rsidR="00DD468C" w:rsidRPr="00847513" w:rsidRDefault="00DD468C" w:rsidP="003605E8">
      <w:pPr>
        <w:widowControl w:val="0"/>
        <w:numPr>
          <w:ilvl w:val="0"/>
          <w:numId w:val="32"/>
        </w:numPr>
        <w:suppressAutoHyphens/>
        <w:spacing w:before="120" w:after="120" w:line="240" w:lineRule="auto"/>
        <w:jc w:val="both"/>
        <w:rPr>
          <w:rFonts w:eastAsia="Times New Roman" w:cs="Calibri"/>
          <w:color w:val="17365D"/>
          <w:lang w:eastAsia="ro-RO"/>
        </w:rPr>
      </w:pPr>
      <w:r w:rsidRPr="00847513">
        <w:rPr>
          <w:rFonts w:eastAsia="Times New Roman" w:cs="Calibri"/>
          <w:color w:val="17365D"/>
          <w:lang w:eastAsia="ro-RO"/>
        </w:rPr>
        <w:t xml:space="preserve">procentul de copii romi din școală depășește procentul de copii romi din comunitate – din cauze diverse (fie copiii din comunitatea majoritară merg la altă școală decât cea din comunitate, fie romii se simt excluși din alte școli, etc). </w:t>
      </w:r>
    </w:p>
    <w:p w:rsidR="00DD468C" w:rsidRPr="00847513" w:rsidRDefault="00DD468C" w:rsidP="003605E8">
      <w:pPr>
        <w:widowControl w:val="0"/>
        <w:numPr>
          <w:ilvl w:val="0"/>
          <w:numId w:val="32"/>
        </w:numPr>
        <w:suppressAutoHyphens/>
        <w:spacing w:before="120" w:after="120" w:line="240" w:lineRule="auto"/>
        <w:jc w:val="both"/>
        <w:rPr>
          <w:rFonts w:eastAsia="Times New Roman" w:cs="Calibri"/>
          <w:b/>
          <w:color w:val="17365D"/>
          <w:lang w:eastAsia="ro-RO"/>
        </w:rPr>
      </w:pPr>
      <w:r w:rsidRPr="00847513">
        <w:rPr>
          <w:rFonts w:eastAsia="Times New Roman" w:cs="Calibri"/>
          <w:color w:val="17365D"/>
          <w:lang w:eastAsia="ro-RO"/>
        </w:rPr>
        <w:t xml:space="preserve">Elevii romi sunt repartizați într-o clasă, în timp ce ceilalți copii sunt repartizați în alte clase (nu se realizează mixitatea la nivelul claselor).  </w:t>
      </w:r>
    </w:p>
    <w:p w:rsidR="00DD468C" w:rsidRPr="00847513" w:rsidRDefault="00DD468C" w:rsidP="003605E8">
      <w:pPr>
        <w:widowControl w:val="0"/>
        <w:numPr>
          <w:ilvl w:val="0"/>
          <w:numId w:val="29"/>
        </w:numPr>
        <w:suppressAutoHyphens/>
        <w:spacing w:before="120" w:after="120" w:line="240" w:lineRule="auto"/>
        <w:jc w:val="both"/>
        <w:rPr>
          <w:rFonts w:eastAsia="Times New Roman" w:cs="Calibri"/>
          <w:color w:val="17365D"/>
          <w:lang w:eastAsia="ro-RO"/>
        </w:rPr>
      </w:pPr>
      <w:r w:rsidRPr="00847513">
        <w:rPr>
          <w:rFonts w:eastAsia="Times New Roman" w:cs="Calibri"/>
          <w:b/>
          <w:color w:val="17365D"/>
          <w:lang w:eastAsia="ro-RO"/>
        </w:rPr>
        <w:t>Distanța față de școală</w:t>
      </w:r>
    </w:p>
    <w:p w:rsidR="00DD468C" w:rsidRPr="00847513" w:rsidRDefault="00DD468C" w:rsidP="003605E8">
      <w:pPr>
        <w:spacing w:before="120" w:after="120"/>
        <w:jc w:val="both"/>
        <w:rPr>
          <w:rFonts w:eastAsia="Times New Roman" w:cs="Calibri"/>
          <w:b/>
          <w:i/>
          <w:iCs/>
          <w:color w:val="17365D"/>
          <w:lang w:eastAsia="ro-RO"/>
        </w:rPr>
      </w:pPr>
      <w:r w:rsidRPr="00847513">
        <w:rPr>
          <w:rFonts w:eastAsia="Times New Roman" w:cs="Calibri"/>
          <w:color w:val="17365D"/>
          <w:lang w:eastAsia="ro-RO"/>
        </w:rPr>
        <w:t>Distanța este importantă nu numai pentru că ne indică cât de departe se află școala de comunitate, ci și pentru că ne indică timpul în care copilul parcurge distanța. Condițiile meteo (ex. ploi, ninsori) pot avea un efect important asupra timpului parcurs de elev până la școală, în special în cazul comunităților segregate. Distanțele mici pot fi greu de parcurs în anumite condiții. De asemenea, dacă există mijloace de transport, distanțele mari (mai ales din mediul rural) pot fi parcurse ușor. Din punct de vedere al segregării școlare este important să corelăm distanța cu timpul parcurs, pentru a identifica o posibilă situație în care accesul la educație este îngreunat de acești doi factori. Conform unui studiu al Institutului de Științe ale Educației, timpul mediu pe care un elev îl petrece pe drum este de 50 de minute (dus-întors), dar mai mult de jumătate din copii alocă mai puțin de 30 de minute pentru această activitate</w:t>
      </w:r>
      <w:r w:rsidRPr="00847513">
        <w:rPr>
          <w:rFonts w:eastAsia="Times New Roman"/>
          <w:color w:val="003366"/>
          <w:lang w:eastAsia="ro-RO"/>
        </w:rPr>
        <w:footnoteReference w:id="4"/>
      </w:r>
      <w:r w:rsidRPr="00847513">
        <w:rPr>
          <w:rFonts w:eastAsia="Times New Roman" w:cs="Calibri"/>
          <w:color w:val="17365D"/>
          <w:lang w:eastAsia="ro-RO"/>
        </w:rPr>
        <w:t>.</w:t>
      </w:r>
    </w:p>
    <w:p w:rsidR="00DD468C" w:rsidRPr="00847513" w:rsidRDefault="00DD468C" w:rsidP="003605E8">
      <w:pPr>
        <w:spacing w:before="120" w:after="120"/>
        <w:jc w:val="both"/>
        <w:rPr>
          <w:rFonts w:eastAsia="Times New Roman" w:cs="Calibri"/>
          <w:color w:val="17365D"/>
          <w:lang w:eastAsia="ro-RO"/>
        </w:rPr>
      </w:pPr>
      <w:r w:rsidRPr="00847513">
        <w:rPr>
          <w:rFonts w:eastAsia="Times New Roman" w:cs="Calibri"/>
          <w:b/>
          <w:i/>
          <w:iCs/>
          <w:color w:val="17365D"/>
          <w:lang w:eastAsia="ro-RO"/>
        </w:rPr>
        <w:t>B) Dimensiunile segregării rezidențiale:</w:t>
      </w:r>
    </w:p>
    <w:p w:rsidR="00DD468C" w:rsidRPr="00847513" w:rsidRDefault="00DD468C" w:rsidP="003605E8">
      <w:pPr>
        <w:widowControl w:val="0"/>
        <w:numPr>
          <w:ilvl w:val="0"/>
          <w:numId w:val="32"/>
        </w:numPr>
        <w:suppressAutoHyphens/>
        <w:spacing w:before="120" w:after="120" w:line="240" w:lineRule="auto"/>
        <w:jc w:val="both"/>
        <w:rPr>
          <w:rFonts w:eastAsia="Times New Roman" w:cs="Calibri"/>
          <w:color w:val="17365D"/>
          <w:lang w:eastAsia="ro-RO"/>
        </w:rPr>
      </w:pPr>
      <w:r w:rsidRPr="00847513">
        <w:rPr>
          <w:rFonts w:eastAsia="Times New Roman" w:cs="Calibri"/>
          <w:b/>
          <w:color w:val="17365D"/>
          <w:lang w:eastAsia="ro-RO"/>
        </w:rPr>
        <w:t>Distanța fizică față de cea mai apropiată localitate</w:t>
      </w:r>
      <w:r w:rsidRPr="00847513">
        <w:rPr>
          <w:rFonts w:eastAsia="Times New Roman" w:cs="Calibri"/>
          <w:color w:val="17365D"/>
          <w:lang w:eastAsia="ro-RO"/>
        </w:rPr>
        <w:t xml:space="preserve"> este cea mai evidentă formă de segregare, comunitățile constituite din etnici romi sunt situate la distanță față de comunitatea majoritară. Pot exista granițe între comunitatea segregată și comunitatea majoritară (râu, deal, gard, zid, etc.). Pot exista cazuri extreme de comunități care trăiesc izolate în păduri sau în condiții de hazard (pe malul râului, sub liniile de înaltă tensiune). Măsurarea distanței se poate face în număr de km (până la cea mai apropiată localitate sau până la localitatea care oferă servicii necesare comunității precum educația) sau timpul necesar deplasării (uneori distanțele mici pot deveni dificile sau cele mari pot fi ușor de parcurs dacă există linii de transport). Existența unor linii de transport în comun, acolo unde este necesar, este de asemenea un indicator al desegregării.</w:t>
      </w:r>
    </w:p>
    <w:p w:rsidR="00DD468C" w:rsidRPr="00847513" w:rsidRDefault="00DD468C" w:rsidP="003605E8">
      <w:pPr>
        <w:widowControl w:val="0"/>
        <w:numPr>
          <w:ilvl w:val="0"/>
          <w:numId w:val="32"/>
        </w:numPr>
        <w:suppressAutoHyphens/>
        <w:spacing w:before="120" w:after="120" w:line="240" w:lineRule="auto"/>
        <w:jc w:val="both"/>
        <w:rPr>
          <w:rFonts w:eastAsia="Times New Roman" w:cs="Calibri"/>
          <w:color w:val="17365D"/>
          <w:lang w:eastAsia="ro-RO"/>
        </w:rPr>
      </w:pPr>
      <w:r w:rsidRPr="00847513">
        <w:rPr>
          <w:rFonts w:eastAsia="Times New Roman" w:cs="Calibri"/>
          <w:b/>
          <w:color w:val="17365D"/>
          <w:lang w:eastAsia="ro-RO"/>
        </w:rPr>
        <w:t>Distanța socială față de ceilalți locuitori</w:t>
      </w:r>
      <w:r w:rsidRPr="00847513">
        <w:rPr>
          <w:rFonts w:eastAsia="Times New Roman" w:cs="Calibri"/>
          <w:color w:val="17365D"/>
          <w:lang w:eastAsia="ro-RO"/>
        </w:rPr>
        <w:t xml:space="preserve"> – sunt situații (mai ales în orașele mici sau în mediul rural) în care grupul segregat nu are o problemă de distanță fizică, ci mai degrabă interacțiunea cu comunitatea majoritară este total absentă sau minimă. În multe situații există granițe simbolice (o stradă sau o serie de străzi). Distanța socială poate fi măsurată prin procentul între numărul de contacte pe care cei din comunitatea segregată le au între ei raportat la numărul de contacte pe care le au cu membrii comunității majoritare. </w:t>
      </w:r>
    </w:p>
    <w:p w:rsidR="00DD468C" w:rsidRPr="00847513" w:rsidRDefault="00DD468C" w:rsidP="003605E8">
      <w:pPr>
        <w:spacing w:before="120" w:after="120"/>
        <w:jc w:val="both"/>
        <w:rPr>
          <w:rFonts w:eastAsia="Times New Roman" w:cs="Calibri"/>
          <w:color w:val="17365D"/>
          <w:lang w:eastAsia="ro-RO"/>
        </w:rPr>
      </w:pPr>
      <w:r w:rsidRPr="00847513">
        <w:rPr>
          <w:rFonts w:eastAsia="Times New Roman" w:cs="Calibri"/>
          <w:color w:val="17365D"/>
          <w:lang w:eastAsia="ro-RO"/>
        </w:rPr>
        <w:t xml:space="preserve">Gradul de concentrare a romilor în teritoriul sau comunitatea respectivă (procentul de romi) – pe lângă criteriul distanței, în practică de multe ori segregarea se face pe criteriul etnic. Istoria și modul în care s-au format comunitățile de romi pot fi foarte diferite, însă, dacă rezultatul este același (comunitate segregată), </w:t>
      </w:r>
      <w:r w:rsidRPr="00847513">
        <w:rPr>
          <w:rFonts w:eastAsia="Times New Roman" w:cs="Calibri"/>
          <w:color w:val="17365D"/>
          <w:lang w:eastAsia="ro-RO"/>
        </w:rPr>
        <w:lastRenderedPageBreak/>
        <w:t>atunci trebuie acționat în vederea desegregării. Sărăcia – comunitatea respectivă este clasificată ca fiind comunitate marginalizată sau defavorizată conform ghidului.</w:t>
      </w:r>
    </w:p>
    <w:p w:rsidR="00DD468C" w:rsidRPr="00847513" w:rsidRDefault="00DD468C" w:rsidP="003605E8">
      <w:pPr>
        <w:spacing w:before="120" w:after="120"/>
        <w:jc w:val="both"/>
        <w:rPr>
          <w:rFonts w:eastAsia="Times New Roman" w:cs="Calibri"/>
          <w:color w:val="17365D"/>
          <w:lang w:eastAsia="ro-RO"/>
        </w:rPr>
      </w:pPr>
    </w:p>
    <w:p w:rsidR="00DD468C" w:rsidRPr="00847513" w:rsidRDefault="00DD468C" w:rsidP="003605E8">
      <w:pPr>
        <w:widowControl w:val="0"/>
        <w:numPr>
          <w:ilvl w:val="0"/>
          <w:numId w:val="30"/>
        </w:numPr>
        <w:suppressAutoHyphens/>
        <w:spacing w:before="120" w:after="120" w:line="240" w:lineRule="auto"/>
        <w:jc w:val="both"/>
        <w:rPr>
          <w:rFonts w:eastAsia="Times New Roman" w:cs="Calibri"/>
          <w:color w:val="17365D"/>
          <w:kern w:val="22"/>
          <w:lang w:eastAsia="ro-RO"/>
        </w:rPr>
      </w:pPr>
      <w:r w:rsidRPr="00847513">
        <w:rPr>
          <w:rFonts w:eastAsia="Times New Roman" w:cs="Calibri"/>
          <w:b/>
          <w:bCs/>
          <w:color w:val="17365D"/>
          <w:kern w:val="22"/>
          <w:lang w:eastAsia="ro-RO"/>
        </w:rPr>
        <w:t>Exemple de activități de desegregare</w:t>
      </w:r>
    </w:p>
    <w:p w:rsidR="00DD468C" w:rsidRPr="00847513" w:rsidRDefault="00DD468C" w:rsidP="003605E8">
      <w:pPr>
        <w:widowControl w:val="0"/>
        <w:numPr>
          <w:ilvl w:val="0"/>
          <w:numId w:val="32"/>
        </w:numPr>
        <w:suppressAutoHyphens/>
        <w:spacing w:before="120" w:after="120" w:line="240" w:lineRule="auto"/>
        <w:jc w:val="both"/>
        <w:rPr>
          <w:rFonts w:eastAsia="Times New Roman" w:cs="Calibri"/>
          <w:color w:val="17365D"/>
          <w:lang w:eastAsia="ro-RO"/>
        </w:rPr>
      </w:pPr>
      <w:r w:rsidRPr="00847513">
        <w:rPr>
          <w:rFonts w:eastAsia="Times New Roman" w:cs="Calibri"/>
          <w:color w:val="17365D"/>
          <w:lang w:eastAsia="ro-RO"/>
        </w:rPr>
        <w:t>Activitățile de tip „soft” care vizează desegregarea trebuie să îndeplinească două criterii:</w:t>
      </w:r>
      <w:r w:rsidRPr="00847513">
        <w:rPr>
          <w:rFonts w:eastAsia="Times New Roman" w:cs="Calibri"/>
          <w:b/>
          <w:bCs/>
          <w:color w:val="17365D"/>
          <w:lang w:eastAsia="ro-RO"/>
        </w:rPr>
        <w:t xml:space="preserve">activitățile să răspundă nevoilor locale. </w:t>
      </w:r>
      <w:r w:rsidRPr="00847513">
        <w:rPr>
          <w:rFonts w:eastAsia="Times New Roman" w:cs="Calibri"/>
          <w:color w:val="17365D"/>
          <w:lang w:eastAsia="ro-RO"/>
        </w:rPr>
        <w:t xml:space="preserve">Exemplele de mai jos pot fi  adaptate în funcție de specificul local. Ele sunt doar indicații, aplicantul poate să dezvolte alte tipuri de activități, în funcție de nevoi. </w:t>
      </w:r>
      <w:r w:rsidRPr="00847513">
        <w:rPr>
          <w:rFonts w:eastAsia="Times New Roman" w:cs="Calibri"/>
          <w:b/>
          <w:bCs/>
          <w:color w:val="17365D"/>
          <w:lang w:eastAsia="ro-RO"/>
        </w:rPr>
        <w:t xml:space="preserve">activitățile trebuie să contribuie la interacțiunea și colaborarea </w:t>
      </w:r>
      <w:r w:rsidRPr="00847513">
        <w:rPr>
          <w:rFonts w:eastAsia="Times New Roman" w:cs="Calibri"/>
          <w:color w:val="17365D"/>
          <w:lang w:eastAsia="ro-RO"/>
        </w:rPr>
        <w:t xml:space="preserve">între comunitatea segregată și membrii comunității majoritare (vecini, membrii aceluiași grup de vârstă, etc). </w:t>
      </w:r>
    </w:p>
    <w:p w:rsidR="00DD468C" w:rsidRPr="00847513" w:rsidRDefault="00DD468C" w:rsidP="003605E8">
      <w:pPr>
        <w:spacing w:before="120" w:after="120"/>
        <w:jc w:val="both"/>
        <w:rPr>
          <w:rFonts w:eastAsia="Times New Roman" w:cs="Calibri"/>
          <w:b/>
          <w:bCs/>
          <w:color w:val="17365D"/>
          <w:lang w:eastAsia="ro-RO"/>
        </w:rPr>
      </w:pPr>
      <w:r w:rsidRPr="00847513">
        <w:rPr>
          <w:rFonts w:eastAsia="Times New Roman" w:cs="Calibri"/>
          <w:color w:val="17365D"/>
          <w:lang w:eastAsia="ro-RO"/>
        </w:rPr>
        <w:t xml:space="preserve">Pentru orice tip de activitate, </w:t>
      </w:r>
      <w:r w:rsidRPr="00847513">
        <w:rPr>
          <w:rFonts w:eastAsia="Times New Roman" w:cs="Calibri"/>
          <w:bCs/>
          <w:color w:val="17365D"/>
          <w:lang w:eastAsia="ro-RO"/>
        </w:rPr>
        <w:t>aplicantul va specifica cum contribuie această activitate la desegregare</w:t>
      </w:r>
      <w:r w:rsidRPr="00847513">
        <w:rPr>
          <w:rFonts w:eastAsia="Times New Roman" w:cs="Calibri"/>
          <w:b/>
          <w:bCs/>
          <w:color w:val="17365D"/>
          <w:lang w:eastAsia="ro-RO"/>
        </w:rPr>
        <w:t>.</w:t>
      </w:r>
      <w:r w:rsidRPr="00847513">
        <w:rPr>
          <w:rFonts w:eastAsia="Times New Roman" w:cs="Calibri"/>
          <w:color w:val="17365D"/>
          <w:lang w:eastAsia="ro-RO"/>
        </w:rPr>
        <w:t xml:space="preserve"> Această explicație depinde de contextul local, de istoria interacțiunilor dintre cele două comunități. De aceea, aplicantul va descrie în detaliu situația de la nivel local și motivația acțiunilor propuse.</w:t>
      </w:r>
    </w:p>
    <w:p w:rsidR="00DD468C" w:rsidRPr="00847513" w:rsidRDefault="00DD468C" w:rsidP="003605E8">
      <w:pPr>
        <w:widowControl w:val="0"/>
        <w:numPr>
          <w:ilvl w:val="0"/>
          <w:numId w:val="32"/>
        </w:numPr>
        <w:suppressAutoHyphens/>
        <w:spacing w:before="120" w:after="120" w:line="240" w:lineRule="auto"/>
        <w:jc w:val="both"/>
        <w:rPr>
          <w:rFonts w:eastAsia="Times New Roman" w:cs="Calibri"/>
          <w:bCs/>
          <w:color w:val="17365D"/>
          <w:lang w:eastAsia="ro-RO"/>
        </w:rPr>
      </w:pPr>
      <w:r w:rsidRPr="00847513">
        <w:rPr>
          <w:rFonts w:eastAsia="Times New Roman" w:cs="Calibri"/>
          <w:b/>
          <w:bCs/>
          <w:color w:val="17365D"/>
          <w:lang w:eastAsia="ro-RO"/>
        </w:rPr>
        <w:t>Este nevoie de o abordare în etape a problemei desegregării.</w:t>
      </w:r>
      <w:r w:rsidRPr="00847513">
        <w:rPr>
          <w:rFonts w:eastAsia="Times New Roman" w:cs="Calibri"/>
          <w:color w:val="17365D"/>
          <w:lang w:eastAsia="ro-RO"/>
        </w:rPr>
        <w:t xml:space="preserve"> În unele cazuri segregarea este un proces care a început cu mult timp în urmă, poate durează de generații, iar la nivelul localității/zonei aceasta nu a fost considerată niciodată o problemă. Chiar punerea în discuție a acestui fenomen în cadrul zonei/ localității poate reprezenta primul pas. E posibil ca atitudinile comunității majoritare să nu fie prietenoase față de grupul segregat (aceasta e una din cauzele segregării) sau poate chiar autoritatea locală a generat acest fenomen (prin relocare). De aceea, </w:t>
      </w:r>
      <w:r w:rsidRPr="00847513">
        <w:rPr>
          <w:rFonts w:eastAsia="Times New Roman" w:cs="Calibri"/>
          <w:b/>
          <w:bCs/>
          <w:color w:val="17365D"/>
          <w:lang w:eastAsia="ro-RO"/>
        </w:rPr>
        <w:t>selectarea și descrierea măsurilor pentru desegregare trebuie să țină cont de:</w:t>
      </w:r>
    </w:p>
    <w:p w:rsidR="00DD468C" w:rsidRPr="00847513" w:rsidRDefault="00DD468C" w:rsidP="003605E8">
      <w:pPr>
        <w:widowControl w:val="0"/>
        <w:numPr>
          <w:ilvl w:val="0"/>
          <w:numId w:val="34"/>
        </w:numPr>
        <w:suppressAutoHyphens/>
        <w:spacing w:before="120" w:after="120" w:line="240" w:lineRule="auto"/>
        <w:jc w:val="both"/>
        <w:rPr>
          <w:rFonts w:eastAsia="Times New Roman" w:cs="Calibri"/>
          <w:bCs/>
          <w:color w:val="17365D"/>
          <w:lang w:eastAsia="ro-RO"/>
        </w:rPr>
      </w:pPr>
      <w:r w:rsidRPr="00847513">
        <w:rPr>
          <w:rFonts w:eastAsia="Times New Roman" w:cs="Calibri"/>
          <w:bCs/>
          <w:color w:val="17365D"/>
          <w:lang w:eastAsia="ro-RO"/>
        </w:rPr>
        <w:t>cauzele segregării (cum s-a ajuns în această situație)</w:t>
      </w:r>
    </w:p>
    <w:p w:rsidR="00DD468C" w:rsidRPr="00847513" w:rsidRDefault="00DD468C" w:rsidP="003605E8">
      <w:pPr>
        <w:widowControl w:val="0"/>
        <w:numPr>
          <w:ilvl w:val="0"/>
          <w:numId w:val="34"/>
        </w:numPr>
        <w:suppressAutoHyphens/>
        <w:spacing w:before="120" w:after="120" w:line="240" w:lineRule="auto"/>
        <w:jc w:val="both"/>
        <w:rPr>
          <w:rFonts w:eastAsia="Times New Roman" w:cs="Calibri"/>
          <w:bCs/>
          <w:color w:val="17365D"/>
          <w:lang w:eastAsia="ro-RO"/>
        </w:rPr>
      </w:pPr>
      <w:r w:rsidRPr="00847513">
        <w:rPr>
          <w:rFonts w:eastAsia="Times New Roman" w:cs="Calibri"/>
          <w:bCs/>
          <w:color w:val="17365D"/>
          <w:lang w:eastAsia="ro-RO"/>
        </w:rPr>
        <w:t>principalii agenți care au generat segregarea (autoritatea locală, politicile de locuire, auto-segregare, etc)</w:t>
      </w:r>
    </w:p>
    <w:p w:rsidR="00DD468C" w:rsidRPr="00847513" w:rsidRDefault="00DD468C" w:rsidP="003605E8">
      <w:pPr>
        <w:widowControl w:val="0"/>
        <w:numPr>
          <w:ilvl w:val="0"/>
          <w:numId w:val="34"/>
        </w:numPr>
        <w:suppressAutoHyphens/>
        <w:spacing w:before="120" w:after="120" w:line="240" w:lineRule="auto"/>
        <w:jc w:val="both"/>
        <w:rPr>
          <w:rFonts w:eastAsia="Times New Roman" w:cs="Calibri"/>
          <w:bCs/>
          <w:color w:val="17365D"/>
          <w:lang w:eastAsia="ro-RO"/>
        </w:rPr>
      </w:pPr>
      <w:r w:rsidRPr="00847513">
        <w:rPr>
          <w:rFonts w:eastAsia="Times New Roman" w:cs="Calibri"/>
          <w:bCs/>
          <w:color w:val="17365D"/>
          <w:lang w:eastAsia="ro-RO"/>
        </w:rPr>
        <w:t>principalele probleme cu care se confruntă comunitatea segregată</w:t>
      </w:r>
    </w:p>
    <w:p w:rsidR="00DD468C" w:rsidRPr="00847513" w:rsidRDefault="00DD468C" w:rsidP="003605E8">
      <w:pPr>
        <w:widowControl w:val="0"/>
        <w:numPr>
          <w:ilvl w:val="0"/>
          <w:numId w:val="34"/>
        </w:numPr>
        <w:suppressAutoHyphens/>
        <w:spacing w:before="120" w:after="120" w:line="240" w:lineRule="auto"/>
        <w:jc w:val="both"/>
        <w:rPr>
          <w:rFonts w:eastAsia="Times New Roman" w:cs="Calibri"/>
          <w:bCs/>
          <w:color w:val="17365D"/>
          <w:lang w:eastAsia="ro-RO"/>
        </w:rPr>
      </w:pPr>
      <w:r w:rsidRPr="00847513">
        <w:rPr>
          <w:rFonts w:eastAsia="Times New Roman" w:cs="Calibri"/>
          <w:bCs/>
          <w:color w:val="17365D"/>
          <w:lang w:eastAsia="ro-RO"/>
        </w:rPr>
        <w:t>principalii agenți care pot contribui la desegregare</w:t>
      </w:r>
    </w:p>
    <w:p w:rsidR="00DD468C" w:rsidRPr="00847513" w:rsidRDefault="00DD468C" w:rsidP="003605E8">
      <w:pPr>
        <w:widowControl w:val="0"/>
        <w:numPr>
          <w:ilvl w:val="0"/>
          <w:numId w:val="34"/>
        </w:numPr>
        <w:suppressAutoHyphens/>
        <w:spacing w:before="120" w:after="120" w:line="240" w:lineRule="auto"/>
        <w:jc w:val="both"/>
        <w:rPr>
          <w:rFonts w:eastAsia="Times New Roman" w:cs="Calibri"/>
          <w:b/>
          <w:bCs/>
          <w:color w:val="17365D"/>
          <w:lang w:eastAsia="ro-RO"/>
        </w:rPr>
      </w:pPr>
      <w:r w:rsidRPr="00847513">
        <w:rPr>
          <w:rFonts w:eastAsia="Times New Roman" w:cs="Calibri"/>
          <w:bCs/>
          <w:color w:val="17365D"/>
          <w:lang w:eastAsia="ro-RO"/>
        </w:rPr>
        <w:t>principalele obstacole în calea procesului de desegregare și cum vor</w:t>
      </w:r>
      <w:r w:rsidRPr="00847513">
        <w:rPr>
          <w:rFonts w:eastAsia="Times New Roman" w:cs="Calibri"/>
          <w:color w:val="17365D"/>
          <w:lang w:eastAsia="ro-RO"/>
        </w:rPr>
        <w:t xml:space="preserve"> fi ele adresate</w:t>
      </w:r>
    </w:p>
    <w:p w:rsidR="00DD468C" w:rsidRPr="00847513" w:rsidRDefault="00DD468C" w:rsidP="003605E8">
      <w:pPr>
        <w:spacing w:before="120" w:after="120"/>
        <w:jc w:val="both"/>
        <w:rPr>
          <w:rFonts w:eastAsia="Times New Roman" w:cs="Calibri"/>
          <w:b/>
          <w:bCs/>
          <w:color w:val="17365D"/>
          <w:lang w:eastAsia="ro-RO"/>
        </w:rPr>
      </w:pPr>
    </w:p>
    <w:p w:rsidR="00DD468C" w:rsidRPr="00847513" w:rsidRDefault="00DD468C" w:rsidP="003605E8">
      <w:pPr>
        <w:spacing w:before="120" w:after="120"/>
        <w:jc w:val="both"/>
        <w:rPr>
          <w:rFonts w:eastAsia="Times New Roman" w:cs="Calibri"/>
          <w:b/>
          <w:bCs/>
          <w:color w:val="17365D"/>
          <w:lang w:eastAsia="ro-RO"/>
        </w:rPr>
      </w:pPr>
      <w:r w:rsidRPr="00847513">
        <w:rPr>
          <w:rFonts w:eastAsia="Times New Roman" w:cs="Calibri"/>
          <w:b/>
          <w:bCs/>
          <w:color w:val="17365D"/>
          <w:lang w:eastAsia="ro-RO"/>
        </w:rPr>
        <w:t>Exemple de tipuri de activități care pot contribui la desegregare</w:t>
      </w:r>
    </w:p>
    <w:p w:rsidR="00DD468C" w:rsidRPr="00847513" w:rsidRDefault="00DD468C" w:rsidP="003605E8">
      <w:pPr>
        <w:spacing w:before="120" w:after="120"/>
        <w:jc w:val="both"/>
        <w:rPr>
          <w:rFonts w:eastAsia="Times New Roman" w:cs="Calibri"/>
          <w:i/>
          <w:iCs/>
          <w:color w:val="17365D"/>
          <w:lang w:eastAsia="ro-RO"/>
        </w:rPr>
      </w:pPr>
      <w:r w:rsidRPr="00847513">
        <w:rPr>
          <w:rFonts w:eastAsia="Times New Roman" w:cs="Calibri"/>
          <w:b/>
          <w:bCs/>
          <w:color w:val="17365D"/>
          <w:lang w:eastAsia="ro-RO"/>
        </w:rPr>
        <w:t>A. Activități generale</w:t>
      </w:r>
    </w:p>
    <w:p w:rsidR="00DD468C" w:rsidRPr="00847513" w:rsidRDefault="00DD468C" w:rsidP="003605E8">
      <w:pPr>
        <w:spacing w:before="120" w:after="120"/>
        <w:jc w:val="both"/>
        <w:rPr>
          <w:rFonts w:eastAsia="Times New Roman" w:cs="Calibri"/>
          <w:bCs/>
          <w:color w:val="17365D"/>
          <w:lang w:eastAsia="ro-RO"/>
        </w:rPr>
      </w:pPr>
      <w:r w:rsidRPr="00847513">
        <w:rPr>
          <w:rFonts w:eastAsia="Times New Roman" w:cs="Calibri"/>
          <w:i/>
          <w:iCs/>
          <w:color w:val="17365D"/>
          <w:lang w:eastAsia="ro-RO"/>
        </w:rPr>
        <w:t>A.1 Activități care micșorează distanța fizică sau adresează barierele între comunitatea segregată și restul comunității:</w:t>
      </w:r>
    </w:p>
    <w:p w:rsidR="00DD468C" w:rsidRPr="00847513" w:rsidRDefault="00DD468C" w:rsidP="003605E8">
      <w:pPr>
        <w:widowControl w:val="0"/>
        <w:numPr>
          <w:ilvl w:val="0"/>
          <w:numId w:val="32"/>
        </w:numPr>
        <w:suppressAutoHyphens/>
        <w:spacing w:before="120" w:after="120" w:line="240" w:lineRule="auto"/>
        <w:jc w:val="both"/>
        <w:rPr>
          <w:rFonts w:eastAsia="Times New Roman" w:cs="Calibri"/>
          <w:bCs/>
          <w:color w:val="17365D"/>
          <w:lang w:eastAsia="ro-RO"/>
        </w:rPr>
      </w:pPr>
      <w:r w:rsidRPr="00847513">
        <w:rPr>
          <w:rFonts w:eastAsia="Times New Roman" w:cs="Calibri"/>
          <w:bCs/>
          <w:color w:val="17365D"/>
          <w:lang w:eastAsia="ro-RO"/>
        </w:rPr>
        <w:t>înființarea unei linii de transport</w:t>
      </w:r>
    </w:p>
    <w:p w:rsidR="00DD468C" w:rsidRPr="00847513" w:rsidRDefault="00DD468C" w:rsidP="003605E8">
      <w:pPr>
        <w:widowControl w:val="0"/>
        <w:numPr>
          <w:ilvl w:val="0"/>
          <w:numId w:val="32"/>
        </w:numPr>
        <w:suppressAutoHyphens/>
        <w:spacing w:before="120" w:after="120" w:line="240" w:lineRule="auto"/>
        <w:jc w:val="both"/>
        <w:rPr>
          <w:rFonts w:eastAsia="Times New Roman" w:cs="Calibri"/>
          <w:bCs/>
          <w:color w:val="17365D"/>
          <w:lang w:eastAsia="ro-RO"/>
        </w:rPr>
      </w:pPr>
      <w:r w:rsidRPr="00847513">
        <w:rPr>
          <w:rFonts w:eastAsia="Times New Roman" w:cs="Calibri"/>
          <w:bCs/>
          <w:color w:val="17365D"/>
          <w:lang w:eastAsia="ro-RO"/>
        </w:rPr>
        <w:t>mici lucrări de amenajare (pietruire drum, realizarea de podețe, etc) pentru facilitarea accesului</w:t>
      </w:r>
    </w:p>
    <w:p w:rsidR="00DD468C" w:rsidRPr="00847513" w:rsidRDefault="00DD468C" w:rsidP="003605E8">
      <w:pPr>
        <w:widowControl w:val="0"/>
        <w:numPr>
          <w:ilvl w:val="0"/>
          <w:numId w:val="32"/>
        </w:numPr>
        <w:suppressAutoHyphens/>
        <w:spacing w:before="120" w:after="120" w:line="240" w:lineRule="auto"/>
        <w:jc w:val="both"/>
        <w:rPr>
          <w:rFonts w:eastAsia="Times New Roman" w:cs="Calibri"/>
          <w:bCs/>
          <w:color w:val="17365D"/>
          <w:lang w:eastAsia="ro-RO"/>
        </w:rPr>
      </w:pPr>
      <w:r w:rsidRPr="00847513">
        <w:rPr>
          <w:rFonts w:eastAsia="Times New Roman" w:cs="Calibri"/>
          <w:bCs/>
          <w:color w:val="17365D"/>
          <w:lang w:eastAsia="ro-RO"/>
        </w:rPr>
        <w:t>dărâmarea unor bariere (zid, gard, etc) care separă comunitatea de restul populației și măsuri de încurajare a colaborării</w:t>
      </w:r>
    </w:p>
    <w:p w:rsidR="00DD468C" w:rsidRPr="00847513" w:rsidRDefault="00DD468C" w:rsidP="003605E8">
      <w:pPr>
        <w:widowControl w:val="0"/>
        <w:numPr>
          <w:ilvl w:val="0"/>
          <w:numId w:val="32"/>
        </w:numPr>
        <w:suppressAutoHyphens/>
        <w:spacing w:before="120" w:after="120" w:line="240" w:lineRule="auto"/>
        <w:jc w:val="both"/>
        <w:rPr>
          <w:rFonts w:eastAsia="Times New Roman" w:cs="Calibri"/>
          <w:bCs/>
          <w:color w:val="17365D"/>
          <w:lang w:eastAsia="ro-RO"/>
        </w:rPr>
      </w:pPr>
      <w:r w:rsidRPr="00847513">
        <w:rPr>
          <w:rFonts w:eastAsia="Times New Roman" w:cs="Calibri"/>
          <w:bCs/>
          <w:color w:val="17365D"/>
          <w:lang w:eastAsia="ro-RO"/>
        </w:rPr>
        <w:t>pregătirea procesului de relocare a comunității segregate</w:t>
      </w:r>
    </w:p>
    <w:p w:rsidR="00DD468C" w:rsidRPr="00847513" w:rsidRDefault="00DD468C" w:rsidP="003605E8">
      <w:pPr>
        <w:widowControl w:val="0"/>
        <w:numPr>
          <w:ilvl w:val="0"/>
          <w:numId w:val="32"/>
        </w:numPr>
        <w:suppressAutoHyphens/>
        <w:spacing w:before="120" w:after="120" w:line="240" w:lineRule="auto"/>
        <w:jc w:val="both"/>
        <w:rPr>
          <w:rFonts w:eastAsia="Times New Roman" w:cs="Calibri"/>
          <w:i/>
          <w:iCs/>
          <w:color w:val="17365D"/>
          <w:lang w:eastAsia="ro-RO"/>
        </w:rPr>
      </w:pPr>
      <w:r w:rsidRPr="00847513">
        <w:rPr>
          <w:rFonts w:eastAsia="Times New Roman" w:cs="Calibri"/>
          <w:bCs/>
          <w:color w:val="17365D"/>
          <w:lang w:eastAsia="ro-RO"/>
        </w:rPr>
        <w:t xml:space="preserve">măsuri de organizare și consultare comunitară </w:t>
      </w:r>
    </w:p>
    <w:p w:rsidR="00DD468C" w:rsidRPr="00847513" w:rsidRDefault="00DD468C" w:rsidP="003605E8">
      <w:pPr>
        <w:spacing w:before="120" w:after="120"/>
        <w:jc w:val="both"/>
        <w:rPr>
          <w:rFonts w:eastAsia="Times New Roman" w:cs="Calibri"/>
          <w:color w:val="17365D"/>
          <w:lang w:eastAsia="ro-RO"/>
        </w:rPr>
      </w:pPr>
      <w:r w:rsidRPr="00847513">
        <w:rPr>
          <w:rFonts w:eastAsia="Times New Roman" w:cs="Calibri"/>
          <w:i/>
          <w:iCs/>
          <w:color w:val="17365D"/>
          <w:lang w:eastAsia="ro-RO"/>
        </w:rPr>
        <w:lastRenderedPageBreak/>
        <w:t>A.2 Activități care vizează dezvoltarea/ construirea relațiilor între comunitatea segregată și comunitatea majoritară:</w:t>
      </w:r>
    </w:p>
    <w:p w:rsidR="00DD468C" w:rsidRPr="00847513" w:rsidRDefault="00DD468C" w:rsidP="003605E8">
      <w:pPr>
        <w:widowControl w:val="0"/>
        <w:numPr>
          <w:ilvl w:val="0"/>
          <w:numId w:val="32"/>
        </w:numPr>
        <w:suppressAutoHyphens/>
        <w:spacing w:before="120" w:after="120" w:line="240" w:lineRule="auto"/>
        <w:jc w:val="both"/>
        <w:rPr>
          <w:rFonts w:eastAsia="Times New Roman" w:cs="Calibri"/>
          <w:color w:val="17365D"/>
          <w:lang w:eastAsia="ro-RO"/>
        </w:rPr>
      </w:pPr>
      <w:r w:rsidRPr="00847513">
        <w:rPr>
          <w:rFonts w:eastAsia="Times New Roman" w:cs="Calibri"/>
          <w:color w:val="17365D"/>
          <w:lang w:eastAsia="ro-RO"/>
        </w:rPr>
        <w:t>activități de consultare periodică a membrilor comunității segregate și a membrilor comunității majoritare pentru pregătirea procesului de desegregare. În unele cazuri acceptarea unor vecini care fac parte din categorii defavorizate sau împărțirea spațiului public cu aceștia poate genera rezistență. În cele mai multe cazuri prejudecățile se bazează pe o lipsă de cunoaștere sau pe o cunoaștere greșită a grupului vulnerabil. De aceea activitățile de cunoaștere reciprocă pot duce la o acceptare mult mai rapidă a măsurilor de desegregare</w:t>
      </w:r>
    </w:p>
    <w:p w:rsidR="00DD468C" w:rsidRPr="00847513" w:rsidRDefault="00DD468C" w:rsidP="003605E8">
      <w:pPr>
        <w:widowControl w:val="0"/>
        <w:numPr>
          <w:ilvl w:val="0"/>
          <w:numId w:val="32"/>
        </w:numPr>
        <w:suppressAutoHyphens/>
        <w:spacing w:before="120" w:after="120" w:line="240" w:lineRule="auto"/>
        <w:jc w:val="both"/>
        <w:rPr>
          <w:rFonts w:eastAsia="Times New Roman" w:cs="Calibri"/>
          <w:color w:val="17365D"/>
          <w:lang w:eastAsia="ro-RO"/>
        </w:rPr>
      </w:pPr>
      <w:r w:rsidRPr="00847513">
        <w:rPr>
          <w:rFonts w:eastAsia="Times New Roman" w:cs="Calibri"/>
          <w:color w:val="17365D"/>
          <w:lang w:eastAsia="ro-RO"/>
        </w:rPr>
        <w:t>organizarea unor întâlniri periodice între membrii grupului segregat și comunitatea majoritară în care se desfășoară activități comune sau se discută subiecte de interes pentru întreaga comunitate</w:t>
      </w:r>
    </w:p>
    <w:p w:rsidR="00DD468C" w:rsidRPr="00847513" w:rsidRDefault="00DD468C" w:rsidP="003605E8">
      <w:pPr>
        <w:widowControl w:val="0"/>
        <w:numPr>
          <w:ilvl w:val="0"/>
          <w:numId w:val="32"/>
        </w:numPr>
        <w:suppressAutoHyphens/>
        <w:spacing w:before="120" w:after="120" w:line="240" w:lineRule="auto"/>
        <w:jc w:val="both"/>
        <w:rPr>
          <w:rFonts w:eastAsia="Times New Roman" w:cs="Calibri"/>
          <w:color w:val="17365D"/>
          <w:lang w:eastAsia="ro-RO"/>
        </w:rPr>
      </w:pPr>
      <w:r w:rsidRPr="00847513">
        <w:rPr>
          <w:rFonts w:eastAsia="Times New Roman" w:cs="Calibri"/>
          <w:color w:val="17365D"/>
          <w:lang w:eastAsia="ro-RO"/>
        </w:rPr>
        <w:t>organizarea de întâlniri și activități comune pe grupuri (tineri, mame, bătrâni, etc.), cu membrii din ambele comunități</w:t>
      </w:r>
    </w:p>
    <w:p w:rsidR="00DD468C" w:rsidRPr="00847513" w:rsidRDefault="00DD468C" w:rsidP="003605E8">
      <w:pPr>
        <w:widowControl w:val="0"/>
        <w:numPr>
          <w:ilvl w:val="0"/>
          <w:numId w:val="32"/>
        </w:numPr>
        <w:suppressAutoHyphens/>
        <w:spacing w:before="120" w:after="120" w:line="240" w:lineRule="auto"/>
        <w:jc w:val="both"/>
        <w:rPr>
          <w:rFonts w:eastAsia="Times New Roman" w:cs="Calibri"/>
          <w:color w:val="17365D"/>
          <w:lang w:eastAsia="ro-RO"/>
        </w:rPr>
      </w:pPr>
      <w:r w:rsidRPr="00847513">
        <w:rPr>
          <w:rFonts w:eastAsia="Times New Roman" w:cs="Calibri"/>
          <w:color w:val="17365D"/>
          <w:lang w:eastAsia="ro-RO"/>
        </w:rPr>
        <w:t>organizarea de evenimente sportive (fotbal pentru incluziune, crearea de echipe mixte, etc.) și/ sau artistice în care se promovează desegregarea și incluziunea grupurilor dezavantajate</w:t>
      </w:r>
    </w:p>
    <w:p w:rsidR="00DD468C" w:rsidRPr="00847513" w:rsidRDefault="00DD468C" w:rsidP="003605E8">
      <w:pPr>
        <w:widowControl w:val="0"/>
        <w:numPr>
          <w:ilvl w:val="0"/>
          <w:numId w:val="32"/>
        </w:numPr>
        <w:suppressAutoHyphens/>
        <w:spacing w:before="120" w:after="120" w:line="240" w:lineRule="auto"/>
        <w:jc w:val="both"/>
        <w:rPr>
          <w:rFonts w:eastAsia="Times New Roman" w:cs="Calibri"/>
          <w:strike/>
          <w:color w:val="17365D"/>
          <w:lang w:eastAsia="ro-RO"/>
        </w:rPr>
      </w:pPr>
      <w:r w:rsidRPr="00847513">
        <w:rPr>
          <w:rFonts w:eastAsia="Times New Roman" w:cs="Calibri"/>
          <w:color w:val="17365D"/>
          <w:lang w:eastAsia="ro-RO"/>
        </w:rPr>
        <w:t>alte evenimente care promovează vizitele și interacțiunea (organizarea unei “zile de vizită” sau încurajarea contactului direct între familiile din cele 2 comunități, etc.)</w:t>
      </w:r>
    </w:p>
    <w:p w:rsidR="00DD468C" w:rsidRPr="00847513" w:rsidRDefault="00DD468C" w:rsidP="003605E8">
      <w:pPr>
        <w:widowControl w:val="0"/>
        <w:numPr>
          <w:ilvl w:val="0"/>
          <w:numId w:val="32"/>
        </w:numPr>
        <w:suppressAutoHyphens/>
        <w:spacing w:before="120" w:after="120" w:line="240" w:lineRule="auto"/>
        <w:jc w:val="both"/>
        <w:rPr>
          <w:rFonts w:eastAsia="Times New Roman" w:cs="Calibri"/>
          <w:strike/>
          <w:color w:val="17365D"/>
          <w:lang w:eastAsia="ro-RO"/>
        </w:rPr>
      </w:pPr>
      <w:r w:rsidRPr="00847513">
        <w:rPr>
          <w:rFonts w:eastAsia="Times New Roman" w:cs="Calibri"/>
          <w:color w:val="17365D"/>
          <w:lang w:eastAsia="ro-RO"/>
        </w:rPr>
        <w:t>facilitarea contactului și interacțiunii cu autoritățile locale (prezența la ședințele de consiliu sau audiențe, întâlniri cu comunitatea) în care se discută și se caută soluții pentru problemele comunității defavorizate</w:t>
      </w:r>
    </w:p>
    <w:p w:rsidR="00DD468C" w:rsidRPr="00847513" w:rsidRDefault="00DD468C" w:rsidP="003605E8">
      <w:pPr>
        <w:widowControl w:val="0"/>
        <w:numPr>
          <w:ilvl w:val="0"/>
          <w:numId w:val="32"/>
        </w:numPr>
        <w:suppressAutoHyphens/>
        <w:spacing w:before="120" w:after="120" w:line="240" w:lineRule="auto"/>
        <w:jc w:val="both"/>
        <w:rPr>
          <w:rFonts w:eastAsia="Times New Roman" w:cs="Calibri"/>
          <w:b/>
          <w:color w:val="17365D"/>
          <w:lang w:eastAsia="ro-RO"/>
        </w:rPr>
      </w:pPr>
      <w:r w:rsidRPr="00847513">
        <w:rPr>
          <w:rFonts w:eastAsia="Times New Roman" w:cs="Calibri"/>
          <w:color w:val="17365D"/>
          <w:lang w:eastAsia="ro-RO"/>
        </w:rPr>
        <w:t>alte activități care implică dialogul și colaborarea.</w:t>
      </w:r>
    </w:p>
    <w:p w:rsidR="00DD468C" w:rsidRPr="00847513" w:rsidRDefault="00DD468C" w:rsidP="003605E8">
      <w:pPr>
        <w:spacing w:before="120" w:after="120"/>
        <w:jc w:val="both"/>
        <w:rPr>
          <w:rFonts w:eastAsia="Times New Roman" w:cs="Calibri"/>
          <w:color w:val="17365D"/>
          <w:lang w:eastAsia="ro-RO"/>
        </w:rPr>
      </w:pPr>
      <w:r w:rsidRPr="00847513">
        <w:rPr>
          <w:rFonts w:eastAsia="Times New Roman" w:cs="Calibri"/>
          <w:b/>
          <w:color w:val="17365D"/>
          <w:lang w:eastAsia="ro-RO"/>
        </w:rPr>
        <w:t>ATENȚIE:</w:t>
      </w:r>
    </w:p>
    <w:p w:rsidR="00DD468C" w:rsidRPr="00847513" w:rsidRDefault="00DD468C" w:rsidP="003605E8">
      <w:pPr>
        <w:widowControl w:val="0"/>
        <w:numPr>
          <w:ilvl w:val="0"/>
          <w:numId w:val="32"/>
        </w:numPr>
        <w:suppressAutoHyphens/>
        <w:spacing w:before="120" w:after="120" w:line="240" w:lineRule="auto"/>
        <w:jc w:val="both"/>
        <w:rPr>
          <w:rFonts w:eastAsia="Times New Roman" w:cs="Calibri"/>
          <w:color w:val="17365D"/>
          <w:lang w:eastAsia="ro-RO"/>
        </w:rPr>
      </w:pPr>
      <w:r w:rsidRPr="00847513">
        <w:rPr>
          <w:rFonts w:eastAsia="Times New Roman" w:cs="Calibri"/>
          <w:color w:val="17365D"/>
          <w:lang w:eastAsia="ro-RO"/>
        </w:rPr>
        <w:t xml:space="preserve">aceste activități trebuie organizate periodic ex. cel puțin bilunar pentru a avea un efect </w:t>
      </w:r>
    </w:p>
    <w:p w:rsidR="00DD468C" w:rsidRPr="00847513" w:rsidRDefault="00DD468C" w:rsidP="003605E8">
      <w:pPr>
        <w:widowControl w:val="0"/>
        <w:numPr>
          <w:ilvl w:val="0"/>
          <w:numId w:val="32"/>
        </w:numPr>
        <w:suppressAutoHyphens/>
        <w:spacing w:before="120" w:after="120" w:line="240" w:lineRule="auto"/>
        <w:jc w:val="both"/>
        <w:rPr>
          <w:rFonts w:eastAsia="Times New Roman" w:cs="Calibri"/>
          <w:b/>
          <w:bCs/>
          <w:color w:val="17365D"/>
          <w:lang w:eastAsia="ro-RO"/>
        </w:rPr>
      </w:pPr>
      <w:r w:rsidRPr="00847513">
        <w:rPr>
          <w:rFonts w:eastAsia="Times New Roman" w:cs="Calibri"/>
          <w:color w:val="17365D"/>
          <w:lang w:eastAsia="ro-RO"/>
        </w:rPr>
        <w:t>în cadrul acestor activități trebuie încurajată cât mai mult interacțiunea și dialogul între membrii comunității segregate și ai comunității majoritare.</w:t>
      </w:r>
    </w:p>
    <w:p w:rsidR="00DD468C" w:rsidRPr="00847513" w:rsidRDefault="00DD468C" w:rsidP="003605E8">
      <w:pPr>
        <w:spacing w:before="120" w:after="120"/>
        <w:jc w:val="both"/>
        <w:rPr>
          <w:rFonts w:eastAsia="Times New Roman" w:cs="Calibri"/>
          <w:i/>
          <w:iCs/>
          <w:color w:val="17365D"/>
          <w:lang w:eastAsia="ro-RO"/>
        </w:rPr>
      </w:pPr>
      <w:r w:rsidRPr="00847513">
        <w:rPr>
          <w:rFonts w:eastAsia="Times New Roman" w:cs="Calibri"/>
          <w:b/>
          <w:bCs/>
          <w:color w:val="17365D"/>
          <w:lang w:eastAsia="ro-RO"/>
        </w:rPr>
        <w:t>B. Măsuri specifice principalelor domenii de intervenție</w:t>
      </w:r>
    </w:p>
    <w:p w:rsidR="00DD468C" w:rsidRPr="00847513" w:rsidRDefault="00DD468C" w:rsidP="003605E8">
      <w:pPr>
        <w:spacing w:before="120" w:after="120"/>
        <w:jc w:val="both"/>
        <w:rPr>
          <w:rFonts w:eastAsia="Times New Roman" w:cs="Calibri"/>
          <w:color w:val="17365D"/>
          <w:lang w:eastAsia="ro-RO"/>
        </w:rPr>
      </w:pPr>
      <w:r w:rsidRPr="00847513">
        <w:rPr>
          <w:rFonts w:eastAsia="Times New Roman" w:cs="Calibri"/>
          <w:i/>
          <w:iCs/>
          <w:color w:val="17365D"/>
          <w:lang w:eastAsia="ro-RO"/>
        </w:rPr>
        <w:t>B.1 Măsuri care privesc educația:</w:t>
      </w:r>
    </w:p>
    <w:p w:rsidR="00DD468C" w:rsidRPr="00847513" w:rsidRDefault="00DD468C" w:rsidP="003605E8">
      <w:pPr>
        <w:widowControl w:val="0"/>
        <w:numPr>
          <w:ilvl w:val="0"/>
          <w:numId w:val="32"/>
        </w:numPr>
        <w:suppressAutoHyphens/>
        <w:spacing w:before="120" w:after="120" w:line="240" w:lineRule="auto"/>
        <w:jc w:val="both"/>
        <w:rPr>
          <w:rFonts w:eastAsia="Times New Roman" w:cs="Calibri"/>
          <w:color w:val="17365D"/>
          <w:lang w:eastAsia="ro-RO"/>
        </w:rPr>
      </w:pPr>
      <w:r w:rsidRPr="00847513">
        <w:rPr>
          <w:rFonts w:eastAsia="Times New Roman" w:cs="Calibri"/>
          <w:color w:val="17365D"/>
          <w:lang w:eastAsia="ro-RO"/>
        </w:rPr>
        <w:t>organizarea de cursuri de educație alternativă (ex. sport, muzică, artă, activități de auto-cunoaștere și de cunoașterea celuilalt, etc) în care participă membrii din comunitatea segregată și din comunitatea majoritară</w:t>
      </w:r>
    </w:p>
    <w:p w:rsidR="00DD468C" w:rsidRPr="00847513" w:rsidRDefault="00DD468C" w:rsidP="003605E8">
      <w:pPr>
        <w:widowControl w:val="0"/>
        <w:numPr>
          <w:ilvl w:val="0"/>
          <w:numId w:val="32"/>
        </w:numPr>
        <w:suppressAutoHyphens/>
        <w:spacing w:before="120" w:after="120" w:line="240" w:lineRule="auto"/>
        <w:jc w:val="both"/>
        <w:rPr>
          <w:rFonts w:eastAsia="Times New Roman" w:cs="Calibri"/>
          <w:color w:val="17365D"/>
          <w:lang w:eastAsia="ro-RO"/>
        </w:rPr>
      </w:pPr>
      <w:r w:rsidRPr="00847513">
        <w:rPr>
          <w:rFonts w:eastAsia="Times New Roman" w:cs="Calibri"/>
          <w:color w:val="17365D"/>
          <w:lang w:eastAsia="ro-RO"/>
        </w:rPr>
        <w:t>facilitarea accesului la școală – în cazul în care distanța parcursă de copii este o problemă, atunci se va asigura transportul</w:t>
      </w:r>
    </w:p>
    <w:p w:rsidR="00DD468C" w:rsidRPr="00847513" w:rsidRDefault="00DD468C" w:rsidP="003605E8">
      <w:pPr>
        <w:widowControl w:val="0"/>
        <w:numPr>
          <w:ilvl w:val="0"/>
          <w:numId w:val="32"/>
        </w:numPr>
        <w:suppressAutoHyphens/>
        <w:spacing w:before="120" w:after="120" w:line="240" w:lineRule="auto"/>
        <w:jc w:val="both"/>
        <w:rPr>
          <w:rFonts w:eastAsia="Times New Roman" w:cs="Calibri"/>
          <w:color w:val="17365D"/>
          <w:lang w:eastAsia="ro-RO"/>
        </w:rPr>
      </w:pPr>
      <w:r w:rsidRPr="00847513">
        <w:rPr>
          <w:rFonts w:eastAsia="Times New Roman" w:cs="Calibri"/>
          <w:color w:val="17365D"/>
          <w:lang w:eastAsia="ro-RO"/>
        </w:rPr>
        <w:t>organizarea periodică de activități comune între copii, tineri, părinți din comunitatea segregată și din comunitatea majoritară</w:t>
      </w:r>
    </w:p>
    <w:p w:rsidR="00DD468C" w:rsidRPr="00847513" w:rsidRDefault="00DD468C" w:rsidP="003605E8">
      <w:pPr>
        <w:widowControl w:val="0"/>
        <w:numPr>
          <w:ilvl w:val="0"/>
          <w:numId w:val="32"/>
        </w:numPr>
        <w:suppressAutoHyphens/>
        <w:spacing w:before="120" w:after="120" w:line="240" w:lineRule="auto"/>
        <w:jc w:val="both"/>
        <w:rPr>
          <w:rFonts w:eastAsia="Times New Roman" w:cs="Calibri"/>
          <w:color w:val="17365D"/>
          <w:lang w:eastAsia="ro-RO"/>
        </w:rPr>
      </w:pPr>
      <w:r w:rsidRPr="00847513">
        <w:rPr>
          <w:rFonts w:eastAsia="Times New Roman" w:cs="Calibri"/>
          <w:color w:val="17365D"/>
          <w:lang w:eastAsia="ro-RO"/>
        </w:rPr>
        <w:t>activități de cunoaștere a membrilor grupului segregat – de ex. istoria romilor, obiceiuri locale, etc</w:t>
      </w:r>
    </w:p>
    <w:p w:rsidR="00DD468C" w:rsidRPr="00847513" w:rsidRDefault="00DD468C" w:rsidP="003605E8">
      <w:pPr>
        <w:widowControl w:val="0"/>
        <w:numPr>
          <w:ilvl w:val="0"/>
          <w:numId w:val="32"/>
        </w:numPr>
        <w:suppressAutoHyphens/>
        <w:spacing w:before="120" w:after="120" w:line="240" w:lineRule="auto"/>
        <w:jc w:val="both"/>
        <w:rPr>
          <w:rFonts w:eastAsia="Times New Roman" w:cs="Calibri"/>
          <w:color w:val="17365D"/>
          <w:lang w:eastAsia="ro-RO"/>
        </w:rPr>
      </w:pPr>
      <w:r w:rsidRPr="00847513">
        <w:rPr>
          <w:rFonts w:eastAsia="Times New Roman" w:cs="Calibri"/>
          <w:color w:val="17365D"/>
          <w:lang w:eastAsia="ro-RO"/>
        </w:rPr>
        <w:t>facilitarea cunoașterii, dialogului și colaborării între părinții copiilor din cele două comunități</w:t>
      </w:r>
    </w:p>
    <w:p w:rsidR="00DD468C" w:rsidRPr="00847513" w:rsidRDefault="00DD468C" w:rsidP="003605E8">
      <w:pPr>
        <w:widowControl w:val="0"/>
        <w:numPr>
          <w:ilvl w:val="0"/>
          <w:numId w:val="32"/>
        </w:numPr>
        <w:suppressAutoHyphens/>
        <w:spacing w:before="120" w:after="120" w:line="240" w:lineRule="auto"/>
        <w:jc w:val="both"/>
        <w:rPr>
          <w:rFonts w:eastAsia="Times New Roman" w:cs="Calibri"/>
          <w:color w:val="17365D"/>
          <w:lang w:eastAsia="ro-RO"/>
        </w:rPr>
      </w:pPr>
      <w:r w:rsidRPr="00847513">
        <w:rPr>
          <w:rFonts w:eastAsia="Times New Roman" w:cs="Calibri"/>
          <w:color w:val="17365D"/>
          <w:lang w:eastAsia="ro-RO"/>
        </w:rPr>
        <w:t>elaborarea, implementarea și monitorizarea planului de desegregare a școlii (vezi Ordinul 1540/2007 al Ministerului Educației).</w:t>
      </w:r>
    </w:p>
    <w:p w:rsidR="00DD468C" w:rsidRPr="00847513" w:rsidRDefault="00DD468C" w:rsidP="003605E8">
      <w:pPr>
        <w:widowControl w:val="0"/>
        <w:numPr>
          <w:ilvl w:val="0"/>
          <w:numId w:val="32"/>
        </w:numPr>
        <w:suppressAutoHyphens/>
        <w:spacing w:before="120" w:after="120" w:line="240" w:lineRule="auto"/>
        <w:jc w:val="both"/>
        <w:rPr>
          <w:rFonts w:eastAsia="Times New Roman" w:cs="Calibri"/>
          <w:color w:val="17365D"/>
          <w:lang w:eastAsia="ro-RO"/>
        </w:rPr>
      </w:pPr>
      <w:r w:rsidRPr="00847513">
        <w:rPr>
          <w:rFonts w:eastAsia="Times New Roman" w:cs="Calibri"/>
          <w:color w:val="17365D"/>
          <w:lang w:eastAsia="ro-RO"/>
        </w:rPr>
        <w:t>sprijin pentru integrarea copiilor transferați de la școlile segregate la alte școli.</w:t>
      </w:r>
    </w:p>
    <w:p w:rsidR="00DD468C" w:rsidRPr="00847513" w:rsidRDefault="00DD468C" w:rsidP="003605E8">
      <w:pPr>
        <w:widowControl w:val="0"/>
        <w:numPr>
          <w:ilvl w:val="0"/>
          <w:numId w:val="32"/>
        </w:numPr>
        <w:suppressAutoHyphens/>
        <w:spacing w:before="120" w:after="120" w:line="240" w:lineRule="auto"/>
        <w:jc w:val="both"/>
        <w:rPr>
          <w:rFonts w:eastAsia="Times New Roman" w:cs="Calibri"/>
          <w:color w:val="17365D"/>
          <w:lang w:eastAsia="ro-RO"/>
        </w:rPr>
      </w:pPr>
      <w:r w:rsidRPr="00847513">
        <w:rPr>
          <w:rFonts w:eastAsia="Times New Roman" w:cs="Calibri"/>
          <w:color w:val="17365D"/>
          <w:lang w:eastAsia="ro-RO"/>
        </w:rPr>
        <w:lastRenderedPageBreak/>
        <w:t xml:space="preserve">întâlniri cu părinții copiilor din școlile desegregate pentru a evita fenomenul de „white flight” (transferarea copiilor din comunitatea majoritară la alte școli, astfel încât școala desegregată devine în timp școală segregată). În situația în care părinții preferă să își trimită copiii la alte școli se vor dezvolta activități menite să crească atractivitatea școlilor din zonele segregate. </w:t>
      </w:r>
    </w:p>
    <w:p w:rsidR="00DD468C" w:rsidRPr="00847513" w:rsidRDefault="00DD468C" w:rsidP="003605E8">
      <w:pPr>
        <w:widowControl w:val="0"/>
        <w:numPr>
          <w:ilvl w:val="0"/>
          <w:numId w:val="32"/>
        </w:numPr>
        <w:suppressAutoHyphens/>
        <w:spacing w:before="120" w:after="120" w:line="240" w:lineRule="auto"/>
        <w:jc w:val="both"/>
        <w:rPr>
          <w:rFonts w:eastAsia="Times New Roman" w:cs="Calibri"/>
          <w:color w:val="17365D"/>
          <w:lang w:eastAsia="ro-RO"/>
        </w:rPr>
      </w:pPr>
      <w:r w:rsidRPr="00847513">
        <w:rPr>
          <w:rFonts w:eastAsia="Times New Roman" w:cs="Calibri"/>
          <w:color w:val="17365D"/>
          <w:lang w:eastAsia="ro-RO"/>
        </w:rPr>
        <w:t xml:space="preserve">centrele (sau activitățile) de tip școală după școală trebuie să asigure participarea copiilor din comunitatea segregată și din comunitatea nesegregată. Dacă centrul este amplasat intr-o zonă care nu este frecventată de copii din ambele comunități (ex din cauza distanței sau a barierelor sociale.), există riscul să fie frecventat doar de copiii dintr-o singură comunitate și atunci nu se adresează componentei de desegregare, ci doar componentei de îmbunătățire a educației. </w:t>
      </w:r>
    </w:p>
    <w:p w:rsidR="00DD468C" w:rsidRPr="00847513" w:rsidRDefault="00DD468C" w:rsidP="003605E8">
      <w:pPr>
        <w:widowControl w:val="0"/>
        <w:numPr>
          <w:ilvl w:val="0"/>
          <w:numId w:val="32"/>
        </w:numPr>
        <w:suppressAutoHyphens/>
        <w:spacing w:before="120" w:after="120" w:line="240" w:lineRule="auto"/>
        <w:jc w:val="both"/>
        <w:rPr>
          <w:rFonts w:eastAsia="Times New Roman" w:cs="Calibri"/>
          <w:color w:val="17365D"/>
          <w:lang w:eastAsia="ro-RO"/>
        </w:rPr>
      </w:pPr>
      <w:r w:rsidRPr="00847513">
        <w:rPr>
          <w:rFonts w:eastAsia="Times New Roman" w:cs="Calibri"/>
          <w:color w:val="17365D"/>
          <w:lang w:eastAsia="ro-RO"/>
        </w:rPr>
        <w:t xml:space="preserve"> organizarea de sesiuni de instruire pentru profesori și mediatori</w:t>
      </w:r>
    </w:p>
    <w:p w:rsidR="00DD468C" w:rsidRPr="00847513" w:rsidRDefault="00DD468C" w:rsidP="003605E8">
      <w:pPr>
        <w:widowControl w:val="0"/>
        <w:numPr>
          <w:ilvl w:val="0"/>
          <w:numId w:val="32"/>
        </w:numPr>
        <w:suppressAutoHyphens/>
        <w:spacing w:before="120" w:after="120" w:line="240" w:lineRule="auto"/>
        <w:jc w:val="both"/>
        <w:rPr>
          <w:rFonts w:eastAsia="Times New Roman" w:cs="Calibri"/>
          <w:color w:val="17365D"/>
          <w:lang w:eastAsia="ro-RO"/>
        </w:rPr>
      </w:pPr>
      <w:r w:rsidRPr="00847513">
        <w:rPr>
          <w:rFonts w:eastAsia="Times New Roman" w:cs="Calibri"/>
          <w:color w:val="17365D"/>
          <w:lang w:eastAsia="ro-RO"/>
        </w:rPr>
        <w:t>îmbunătățirea legăturii între părinți și profesori sau între părinții din comunitatea segregată și cei din comunitatea majoritară</w:t>
      </w:r>
    </w:p>
    <w:p w:rsidR="00DD468C" w:rsidRPr="00847513" w:rsidRDefault="00DD468C" w:rsidP="003605E8">
      <w:pPr>
        <w:spacing w:before="120" w:after="120"/>
        <w:jc w:val="both"/>
        <w:rPr>
          <w:rFonts w:eastAsia="Times New Roman" w:cs="Calibri"/>
          <w:b/>
          <w:i/>
          <w:iCs/>
          <w:color w:val="17365D"/>
          <w:lang w:eastAsia="ro-RO"/>
        </w:rPr>
      </w:pPr>
      <w:r w:rsidRPr="00847513">
        <w:rPr>
          <w:rFonts w:eastAsia="Times New Roman" w:cs="Calibri"/>
          <w:color w:val="17365D"/>
          <w:lang w:eastAsia="ro-RO"/>
        </w:rPr>
        <w:t>Alte exemple de măsuri se regăsesc în Ordinul nr. 1540/2007 al Ministerului Educației Naționale și Cercetării Științifice privind interzicerea segregării școlare a copiilor romi și aprobarea metodologiei pentru prevenirea și eliminarea segregării școlare a copiilor romi</w:t>
      </w:r>
      <w:r w:rsidRPr="00847513">
        <w:rPr>
          <w:rFonts w:eastAsia="Times New Roman" w:cs="Calibri"/>
          <w:color w:val="17365D"/>
          <w:vertAlign w:val="superscript"/>
          <w:lang w:eastAsia="ro-RO"/>
        </w:rPr>
        <w:footnoteReference w:id="5"/>
      </w:r>
      <w:r w:rsidRPr="00847513">
        <w:rPr>
          <w:rFonts w:eastAsia="Times New Roman" w:cs="Calibri"/>
          <w:color w:val="17365D"/>
          <w:lang w:eastAsia="ro-RO"/>
        </w:rPr>
        <w:t>.</w:t>
      </w:r>
    </w:p>
    <w:p w:rsidR="00DD468C" w:rsidRPr="00847513" w:rsidRDefault="00DD468C" w:rsidP="003605E8">
      <w:pPr>
        <w:spacing w:before="120" w:after="120"/>
        <w:jc w:val="both"/>
        <w:rPr>
          <w:rFonts w:eastAsia="Times New Roman" w:cs="Calibri"/>
          <w:color w:val="17365D"/>
          <w:lang w:eastAsia="ro-RO"/>
        </w:rPr>
      </w:pPr>
      <w:r w:rsidRPr="00847513">
        <w:rPr>
          <w:rFonts w:eastAsia="Times New Roman" w:cs="Calibri"/>
          <w:b/>
          <w:i/>
          <w:iCs/>
          <w:color w:val="17365D"/>
          <w:lang w:eastAsia="ro-RO"/>
        </w:rPr>
        <w:t>B.2 Activități care privesc ocuparea</w:t>
      </w:r>
    </w:p>
    <w:p w:rsidR="00DD468C" w:rsidRPr="00847513" w:rsidRDefault="00DD468C" w:rsidP="003605E8">
      <w:pPr>
        <w:widowControl w:val="0"/>
        <w:numPr>
          <w:ilvl w:val="0"/>
          <w:numId w:val="32"/>
        </w:numPr>
        <w:suppressAutoHyphens/>
        <w:spacing w:before="120" w:after="120" w:line="240" w:lineRule="auto"/>
        <w:jc w:val="both"/>
        <w:rPr>
          <w:rFonts w:eastAsia="Times New Roman" w:cs="Calibri"/>
          <w:color w:val="17365D"/>
          <w:lang w:eastAsia="ro-RO"/>
        </w:rPr>
      </w:pPr>
      <w:r w:rsidRPr="00847513">
        <w:rPr>
          <w:rFonts w:eastAsia="Times New Roman" w:cs="Calibri"/>
          <w:color w:val="17365D"/>
          <w:lang w:eastAsia="ro-RO"/>
        </w:rPr>
        <w:t>încurajarea angajării în cadrul proiectelor a membrilor din comunitatea segregată și din comunitatea majoritară. Interacțiunile la locul de muncă pot ajuta mult la refacerea legăturilor sociale între membrii celor două comunități cu condiția să muncească în același loc.</w:t>
      </w:r>
    </w:p>
    <w:p w:rsidR="00DD468C" w:rsidRPr="00847513" w:rsidRDefault="00DD468C" w:rsidP="003605E8">
      <w:pPr>
        <w:widowControl w:val="0"/>
        <w:numPr>
          <w:ilvl w:val="0"/>
          <w:numId w:val="32"/>
        </w:numPr>
        <w:suppressAutoHyphens/>
        <w:spacing w:before="120" w:after="120" w:line="240" w:lineRule="auto"/>
        <w:jc w:val="both"/>
        <w:rPr>
          <w:rFonts w:eastAsia="Times New Roman" w:cs="Calibri"/>
          <w:b/>
          <w:i/>
          <w:iCs/>
          <w:color w:val="17365D"/>
          <w:lang w:eastAsia="ro-RO"/>
        </w:rPr>
      </w:pPr>
      <w:r w:rsidRPr="00847513">
        <w:rPr>
          <w:rFonts w:eastAsia="Times New Roman" w:cs="Calibri"/>
          <w:color w:val="17365D"/>
          <w:lang w:eastAsia="ro-RO"/>
        </w:rPr>
        <w:t>includerea în proiectele de formare profesională continuă a membrilor din ambele comunități.</w:t>
      </w:r>
    </w:p>
    <w:p w:rsidR="00DD468C" w:rsidRPr="00847513" w:rsidRDefault="00DD468C" w:rsidP="003605E8">
      <w:pPr>
        <w:spacing w:before="120" w:after="120"/>
        <w:jc w:val="both"/>
        <w:rPr>
          <w:rFonts w:eastAsia="Times New Roman" w:cs="Calibri"/>
          <w:color w:val="17365D"/>
          <w:lang w:eastAsia="ro-RO"/>
        </w:rPr>
      </w:pPr>
      <w:r w:rsidRPr="00847513">
        <w:rPr>
          <w:rFonts w:eastAsia="Times New Roman" w:cs="Calibri"/>
          <w:b/>
          <w:i/>
          <w:iCs/>
          <w:color w:val="17365D"/>
          <w:lang w:eastAsia="ro-RO"/>
        </w:rPr>
        <w:t>B.3 Măsuri care privesc sănătatea</w:t>
      </w:r>
    </w:p>
    <w:p w:rsidR="00DD468C" w:rsidRPr="00847513" w:rsidRDefault="00DD468C" w:rsidP="003605E8">
      <w:pPr>
        <w:widowControl w:val="0"/>
        <w:numPr>
          <w:ilvl w:val="0"/>
          <w:numId w:val="32"/>
        </w:numPr>
        <w:suppressAutoHyphens/>
        <w:spacing w:before="120" w:after="120" w:line="240" w:lineRule="auto"/>
        <w:jc w:val="both"/>
        <w:rPr>
          <w:rFonts w:eastAsia="Times New Roman" w:cs="Calibri"/>
          <w:color w:val="17365D"/>
          <w:lang w:eastAsia="ro-RO"/>
        </w:rPr>
      </w:pPr>
      <w:r w:rsidRPr="00847513">
        <w:rPr>
          <w:rFonts w:eastAsia="Times New Roman" w:cs="Calibri"/>
          <w:color w:val="17365D"/>
          <w:lang w:eastAsia="ro-RO"/>
        </w:rPr>
        <w:t>angajarea de mediatori sanitari care să faciliteze accesul membrilor comunității segregate la serviciile de sănătate.</w:t>
      </w:r>
    </w:p>
    <w:p w:rsidR="00DD468C" w:rsidRPr="00847513" w:rsidRDefault="00DD468C" w:rsidP="003605E8">
      <w:pPr>
        <w:widowControl w:val="0"/>
        <w:numPr>
          <w:ilvl w:val="0"/>
          <w:numId w:val="32"/>
        </w:numPr>
        <w:suppressAutoHyphens/>
        <w:spacing w:before="120" w:after="120" w:line="240" w:lineRule="auto"/>
        <w:jc w:val="both"/>
        <w:rPr>
          <w:rFonts w:eastAsia="Times New Roman" w:cs="Calibri"/>
          <w:b/>
          <w:i/>
          <w:iCs/>
          <w:color w:val="17365D"/>
          <w:lang w:eastAsia="ro-RO"/>
        </w:rPr>
      </w:pPr>
      <w:r w:rsidRPr="00847513">
        <w:rPr>
          <w:rFonts w:eastAsia="Times New Roman" w:cs="Calibri"/>
          <w:color w:val="17365D"/>
          <w:lang w:eastAsia="ro-RO"/>
        </w:rPr>
        <w:t>activități/ campanii de informare referitoare la o viață sănătoasă la care să participe atât membrii comunității segregate, cât și membrii comunității majoritare.</w:t>
      </w:r>
    </w:p>
    <w:p w:rsidR="00DD468C" w:rsidRPr="00847513" w:rsidRDefault="00DD468C" w:rsidP="003605E8">
      <w:pPr>
        <w:spacing w:before="120" w:after="120"/>
        <w:jc w:val="both"/>
        <w:rPr>
          <w:rFonts w:eastAsia="Times New Roman" w:cs="Calibri"/>
          <w:color w:val="17365D"/>
          <w:lang w:eastAsia="ro-RO"/>
        </w:rPr>
      </w:pPr>
      <w:r w:rsidRPr="00847513">
        <w:rPr>
          <w:rFonts w:eastAsia="Times New Roman" w:cs="Calibri"/>
          <w:b/>
          <w:i/>
          <w:iCs/>
          <w:color w:val="17365D"/>
          <w:lang w:eastAsia="ro-RO"/>
        </w:rPr>
        <w:t>B.3 Măsuri care privesc locuirea</w:t>
      </w:r>
    </w:p>
    <w:p w:rsidR="00DD468C" w:rsidRPr="00847513" w:rsidRDefault="00DD468C" w:rsidP="003605E8">
      <w:pPr>
        <w:widowControl w:val="0"/>
        <w:numPr>
          <w:ilvl w:val="0"/>
          <w:numId w:val="32"/>
        </w:numPr>
        <w:suppressAutoHyphens/>
        <w:spacing w:before="120" w:after="120" w:line="240" w:lineRule="auto"/>
        <w:jc w:val="both"/>
        <w:rPr>
          <w:rFonts w:eastAsia="Times New Roman" w:cs="Calibri"/>
          <w:color w:val="17365D"/>
          <w:lang w:eastAsia="ro-RO"/>
        </w:rPr>
      </w:pPr>
      <w:r w:rsidRPr="00847513">
        <w:rPr>
          <w:rFonts w:eastAsia="Times New Roman" w:cs="Calibri"/>
          <w:color w:val="17365D"/>
          <w:lang w:eastAsia="ro-RO"/>
        </w:rPr>
        <w:t>activități de pregătire a relocării și de relocare a comunităților segregate.</w:t>
      </w:r>
    </w:p>
    <w:p w:rsidR="00DD468C" w:rsidRPr="00847513" w:rsidRDefault="00DD468C" w:rsidP="003605E8">
      <w:pPr>
        <w:widowControl w:val="0"/>
        <w:numPr>
          <w:ilvl w:val="0"/>
          <w:numId w:val="32"/>
        </w:numPr>
        <w:suppressAutoHyphens/>
        <w:spacing w:before="120" w:after="120" w:line="240" w:lineRule="auto"/>
        <w:jc w:val="both"/>
        <w:rPr>
          <w:rFonts w:eastAsia="Times New Roman" w:cs="Calibri"/>
          <w:color w:val="17365D"/>
          <w:lang w:eastAsia="ro-RO"/>
        </w:rPr>
      </w:pPr>
      <w:r w:rsidRPr="00847513">
        <w:rPr>
          <w:rFonts w:eastAsia="Times New Roman" w:cs="Calibri"/>
          <w:color w:val="17365D"/>
          <w:lang w:eastAsia="ro-RO"/>
        </w:rPr>
        <w:t xml:space="preserve">investiții în infrastructură (FEDR) – pentru a viza desegregarea, aceste investiții (absolut necesare dezvoltării comunităților segregate) trebuie însoțite de măsuri de tip soft. Sunt încurajate activitățile de infrastructură care adresează prin natura lor refacerea legăturilor cu comunitatea majoritară (de exemplu repararea unui drum sau alte măsuri care facilitează accesul comunității segregate la zonele nesegregate). Dar această infrastructură trebuie construită în comunitatea segregată sau să se adreseze direct acestei comunități. </w:t>
      </w:r>
    </w:p>
    <w:p w:rsidR="00DD468C" w:rsidRPr="00847513" w:rsidRDefault="00DD468C" w:rsidP="003605E8">
      <w:pPr>
        <w:widowControl w:val="0"/>
        <w:numPr>
          <w:ilvl w:val="0"/>
          <w:numId w:val="32"/>
        </w:numPr>
        <w:suppressAutoHyphens/>
        <w:spacing w:before="120" w:after="120" w:line="240" w:lineRule="auto"/>
        <w:jc w:val="both"/>
        <w:rPr>
          <w:rFonts w:eastAsia="Times New Roman" w:cs="Calibri"/>
          <w:color w:val="17365D"/>
          <w:lang w:eastAsia="ro-RO"/>
        </w:rPr>
      </w:pPr>
      <w:r w:rsidRPr="00847513">
        <w:rPr>
          <w:rFonts w:eastAsia="Times New Roman" w:cs="Calibri"/>
          <w:color w:val="17365D"/>
          <w:lang w:eastAsia="ro-RO"/>
        </w:rPr>
        <w:t xml:space="preserve">măsuri care facilitează intrarea în legalitate a așezărilor și a gospodăriilor segregate.  </w:t>
      </w:r>
    </w:p>
    <w:p w:rsidR="00DD468C" w:rsidRPr="00847513" w:rsidRDefault="00DD468C" w:rsidP="004B1EAE">
      <w:pPr>
        <w:spacing w:before="100" w:beforeAutospacing="1" w:after="120"/>
        <w:contextualSpacing/>
        <w:jc w:val="both"/>
        <w:rPr>
          <w:rFonts w:cs="Calibri"/>
          <w:color w:val="17365D"/>
          <w:lang w:eastAsia="ro-RO"/>
        </w:rPr>
      </w:pPr>
    </w:p>
    <w:p w:rsidR="00DD468C" w:rsidRPr="00847513" w:rsidRDefault="00DD468C" w:rsidP="008E611E">
      <w:pPr>
        <w:pStyle w:val="Titlu1"/>
        <w:numPr>
          <w:ilvl w:val="0"/>
          <w:numId w:val="0"/>
        </w:numPr>
      </w:pPr>
      <w:r w:rsidRPr="00847513">
        <w:rPr>
          <w:rFonts w:cs="Calibri"/>
          <w:color w:val="17365D"/>
          <w:lang w:eastAsia="ro-RO"/>
        </w:rPr>
        <w:br w:type="page"/>
      </w:r>
      <w:bookmarkStart w:id="21" w:name="_Toc447151312"/>
      <w:bookmarkStart w:id="22" w:name="_Toc447617447"/>
      <w:bookmarkStart w:id="23" w:name="_Toc457399595"/>
      <w:r w:rsidRPr="00847513">
        <w:lastRenderedPageBreak/>
        <w:t>Document H. Exemple de criterii de selecție a SDL legate de sustenabilitate</w:t>
      </w:r>
      <w:bookmarkEnd w:id="21"/>
      <w:bookmarkEnd w:id="22"/>
      <w:bookmarkEnd w:id="23"/>
    </w:p>
    <w:p w:rsidR="00DD468C" w:rsidRPr="00847513" w:rsidRDefault="00DD468C" w:rsidP="004B1EAE">
      <w:pPr>
        <w:spacing w:before="100" w:beforeAutospacing="1" w:after="0"/>
        <w:contextualSpacing/>
        <w:jc w:val="both"/>
        <w:rPr>
          <w:color w:val="003366"/>
          <w:lang w:eastAsia="ro-RO"/>
        </w:rPr>
      </w:pPr>
      <w:r w:rsidRPr="00847513">
        <w:rPr>
          <w:color w:val="003366"/>
          <w:lang w:eastAsia="ro-RO"/>
        </w:rPr>
        <w:t>Criterii de selecție a strategiilor de dezvoltare locală propuse în studiul Băncii Mondiale privind strategiile de integrare a comunităților urbane marginalizate:</w:t>
      </w:r>
      <w:r w:rsidRPr="00847513">
        <w:rPr>
          <w:color w:val="17365D"/>
          <w:vertAlign w:val="superscript"/>
          <w:lang w:eastAsia="ro-RO"/>
        </w:rPr>
        <w:footnoteReference w:id="6"/>
      </w:r>
      <w:r w:rsidRPr="00847513">
        <w:rPr>
          <w:color w:val="003366"/>
          <w:lang w:eastAsia="ro-RO"/>
        </w:rPr>
        <w:t xml:space="preserve"> </w:t>
      </w:r>
    </w:p>
    <w:p w:rsidR="00DD468C" w:rsidRPr="00847513" w:rsidRDefault="00DD468C" w:rsidP="004B1EAE">
      <w:pPr>
        <w:spacing w:before="100" w:beforeAutospacing="1" w:after="0"/>
        <w:contextualSpacing/>
        <w:jc w:val="both"/>
        <w:rPr>
          <w:color w:val="003366"/>
          <w:lang w:eastAsia="ro-RO"/>
        </w:rPr>
      </w:pPr>
    </w:p>
    <w:p w:rsidR="00DD468C" w:rsidRPr="00847513" w:rsidRDefault="00DD468C" w:rsidP="004B1EAE">
      <w:pPr>
        <w:numPr>
          <w:ilvl w:val="0"/>
          <w:numId w:val="19"/>
        </w:numPr>
        <w:spacing w:before="100" w:beforeAutospacing="1" w:after="120"/>
        <w:contextualSpacing/>
        <w:jc w:val="both"/>
        <w:rPr>
          <w:color w:val="17365D"/>
          <w:lang w:eastAsia="ro-RO"/>
        </w:rPr>
      </w:pPr>
      <w:r w:rsidRPr="00847513">
        <w:rPr>
          <w:color w:val="17365D"/>
          <w:lang w:eastAsia="ro-RO"/>
        </w:rPr>
        <w:t>Planul de acțiune SDL să includă un set de activități de construire și întărire a comunității marginalizate, bazate pe participarea voluntară a rezidenților, inclusiv lucrări de infrastructură, atunci când este posibil.</w:t>
      </w:r>
    </w:p>
    <w:p w:rsidR="00DD468C" w:rsidRPr="00847513" w:rsidRDefault="00DD468C" w:rsidP="004B1EAE">
      <w:pPr>
        <w:numPr>
          <w:ilvl w:val="0"/>
          <w:numId w:val="19"/>
        </w:numPr>
        <w:spacing w:before="100" w:beforeAutospacing="1" w:after="120"/>
        <w:contextualSpacing/>
        <w:jc w:val="both"/>
        <w:rPr>
          <w:color w:val="003366"/>
          <w:lang w:eastAsia="ro-RO"/>
        </w:rPr>
      </w:pPr>
      <w:r w:rsidRPr="00847513">
        <w:rPr>
          <w:color w:val="003366"/>
          <w:lang w:eastAsia="ro-RO"/>
        </w:rPr>
        <w:t>Implicarea comunității marginalizate să fie asigurată pe tot parcursul proiectului. În acest scop,  activitățile cu caracter intangibil (</w:t>
      </w:r>
      <w:r w:rsidRPr="00847513">
        <w:rPr>
          <w:i/>
          <w:color w:val="17365D"/>
          <w:lang w:eastAsia="ro-RO"/>
        </w:rPr>
        <w:t>soft</w:t>
      </w:r>
      <w:r w:rsidRPr="00847513">
        <w:rPr>
          <w:color w:val="003366"/>
          <w:lang w:eastAsia="ro-RO"/>
        </w:rPr>
        <w:t xml:space="preserve">), în special cele de dezvoltare comunitară, să fie programate de-a lungul întregii perioade de implementare. </w:t>
      </w:r>
    </w:p>
    <w:p w:rsidR="00DD468C" w:rsidRPr="00847513" w:rsidRDefault="00DD468C" w:rsidP="004B1EAE">
      <w:pPr>
        <w:numPr>
          <w:ilvl w:val="0"/>
          <w:numId w:val="19"/>
        </w:numPr>
        <w:spacing w:before="100" w:beforeAutospacing="1" w:after="120"/>
        <w:contextualSpacing/>
        <w:jc w:val="both"/>
        <w:rPr>
          <w:color w:val="17365D"/>
          <w:lang w:eastAsia="ro-RO"/>
        </w:rPr>
      </w:pPr>
      <w:r w:rsidRPr="00847513">
        <w:rPr>
          <w:color w:val="17365D"/>
          <w:lang w:eastAsia="ro-RO"/>
        </w:rPr>
        <w:t>În cadrul strategiei și planului de acțiune SDL să fie clar definit un sistem de sancțiuni și condiționări care să ajute la motivarea și responsabilizarea comunității marginalizate.</w:t>
      </w:r>
    </w:p>
    <w:p w:rsidR="00DD468C" w:rsidRPr="00847513" w:rsidRDefault="00DD468C" w:rsidP="004B1EAE">
      <w:pPr>
        <w:numPr>
          <w:ilvl w:val="0"/>
          <w:numId w:val="19"/>
        </w:numPr>
        <w:spacing w:before="100" w:beforeAutospacing="1" w:after="120"/>
        <w:contextualSpacing/>
        <w:jc w:val="both"/>
        <w:rPr>
          <w:color w:val="17365D"/>
          <w:lang w:eastAsia="ro-RO"/>
        </w:rPr>
      </w:pPr>
      <w:r w:rsidRPr="00847513">
        <w:rPr>
          <w:color w:val="17365D"/>
          <w:lang w:eastAsia="ro-RO"/>
        </w:rPr>
        <w:t>În relație cu comunitatea marginalizată, să fie angajat un facilitator (instructor, mediator) capabil(ă) să înțeleagă, să comunice eficient, să mobilizeze și să ajute comunitatea să se organizeze.</w:t>
      </w:r>
    </w:p>
    <w:p w:rsidR="00DD468C" w:rsidRPr="00847513" w:rsidRDefault="00DD468C" w:rsidP="004B1EAE">
      <w:pPr>
        <w:numPr>
          <w:ilvl w:val="0"/>
          <w:numId w:val="19"/>
        </w:numPr>
        <w:spacing w:before="100" w:beforeAutospacing="1" w:after="120"/>
        <w:contextualSpacing/>
        <w:jc w:val="both"/>
        <w:rPr>
          <w:color w:val="003366"/>
          <w:lang w:eastAsia="ro-RO"/>
        </w:rPr>
      </w:pPr>
      <w:r w:rsidRPr="00847513">
        <w:rPr>
          <w:color w:val="003366"/>
          <w:lang w:eastAsia="ro-RO"/>
        </w:rPr>
        <w:t>Modul cel mai eficient de a îmbunătăți accesul populației din zona marginalizată la servicii este crearea</w:t>
      </w:r>
      <w:r w:rsidRPr="00847513">
        <w:rPr>
          <w:color w:val="17365D"/>
          <w:vertAlign w:val="superscript"/>
          <w:lang w:eastAsia="ro-RO"/>
        </w:rPr>
        <w:footnoteReference w:id="7"/>
      </w:r>
      <w:r w:rsidRPr="00847513">
        <w:rPr>
          <w:color w:val="003366"/>
          <w:lang w:eastAsia="ro-RO"/>
        </w:rPr>
        <w:t xml:space="preserve"> unei baze multifuncționale (centru comunitar integrat) în zona respectivă</w:t>
      </w:r>
      <w:r w:rsidRPr="00847513">
        <w:rPr>
          <w:color w:val="17365D"/>
          <w:vertAlign w:val="superscript"/>
          <w:lang w:eastAsia="ro-RO"/>
        </w:rPr>
        <w:footnoteReference w:id="8"/>
      </w:r>
      <w:r w:rsidRPr="00847513">
        <w:rPr>
          <w:color w:val="003366"/>
          <w:lang w:eastAsia="ro-RO"/>
        </w:rPr>
        <w:t xml:space="preserve"> </w:t>
      </w:r>
    </w:p>
    <w:p w:rsidR="00DD468C" w:rsidRPr="00847513" w:rsidRDefault="00DD468C" w:rsidP="004B1EAE">
      <w:pPr>
        <w:numPr>
          <w:ilvl w:val="0"/>
          <w:numId w:val="19"/>
        </w:numPr>
        <w:spacing w:before="100" w:beforeAutospacing="1" w:after="120"/>
        <w:contextualSpacing/>
        <w:jc w:val="both"/>
        <w:rPr>
          <w:color w:val="003366"/>
          <w:lang w:eastAsia="ro-RO"/>
        </w:rPr>
      </w:pPr>
      <w:r w:rsidRPr="00847513">
        <w:rPr>
          <w:color w:val="003366"/>
          <w:lang w:eastAsia="ro-RO"/>
        </w:rPr>
        <w:t>O echipă dedicată de specialiști să fie angajată ca să furnizeze diferitele servicii</w:t>
      </w:r>
      <w:r w:rsidRPr="00847513">
        <w:rPr>
          <w:color w:val="17365D"/>
          <w:vertAlign w:val="superscript"/>
          <w:lang w:eastAsia="ro-RO"/>
        </w:rPr>
        <w:footnoteReference w:id="9"/>
      </w:r>
      <w:r w:rsidRPr="00847513">
        <w:rPr>
          <w:color w:val="003366"/>
          <w:lang w:eastAsia="ro-RO"/>
        </w:rPr>
        <w:t xml:space="preserve"> necesare în zonă, într-o manieră constantă și sistematică. Deși această echipă va îndeplini sarcini incluse deja în fișa postului a mai multor funcționari din diferite instituții publice, în lipsa unor eforturi concentrate în zonă, obiectivul integrării are puține șanse de realizare. Politicile publice aplicate uniform în condiții de discrepanță majoră nu reușesc nici să reducă inegalitățile, nici să favorizeze integrarea.</w:t>
      </w:r>
    </w:p>
    <w:p w:rsidR="00DD468C" w:rsidRPr="00847513" w:rsidRDefault="00DD468C" w:rsidP="004B1EAE">
      <w:pPr>
        <w:numPr>
          <w:ilvl w:val="0"/>
          <w:numId w:val="19"/>
        </w:numPr>
        <w:spacing w:before="100" w:beforeAutospacing="1" w:after="120"/>
        <w:contextualSpacing/>
        <w:jc w:val="both"/>
        <w:rPr>
          <w:color w:val="17365D"/>
          <w:lang w:eastAsia="ro-RO"/>
        </w:rPr>
      </w:pPr>
      <w:r w:rsidRPr="00847513">
        <w:rPr>
          <w:rFonts w:cs="Calibri"/>
          <w:color w:val="17365D"/>
          <w:lang w:eastAsia="ro-RO"/>
        </w:rPr>
        <w:t xml:space="preserve">Pentru a crește nivelul de asumare și valoarea acestui centru </w:t>
      </w:r>
      <w:r w:rsidRPr="00847513">
        <w:rPr>
          <w:color w:val="17365D"/>
          <w:lang w:eastAsia="ro-RO"/>
        </w:rPr>
        <w:t>multifuncțional</w:t>
      </w:r>
      <w:r w:rsidRPr="00847513">
        <w:rPr>
          <w:rFonts w:cs="Calibri"/>
          <w:color w:val="17365D"/>
          <w:lang w:eastAsia="ro-RO"/>
        </w:rPr>
        <w:t xml:space="preserve"> ca un reper al identității comunitare, să fie încurajate și finanțate proiecte de personalizare a interiorului și exteriorului clădirii, dezvoltate cu participarea comunității, sub îndrumarea unor ONG-uri sau a unor echipe de urbaniști și/sau arhitecți.</w:t>
      </w:r>
    </w:p>
    <w:p w:rsidR="00DD468C" w:rsidRPr="00847513" w:rsidRDefault="00DD468C" w:rsidP="004B1EAE">
      <w:pPr>
        <w:spacing w:before="100" w:beforeAutospacing="1" w:after="0"/>
        <w:contextualSpacing/>
        <w:jc w:val="both"/>
        <w:rPr>
          <w:color w:val="003366"/>
          <w:lang w:eastAsia="ro-RO"/>
        </w:rPr>
      </w:pPr>
    </w:p>
    <w:p w:rsidR="00DD468C" w:rsidRPr="00847513" w:rsidRDefault="00DD468C" w:rsidP="008E611E">
      <w:pPr>
        <w:pStyle w:val="Titlu1"/>
        <w:numPr>
          <w:ilvl w:val="0"/>
          <w:numId w:val="0"/>
        </w:numPr>
      </w:pPr>
      <w:r w:rsidRPr="00847513">
        <w:br w:type="page"/>
      </w:r>
      <w:bookmarkStart w:id="24" w:name="_Toc447617448"/>
      <w:bookmarkStart w:id="25" w:name="_Toc447151313"/>
      <w:bookmarkStart w:id="26" w:name="_Toc457399596"/>
      <w:r w:rsidRPr="00847513">
        <w:lastRenderedPageBreak/>
        <w:t>Document I. Exemplu de prioritizare a măsurilor</w:t>
      </w:r>
      <w:bookmarkEnd w:id="24"/>
      <w:bookmarkEnd w:id="25"/>
      <w:bookmarkEnd w:id="26"/>
    </w:p>
    <w:p w:rsidR="00DD468C" w:rsidRPr="00847513" w:rsidRDefault="00DD468C" w:rsidP="00943C10">
      <w:pPr>
        <w:spacing w:after="120"/>
        <w:jc w:val="both"/>
        <w:rPr>
          <w:rFonts w:eastAsia="Times New Roman"/>
          <w:color w:val="17365D"/>
          <w:lang w:eastAsia="ro-RO"/>
        </w:rPr>
      </w:pPr>
      <w:r w:rsidRPr="00847513">
        <w:rPr>
          <w:rFonts w:eastAsia="Times New Roman"/>
          <w:color w:val="17365D"/>
          <w:lang w:eastAsia="ro-RO"/>
        </w:rPr>
        <w:t>Extras din studiul pilot realizat de Banca Mondială într-o zonă urbană marginalizată de tip mahala de adăposturi improvizate, comunitate de romi.</w:t>
      </w:r>
      <w:r w:rsidRPr="00847513">
        <w:rPr>
          <w:rFonts w:eastAsia="Times New Roman" w:cs="Calibri"/>
          <w:b/>
          <w:color w:val="17365D"/>
          <w:vertAlign w:val="superscript"/>
          <w:lang w:eastAsia="ro-RO"/>
        </w:rPr>
        <w:footnoteReference w:id="10"/>
      </w:r>
    </w:p>
    <w:p w:rsidR="00DD468C" w:rsidRPr="00847513" w:rsidRDefault="00DD468C" w:rsidP="00943C10">
      <w:pPr>
        <w:spacing w:after="120"/>
        <w:jc w:val="both"/>
        <w:rPr>
          <w:rFonts w:eastAsia="Times New Roman"/>
          <w:color w:val="17365D"/>
        </w:rPr>
      </w:pPr>
      <w:r w:rsidRPr="00847513">
        <w:rPr>
          <w:rFonts w:eastAsia="Times New Roman"/>
          <w:color w:val="17365D"/>
        </w:rPr>
        <w:t xml:space="preserve">Tabelul include toate acțiunile necesare pentru rezolvarea problemelor din teritoriu (conform sintezei de la punctul 6.1.1 </w:t>
      </w:r>
      <w:r w:rsidRPr="00847513">
        <w:rPr>
          <w:color w:val="003366"/>
          <w:lang w:eastAsia="ro-RO"/>
        </w:rPr>
        <w:t>din Modelul Cadru SDL și documentului suport - Document E</w:t>
      </w:r>
      <w:r w:rsidRPr="00847513">
        <w:rPr>
          <w:rFonts w:eastAsia="Times New Roman"/>
          <w:color w:val="17365D"/>
        </w:rPr>
        <w:t xml:space="preserve">). </w:t>
      </w:r>
    </w:p>
    <w:p w:rsidR="00DD468C" w:rsidRPr="00847513" w:rsidRDefault="00DD468C" w:rsidP="00943C10">
      <w:pPr>
        <w:spacing w:after="120"/>
        <w:jc w:val="both"/>
        <w:rPr>
          <w:rFonts w:eastAsia="Times New Roman"/>
          <w:color w:val="17365D"/>
          <w:lang w:eastAsia="ro-RO"/>
        </w:rPr>
      </w:pPr>
      <w:r w:rsidRPr="00847513">
        <w:rPr>
          <w:rFonts w:eastAsia="Times New Roman"/>
          <w:color w:val="17365D"/>
        </w:rPr>
        <w:t xml:space="preserve">Nivelul de prioritate pentru fiecare măsură de intervenție/partener local este indicat printr-un cod de culori (sau pot fi folosite simboluri) care să indice: </w:t>
      </w:r>
      <w:r w:rsidRPr="00847513">
        <w:rPr>
          <w:rFonts w:eastAsia="Times New Roman"/>
          <w:color w:val="17365D"/>
          <w:lang w:eastAsia="ro-RO"/>
        </w:rPr>
        <w:t>prioritate mare, prioritate medie, prioritate scăzută.</w:t>
      </w:r>
    </w:p>
    <w:p w:rsidR="00DD468C" w:rsidRPr="00847513" w:rsidRDefault="00DD468C" w:rsidP="00943C10">
      <w:pPr>
        <w:spacing w:after="120"/>
        <w:jc w:val="both"/>
        <w:rPr>
          <w:rFonts w:eastAsia="Times New Roman"/>
          <w:color w:val="17365D"/>
        </w:rPr>
      </w:pPr>
      <w:r w:rsidRPr="00847513">
        <w:rPr>
          <w:rFonts w:eastAsia="Times New Roman"/>
          <w:color w:val="17365D"/>
        </w:rPr>
        <w:t>Prioritățile de acțiune sunt măsurile de intervenție considerate a fi cu ”prioritate mare” de toți partenerii locali (autorități locale și sector public, comunitatea marginalizată, sector privat și societatea civilă).</w:t>
      </w:r>
    </w:p>
    <w:tbl>
      <w:tblPr>
        <w:tblW w:w="9729" w:type="dxa"/>
        <w:tblBorders>
          <w:insideH w:val="single" w:sz="4" w:space="0" w:color="auto"/>
        </w:tblBorders>
        <w:tblLayout w:type="fixed"/>
        <w:tblLook w:val="00A0" w:firstRow="1" w:lastRow="0" w:firstColumn="1" w:lastColumn="0" w:noHBand="0" w:noVBand="0"/>
      </w:tblPr>
      <w:tblGrid>
        <w:gridCol w:w="468"/>
        <w:gridCol w:w="7560"/>
        <w:gridCol w:w="567"/>
        <w:gridCol w:w="567"/>
        <w:gridCol w:w="567"/>
      </w:tblGrid>
      <w:tr w:rsidR="00DD468C" w:rsidRPr="00847513" w:rsidTr="00093824">
        <w:trPr>
          <w:trHeight w:val="225"/>
        </w:trPr>
        <w:tc>
          <w:tcPr>
            <w:tcW w:w="468" w:type="dxa"/>
          </w:tcPr>
          <w:p w:rsidR="00DD468C" w:rsidRPr="00847513" w:rsidRDefault="00DD468C" w:rsidP="00E52C07">
            <w:pPr>
              <w:spacing w:after="0"/>
              <w:jc w:val="both"/>
              <w:rPr>
                <w:rFonts w:eastAsia="Times New Roman" w:cs="Arial"/>
                <w:b/>
                <w:color w:val="17365D"/>
                <w:lang w:eastAsia="ro-RO"/>
              </w:rPr>
            </w:pPr>
          </w:p>
        </w:tc>
        <w:tc>
          <w:tcPr>
            <w:tcW w:w="7560" w:type="dxa"/>
          </w:tcPr>
          <w:p w:rsidR="00DD468C" w:rsidRPr="00847513" w:rsidRDefault="00DD468C" w:rsidP="00E52C07">
            <w:pPr>
              <w:spacing w:after="0"/>
              <w:jc w:val="both"/>
              <w:rPr>
                <w:rFonts w:eastAsia="Times New Roman" w:cs="Arial"/>
                <w:b/>
                <w:color w:val="17365D"/>
                <w:lang w:eastAsia="ro-RO"/>
              </w:rPr>
            </w:pPr>
          </w:p>
        </w:tc>
        <w:tc>
          <w:tcPr>
            <w:tcW w:w="1701" w:type="dxa"/>
            <w:gridSpan w:val="3"/>
            <w:vAlign w:val="center"/>
          </w:tcPr>
          <w:p w:rsidR="00DD468C" w:rsidRPr="00847513" w:rsidRDefault="00DD468C" w:rsidP="00E52C07">
            <w:pPr>
              <w:spacing w:after="0"/>
              <w:jc w:val="center"/>
              <w:rPr>
                <w:rFonts w:eastAsia="Times New Roman" w:cs="Arial"/>
                <w:b/>
                <w:color w:val="17365D"/>
                <w:lang w:eastAsia="ro-RO"/>
              </w:rPr>
            </w:pPr>
            <w:r w:rsidRPr="00847513">
              <w:rPr>
                <w:rFonts w:eastAsia="Times New Roman" w:cs="Arial"/>
                <w:b/>
                <w:color w:val="17365D"/>
                <w:lang w:eastAsia="ro-RO"/>
              </w:rPr>
              <w:t>Prioritate conform ...</w:t>
            </w:r>
          </w:p>
        </w:tc>
      </w:tr>
      <w:tr w:rsidR="00DD468C" w:rsidRPr="00847513" w:rsidTr="00093824">
        <w:trPr>
          <w:cantSplit/>
          <w:trHeight w:val="1322"/>
        </w:trPr>
        <w:tc>
          <w:tcPr>
            <w:tcW w:w="468" w:type="dxa"/>
          </w:tcPr>
          <w:p w:rsidR="00DD468C" w:rsidRPr="00847513" w:rsidRDefault="00DD468C" w:rsidP="00E52C07">
            <w:pPr>
              <w:spacing w:after="0"/>
              <w:rPr>
                <w:rFonts w:eastAsia="Times New Roman" w:cs="Calibri"/>
                <w:b/>
                <w:color w:val="17365D"/>
                <w:lang w:eastAsia="ro-RO"/>
              </w:rPr>
            </w:pPr>
          </w:p>
        </w:tc>
        <w:tc>
          <w:tcPr>
            <w:tcW w:w="7560" w:type="dxa"/>
            <w:vAlign w:val="center"/>
          </w:tcPr>
          <w:p w:rsidR="00DD468C" w:rsidRPr="00847513" w:rsidRDefault="00DD468C" w:rsidP="00E52C07">
            <w:pPr>
              <w:spacing w:after="0"/>
              <w:jc w:val="both"/>
              <w:rPr>
                <w:rFonts w:eastAsia="Times New Roman"/>
                <w:color w:val="17365D"/>
              </w:rPr>
            </w:pPr>
            <w:r w:rsidRPr="00847513">
              <w:rPr>
                <w:rFonts w:eastAsia="Times New Roman"/>
                <w:b/>
                <w:color w:val="17365D"/>
                <w:lang w:eastAsia="ro-RO"/>
              </w:rPr>
              <w:t>Măsuri necesare pentru rezolvarea problemelor dintr-o zonă urbană marginalizată (ZUM)</w:t>
            </w:r>
          </w:p>
        </w:tc>
        <w:tc>
          <w:tcPr>
            <w:tcW w:w="567" w:type="dxa"/>
            <w:textDirection w:val="btLr"/>
          </w:tcPr>
          <w:p w:rsidR="00DD468C" w:rsidRPr="00847513" w:rsidRDefault="00DD468C" w:rsidP="00E52C07">
            <w:pPr>
              <w:spacing w:after="0"/>
              <w:ind w:left="115" w:right="115"/>
              <w:rPr>
                <w:rFonts w:eastAsia="Times New Roman" w:cs="Calibri"/>
                <w:b/>
                <w:color w:val="17365D"/>
                <w:lang w:eastAsia="ro-RO"/>
              </w:rPr>
            </w:pPr>
            <w:r w:rsidRPr="00847513">
              <w:rPr>
                <w:rFonts w:eastAsia="Times New Roman" w:cs="Calibri"/>
                <w:b/>
                <w:color w:val="17365D"/>
                <w:lang w:eastAsia="ro-RO"/>
              </w:rPr>
              <w:t>APL</w:t>
            </w:r>
          </w:p>
        </w:tc>
        <w:tc>
          <w:tcPr>
            <w:tcW w:w="567" w:type="dxa"/>
            <w:textDirection w:val="btLr"/>
          </w:tcPr>
          <w:p w:rsidR="00DD468C" w:rsidRPr="00847513" w:rsidRDefault="00DD468C" w:rsidP="00E52C07">
            <w:pPr>
              <w:spacing w:after="0"/>
              <w:ind w:left="115" w:right="115"/>
              <w:rPr>
                <w:rFonts w:eastAsia="Times New Roman" w:cs="Calibri"/>
                <w:b/>
                <w:color w:val="17365D"/>
                <w:lang w:eastAsia="ro-RO"/>
              </w:rPr>
            </w:pPr>
            <w:r w:rsidRPr="00847513">
              <w:rPr>
                <w:rFonts w:eastAsia="Times New Roman" w:cs="Calibri"/>
                <w:b/>
                <w:color w:val="17365D"/>
                <w:lang w:eastAsia="ro-RO"/>
              </w:rPr>
              <w:t>ZUM</w:t>
            </w:r>
          </w:p>
        </w:tc>
        <w:tc>
          <w:tcPr>
            <w:tcW w:w="567" w:type="dxa"/>
            <w:textDirection w:val="btLr"/>
          </w:tcPr>
          <w:p w:rsidR="00DD468C" w:rsidRPr="00847513" w:rsidRDefault="00DD468C" w:rsidP="00E52C07">
            <w:pPr>
              <w:spacing w:after="0"/>
              <w:ind w:left="115" w:right="115"/>
              <w:rPr>
                <w:rFonts w:eastAsia="Times New Roman" w:cs="Calibri"/>
                <w:b/>
                <w:color w:val="17365D"/>
                <w:lang w:eastAsia="ro-RO"/>
              </w:rPr>
            </w:pPr>
            <w:r w:rsidRPr="00847513">
              <w:rPr>
                <w:rFonts w:eastAsia="Times New Roman" w:cs="Calibri"/>
                <w:b/>
                <w:color w:val="17365D"/>
                <w:lang w:eastAsia="ro-RO"/>
              </w:rPr>
              <w:t>S.P. &amp; S.C.</w:t>
            </w:r>
          </w:p>
        </w:tc>
      </w:tr>
      <w:tr w:rsidR="00DD468C" w:rsidRPr="00847513" w:rsidTr="00093824">
        <w:trPr>
          <w:trHeight w:val="345"/>
        </w:trPr>
        <w:tc>
          <w:tcPr>
            <w:tcW w:w="468" w:type="dxa"/>
            <w:shd w:val="clear" w:color="auto" w:fill="FFCC99"/>
          </w:tcPr>
          <w:p w:rsidR="00DD468C" w:rsidRPr="00847513" w:rsidRDefault="00DD468C" w:rsidP="00E52C07">
            <w:pPr>
              <w:tabs>
                <w:tab w:val="left" w:pos="232"/>
              </w:tabs>
              <w:spacing w:after="0"/>
              <w:rPr>
                <w:rFonts w:eastAsia="Times New Roman" w:cs="Calibri"/>
                <w:b/>
                <w:color w:val="17365D"/>
                <w:lang w:eastAsia="ro-RO"/>
              </w:rPr>
            </w:pPr>
            <w:r w:rsidRPr="00847513">
              <w:rPr>
                <w:rFonts w:eastAsia="Times New Roman" w:cs="Calibri"/>
                <w:b/>
                <w:color w:val="17365D"/>
                <w:lang w:eastAsia="ro-RO"/>
              </w:rPr>
              <w:t>1</w:t>
            </w:r>
          </w:p>
        </w:tc>
        <w:tc>
          <w:tcPr>
            <w:tcW w:w="7560" w:type="dxa"/>
            <w:shd w:val="clear" w:color="auto" w:fill="FFCC99"/>
          </w:tcPr>
          <w:p w:rsidR="00DD468C" w:rsidRPr="00847513" w:rsidRDefault="00DD468C" w:rsidP="00E52C07">
            <w:pPr>
              <w:tabs>
                <w:tab w:val="left" w:pos="232"/>
              </w:tabs>
              <w:spacing w:after="0"/>
              <w:rPr>
                <w:rFonts w:eastAsia="Times New Roman" w:cs="Calibri"/>
                <w:color w:val="17365D"/>
                <w:lang w:eastAsia="ro-RO"/>
              </w:rPr>
            </w:pPr>
            <w:r w:rsidRPr="00847513">
              <w:rPr>
                <w:rFonts w:eastAsia="Times New Roman" w:cs="Calibri"/>
                <w:color w:val="17365D"/>
                <w:lang w:eastAsia="ro-RO"/>
              </w:rPr>
              <w:t>Program de ecologizare/ salubrizare/ igienizare a zonei cu participarea comunităţii</w:t>
            </w:r>
          </w:p>
        </w:tc>
        <w:tc>
          <w:tcPr>
            <w:tcW w:w="567" w:type="dxa"/>
            <w:shd w:val="clear" w:color="auto" w:fill="FFCC99"/>
          </w:tcPr>
          <w:p w:rsidR="00DD468C" w:rsidRPr="00847513" w:rsidRDefault="00DD468C" w:rsidP="00E52C07">
            <w:pPr>
              <w:spacing w:after="0"/>
              <w:ind w:left="-18" w:firstLine="18"/>
              <w:rPr>
                <w:rFonts w:eastAsia="Times New Roman" w:cs="Calibri"/>
                <w:color w:val="17365D"/>
                <w:lang w:eastAsia="ro-RO"/>
              </w:rPr>
            </w:pPr>
            <w:r w:rsidRPr="00847513">
              <w:rPr>
                <w:rFonts w:ascii="Arial" w:eastAsia="Times New Roman" w:hAnsi="Arial" w:cs="Arial"/>
                <w:color w:val="17365D"/>
                <w:lang w:eastAsia="ro-RO"/>
              </w:rPr>
              <w:t>■</w:t>
            </w:r>
          </w:p>
        </w:tc>
        <w:tc>
          <w:tcPr>
            <w:tcW w:w="567" w:type="dxa"/>
            <w:shd w:val="clear" w:color="auto" w:fill="FFCC99"/>
          </w:tcPr>
          <w:p w:rsidR="00DD468C" w:rsidRPr="00847513" w:rsidRDefault="00DD468C" w:rsidP="00E52C07">
            <w:pPr>
              <w:spacing w:after="0"/>
              <w:rPr>
                <w:rFonts w:eastAsia="Times New Roman" w:cs="Calibri"/>
                <w:color w:val="17365D"/>
                <w:lang w:eastAsia="ro-RO"/>
              </w:rPr>
            </w:pPr>
            <w:r w:rsidRPr="00847513">
              <w:rPr>
                <w:rFonts w:ascii="Arial" w:eastAsia="Times New Roman" w:hAnsi="Arial" w:cs="Arial"/>
                <w:color w:val="17365D"/>
                <w:lang w:eastAsia="ro-RO"/>
              </w:rPr>
              <w:t>■</w:t>
            </w:r>
          </w:p>
        </w:tc>
        <w:tc>
          <w:tcPr>
            <w:tcW w:w="567" w:type="dxa"/>
            <w:shd w:val="clear" w:color="auto" w:fill="FFCC99"/>
          </w:tcPr>
          <w:p w:rsidR="00DD468C" w:rsidRPr="00847513" w:rsidRDefault="00DD468C" w:rsidP="00E52C07">
            <w:pPr>
              <w:spacing w:after="0"/>
              <w:rPr>
                <w:rFonts w:eastAsia="Times New Roman" w:cs="Calibri"/>
                <w:color w:val="17365D"/>
                <w:lang w:eastAsia="ro-RO"/>
              </w:rPr>
            </w:pPr>
            <w:r w:rsidRPr="00847513">
              <w:rPr>
                <w:rFonts w:ascii="Arial" w:eastAsia="Times New Roman" w:hAnsi="Arial" w:cs="Arial"/>
                <w:color w:val="17365D"/>
                <w:lang w:eastAsia="ro-RO"/>
              </w:rPr>
              <w:t>■</w:t>
            </w:r>
          </w:p>
        </w:tc>
      </w:tr>
      <w:tr w:rsidR="00DD468C" w:rsidRPr="00847513" w:rsidTr="00093824">
        <w:trPr>
          <w:trHeight w:val="345"/>
        </w:trPr>
        <w:tc>
          <w:tcPr>
            <w:tcW w:w="468" w:type="dxa"/>
          </w:tcPr>
          <w:p w:rsidR="00DD468C" w:rsidRPr="00847513" w:rsidRDefault="00DD468C" w:rsidP="00E52C07">
            <w:pPr>
              <w:tabs>
                <w:tab w:val="left" w:pos="232"/>
              </w:tabs>
              <w:spacing w:after="0"/>
              <w:rPr>
                <w:rFonts w:eastAsia="Times New Roman" w:cs="Calibri"/>
                <w:b/>
                <w:color w:val="17365D"/>
                <w:lang w:eastAsia="ro-RO"/>
              </w:rPr>
            </w:pPr>
            <w:r w:rsidRPr="00847513">
              <w:rPr>
                <w:rFonts w:eastAsia="Times New Roman" w:cs="Calibri"/>
                <w:b/>
                <w:color w:val="17365D"/>
                <w:lang w:eastAsia="ro-RO"/>
              </w:rPr>
              <w:t>2</w:t>
            </w:r>
          </w:p>
        </w:tc>
        <w:tc>
          <w:tcPr>
            <w:tcW w:w="7560" w:type="dxa"/>
          </w:tcPr>
          <w:p w:rsidR="00DD468C" w:rsidRPr="00847513" w:rsidRDefault="00DD468C" w:rsidP="00E52C07">
            <w:pPr>
              <w:tabs>
                <w:tab w:val="left" w:pos="232"/>
              </w:tabs>
              <w:spacing w:after="0"/>
              <w:rPr>
                <w:rFonts w:eastAsia="Times New Roman" w:cs="Calibri"/>
                <w:color w:val="17365D"/>
                <w:lang w:eastAsia="ro-RO"/>
              </w:rPr>
            </w:pPr>
            <w:r w:rsidRPr="00847513">
              <w:rPr>
                <w:rFonts w:eastAsia="Times New Roman" w:cs="Calibri"/>
                <w:color w:val="17365D"/>
                <w:lang w:eastAsia="ro-RO"/>
              </w:rPr>
              <w:t>Implicarea angajaţilor din ZUM care lucrează la firma de salubrizare ca factori mobilizatori în comunitate</w:t>
            </w:r>
          </w:p>
        </w:tc>
        <w:tc>
          <w:tcPr>
            <w:tcW w:w="567" w:type="dxa"/>
          </w:tcPr>
          <w:p w:rsidR="00DD468C" w:rsidRPr="00847513" w:rsidRDefault="00DD468C" w:rsidP="00E52C07">
            <w:pPr>
              <w:spacing w:after="0"/>
              <w:rPr>
                <w:rFonts w:eastAsia="Times New Roman" w:cs="Calibri"/>
                <w:color w:val="17365D"/>
                <w:lang w:eastAsia="ro-RO"/>
              </w:rPr>
            </w:pPr>
            <w:r w:rsidRPr="00847513">
              <w:rPr>
                <w:rFonts w:ascii="Arial" w:eastAsia="Times New Roman" w:hAnsi="Arial" w:cs="Arial"/>
                <w:color w:val="17365D"/>
                <w:lang w:eastAsia="ro-RO"/>
              </w:rPr>
              <w:t>■</w:t>
            </w:r>
          </w:p>
        </w:tc>
        <w:tc>
          <w:tcPr>
            <w:tcW w:w="567" w:type="dxa"/>
          </w:tcPr>
          <w:p w:rsidR="00DD468C" w:rsidRPr="00847513" w:rsidRDefault="00DD468C" w:rsidP="00E52C07">
            <w:pPr>
              <w:spacing w:after="0"/>
              <w:rPr>
                <w:rFonts w:eastAsia="Times New Roman" w:cs="Calibri"/>
                <w:color w:val="17365D"/>
                <w:lang w:eastAsia="ro-RO"/>
              </w:rPr>
            </w:pPr>
            <w:r w:rsidRPr="00847513">
              <w:rPr>
                <w:rFonts w:ascii="Arial" w:eastAsia="Times New Roman" w:hAnsi="Arial" w:cs="Arial"/>
                <w:color w:val="17365D"/>
                <w:lang w:eastAsia="ro-RO"/>
              </w:rPr>
              <w:t>■</w:t>
            </w:r>
          </w:p>
        </w:tc>
        <w:tc>
          <w:tcPr>
            <w:tcW w:w="567" w:type="dxa"/>
          </w:tcPr>
          <w:p w:rsidR="00DD468C" w:rsidRPr="00847513" w:rsidRDefault="00DD468C" w:rsidP="00E52C07">
            <w:pPr>
              <w:spacing w:after="0"/>
              <w:ind w:left="-18" w:firstLine="18"/>
              <w:rPr>
                <w:rFonts w:eastAsia="Times New Roman" w:cs="Calibri"/>
                <w:color w:val="17365D"/>
                <w:lang w:eastAsia="ro-RO"/>
              </w:rPr>
            </w:pPr>
            <w:r w:rsidRPr="00847513">
              <w:rPr>
                <w:rFonts w:ascii="Arial" w:eastAsia="Times New Roman" w:hAnsi="Arial" w:cs="Arial"/>
                <w:color w:val="17365D"/>
                <w:lang w:eastAsia="ro-RO"/>
              </w:rPr>
              <w:t>■</w:t>
            </w:r>
          </w:p>
        </w:tc>
      </w:tr>
      <w:tr w:rsidR="00DD468C" w:rsidRPr="00847513" w:rsidTr="00093824">
        <w:trPr>
          <w:trHeight w:val="458"/>
        </w:trPr>
        <w:tc>
          <w:tcPr>
            <w:tcW w:w="468" w:type="dxa"/>
          </w:tcPr>
          <w:p w:rsidR="00DD468C" w:rsidRPr="00847513" w:rsidRDefault="00DD468C" w:rsidP="00E52C07">
            <w:pPr>
              <w:tabs>
                <w:tab w:val="left" w:pos="232"/>
              </w:tabs>
              <w:spacing w:after="0"/>
              <w:rPr>
                <w:rFonts w:eastAsia="Times New Roman" w:cs="Calibri"/>
                <w:b/>
                <w:color w:val="17365D"/>
                <w:lang w:eastAsia="ro-RO"/>
              </w:rPr>
            </w:pPr>
            <w:r w:rsidRPr="00847513">
              <w:rPr>
                <w:rFonts w:eastAsia="Times New Roman" w:cs="Calibri"/>
                <w:b/>
                <w:color w:val="17365D"/>
                <w:lang w:eastAsia="ro-RO"/>
              </w:rPr>
              <w:t>3</w:t>
            </w:r>
          </w:p>
        </w:tc>
        <w:tc>
          <w:tcPr>
            <w:tcW w:w="7560" w:type="dxa"/>
          </w:tcPr>
          <w:p w:rsidR="00DD468C" w:rsidRPr="00847513" w:rsidRDefault="00DD468C" w:rsidP="00E52C07">
            <w:pPr>
              <w:tabs>
                <w:tab w:val="left" w:pos="232"/>
              </w:tabs>
              <w:spacing w:after="0"/>
              <w:rPr>
                <w:rFonts w:eastAsia="Times New Roman" w:cs="Calibri"/>
                <w:color w:val="17365D"/>
                <w:lang w:eastAsia="ro-RO"/>
              </w:rPr>
            </w:pPr>
            <w:r w:rsidRPr="00847513">
              <w:rPr>
                <w:rFonts w:eastAsia="Times New Roman" w:cs="Calibri"/>
                <w:color w:val="17365D"/>
                <w:lang w:eastAsia="ro-RO"/>
              </w:rPr>
              <w:t>Parteneriat între primărie şi firma de salubrizare pentru ridicarea gunoiului menajer, instalarea de containere</w:t>
            </w:r>
          </w:p>
        </w:tc>
        <w:tc>
          <w:tcPr>
            <w:tcW w:w="567" w:type="dxa"/>
          </w:tcPr>
          <w:p w:rsidR="00DD468C" w:rsidRPr="00847513" w:rsidRDefault="00DD468C" w:rsidP="00E52C07">
            <w:pPr>
              <w:spacing w:after="0"/>
              <w:rPr>
                <w:rFonts w:eastAsia="Times New Roman" w:cs="Calibri"/>
                <w:color w:val="17365D"/>
                <w:lang w:eastAsia="ro-RO"/>
              </w:rPr>
            </w:pPr>
            <w:r w:rsidRPr="00847513">
              <w:rPr>
                <w:rFonts w:ascii="Arial" w:eastAsia="Times New Roman" w:hAnsi="Arial" w:cs="Arial"/>
                <w:color w:val="17365D"/>
                <w:lang w:eastAsia="ro-RO"/>
              </w:rPr>
              <w:t>■</w:t>
            </w:r>
          </w:p>
        </w:tc>
        <w:tc>
          <w:tcPr>
            <w:tcW w:w="567" w:type="dxa"/>
          </w:tcPr>
          <w:p w:rsidR="00DD468C" w:rsidRPr="00847513" w:rsidRDefault="00DD468C" w:rsidP="00E52C07">
            <w:pPr>
              <w:spacing w:after="0"/>
              <w:rPr>
                <w:rFonts w:eastAsia="Times New Roman" w:cs="Calibri"/>
                <w:color w:val="17365D"/>
                <w:lang w:eastAsia="ro-RO"/>
              </w:rPr>
            </w:pPr>
            <w:r w:rsidRPr="00847513">
              <w:rPr>
                <w:rFonts w:ascii="Arial" w:eastAsia="Times New Roman" w:hAnsi="Arial" w:cs="Arial"/>
                <w:color w:val="17365D"/>
                <w:lang w:eastAsia="ro-RO"/>
              </w:rPr>
              <w:t>■</w:t>
            </w:r>
          </w:p>
        </w:tc>
        <w:tc>
          <w:tcPr>
            <w:tcW w:w="567" w:type="dxa"/>
          </w:tcPr>
          <w:p w:rsidR="00DD468C" w:rsidRPr="00847513" w:rsidRDefault="00DD468C" w:rsidP="00E52C07">
            <w:pPr>
              <w:spacing w:after="0"/>
              <w:rPr>
                <w:rFonts w:eastAsia="Times New Roman" w:cs="Calibri"/>
                <w:color w:val="17365D"/>
                <w:lang w:eastAsia="ro-RO"/>
              </w:rPr>
            </w:pPr>
            <w:r w:rsidRPr="00847513">
              <w:rPr>
                <w:rFonts w:ascii="Arial" w:eastAsia="Times New Roman" w:hAnsi="Arial" w:cs="Arial"/>
                <w:color w:val="17365D"/>
                <w:lang w:eastAsia="ro-RO"/>
              </w:rPr>
              <w:t>■</w:t>
            </w:r>
          </w:p>
        </w:tc>
      </w:tr>
      <w:tr w:rsidR="00DD468C" w:rsidRPr="00847513" w:rsidTr="00093824">
        <w:trPr>
          <w:trHeight w:val="300"/>
        </w:trPr>
        <w:tc>
          <w:tcPr>
            <w:tcW w:w="468" w:type="dxa"/>
          </w:tcPr>
          <w:p w:rsidR="00DD468C" w:rsidRPr="00847513" w:rsidRDefault="00DD468C" w:rsidP="00E52C07">
            <w:pPr>
              <w:tabs>
                <w:tab w:val="left" w:pos="232"/>
              </w:tabs>
              <w:spacing w:after="0"/>
              <w:rPr>
                <w:rFonts w:eastAsia="Times New Roman" w:cs="Calibri"/>
                <w:b/>
                <w:color w:val="17365D"/>
                <w:lang w:eastAsia="ro-RO"/>
              </w:rPr>
            </w:pPr>
            <w:r w:rsidRPr="00847513">
              <w:rPr>
                <w:rFonts w:eastAsia="Times New Roman" w:cs="Calibri"/>
                <w:b/>
                <w:color w:val="17365D"/>
                <w:lang w:eastAsia="ro-RO"/>
              </w:rPr>
              <w:t>4</w:t>
            </w:r>
          </w:p>
        </w:tc>
        <w:tc>
          <w:tcPr>
            <w:tcW w:w="7560" w:type="dxa"/>
          </w:tcPr>
          <w:p w:rsidR="00DD468C" w:rsidRPr="00847513" w:rsidRDefault="00DD468C" w:rsidP="00E52C07">
            <w:pPr>
              <w:tabs>
                <w:tab w:val="left" w:pos="232"/>
              </w:tabs>
              <w:spacing w:after="0"/>
              <w:rPr>
                <w:rFonts w:eastAsia="Times New Roman" w:cs="Calibri"/>
                <w:color w:val="17365D"/>
                <w:lang w:eastAsia="ro-RO"/>
              </w:rPr>
            </w:pPr>
            <w:r w:rsidRPr="00847513">
              <w:rPr>
                <w:rFonts w:eastAsia="Times New Roman" w:cs="Calibri"/>
                <w:color w:val="17365D"/>
                <w:lang w:eastAsia="ro-RO"/>
              </w:rPr>
              <w:t>Program de educare a locatarilor în vederea păstrării curăţeniei în zonă</w:t>
            </w:r>
          </w:p>
        </w:tc>
        <w:tc>
          <w:tcPr>
            <w:tcW w:w="567" w:type="dxa"/>
          </w:tcPr>
          <w:p w:rsidR="00DD468C" w:rsidRPr="00847513" w:rsidRDefault="00DD468C" w:rsidP="00E52C07">
            <w:pPr>
              <w:spacing w:after="0"/>
              <w:rPr>
                <w:rFonts w:eastAsia="Times New Roman" w:cs="Calibri"/>
                <w:color w:val="17365D"/>
                <w:lang w:eastAsia="ro-RO"/>
              </w:rPr>
            </w:pPr>
            <w:r w:rsidRPr="00847513">
              <w:rPr>
                <w:rFonts w:ascii="Arial" w:eastAsia="Times New Roman" w:hAnsi="Arial" w:cs="Arial"/>
                <w:color w:val="17365D"/>
                <w:lang w:eastAsia="ro-RO"/>
              </w:rPr>
              <w:t>■</w:t>
            </w:r>
          </w:p>
        </w:tc>
        <w:tc>
          <w:tcPr>
            <w:tcW w:w="567" w:type="dxa"/>
          </w:tcPr>
          <w:p w:rsidR="00DD468C" w:rsidRPr="00847513" w:rsidRDefault="00DD468C" w:rsidP="00E52C07">
            <w:pPr>
              <w:spacing w:after="0"/>
              <w:rPr>
                <w:rFonts w:eastAsia="Times New Roman" w:cs="Calibri"/>
                <w:color w:val="17365D"/>
                <w:lang w:eastAsia="ro-RO"/>
              </w:rPr>
            </w:pPr>
            <w:r w:rsidRPr="00847513">
              <w:rPr>
                <w:rFonts w:ascii="Arial" w:eastAsia="Times New Roman" w:hAnsi="Arial" w:cs="Arial"/>
                <w:color w:val="17365D"/>
                <w:lang w:eastAsia="ro-RO"/>
              </w:rPr>
              <w:t>■</w:t>
            </w:r>
          </w:p>
        </w:tc>
        <w:tc>
          <w:tcPr>
            <w:tcW w:w="567" w:type="dxa"/>
          </w:tcPr>
          <w:p w:rsidR="00DD468C" w:rsidRPr="00847513" w:rsidRDefault="00DD468C" w:rsidP="00E52C07">
            <w:pPr>
              <w:spacing w:after="0"/>
              <w:rPr>
                <w:rFonts w:eastAsia="Times New Roman" w:cs="Calibri"/>
                <w:color w:val="17365D"/>
                <w:lang w:eastAsia="ro-RO"/>
              </w:rPr>
            </w:pPr>
            <w:r w:rsidRPr="00847513">
              <w:rPr>
                <w:rFonts w:ascii="Arial" w:eastAsia="Times New Roman" w:hAnsi="Arial" w:cs="Arial"/>
                <w:color w:val="17365D"/>
                <w:lang w:eastAsia="ro-RO"/>
              </w:rPr>
              <w:t>■</w:t>
            </w:r>
          </w:p>
        </w:tc>
      </w:tr>
      <w:tr w:rsidR="00DD468C" w:rsidRPr="00847513" w:rsidTr="00093824">
        <w:trPr>
          <w:trHeight w:val="300"/>
        </w:trPr>
        <w:tc>
          <w:tcPr>
            <w:tcW w:w="468" w:type="dxa"/>
          </w:tcPr>
          <w:p w:rsidR="00DD468C" w:rsidRPr="00847513" w:rsidRDefault="00DD468C" w:rsidP="00E52C07">
            <w:pPr>
              <w:tabs>
                <w:tab w:val="left" w:pos="232"/>
              </w:tabs>
              <w:spacing w:after="0"/>
              <w:rPr>
                <w:rFonts w:eastAsia="Times New Roman" w:cs="Calibri"/>
                <w:b/>
                <w:color w:val="17365D"/>
                <w:lang w:eastAsia="ro-RO"/>
              </w:rPr>
            </w:pPr>
            <w:r w:rsidRPr="00847513">
              <w:rPr>
                <w:rFonts w:eastAsia="Times New Roman" w:cs="Calibri"/>
                <w:b/>
                <w:color w:val="17365D"/>
                <w:lang w:eastAsia="ro-RO"/>
              </w:rPr>
              <w:t>5</w:t>
            </w:r>
          </w:p>
        </w:tc>
        <w:tc>
          <w:tcPr>
            <w:tcW w:w="7560" w:type="dxa"/>
          </w:tcPr>
          <w:p w:rsidR="00DD468C" w:rsidRPr="00847513" w:rsidRDefault="00DD468C" w:rsidP="00E52C07">
            <w:pPr>
              <w:tabs>
                <w:tab w:val="left" w:pos="232"/>
              </w:tabs>
              <w:spacing w:after="0"/>
              <w:rPr>
                <w:rFonts w:eastAsia="Times New Roman" w:cs="Calibri"/>
                <w:color w:val="17365D"/>
                <w:lang w:eastAsia="ro-RO"/>
              </w:rPr>
            </w:pPr>
            <w:r w:rsidRPr="00847513">
              <w:rPr>
                <w:rFonts w:eastAsia="Times New Roman" w:cs="Calibri"/>
                <w:color w:val="17365D"/>
                <w:lang w:eastAsia="ro-RO"/>
              </w:rPr>
              <w:t>Amenajare spaţiu de joacă pentru copii</w:t>
            </w:r>
          </w:p>
        </w:tc>
        <w:tc>
          <w:tcPr>
            <w:tcW w:w="567" w:type="dxa"/>
          </w:tcPr>
          <w:p w:rsidR="00DD468C" w:rsidRPr="00847513" w:rsidRDefault="00DD468C" w:rsidP="00E52C07">
            <w:pPr>
              <w:spacing w:after="0"/>
              <w:rPr>
                <w:rFonts w:eastAsia="Times New Roman" w:cs="Calibri"/>
                <w:color w:val="17365D"/>
                <w:lang w:eastAsia="ro-RO"/>
              </w:rPr>
            </w:pPr>
            <w:r w:rsidRPr="00847513">
              <w:rPr>
                <w:rFonts w:ascii="Arial" w:eastAsia="Times New Roman" w:hAnsi="Arial" w:cs="Arial"/>
                <w:color w:val="17365D"/>
                <w:lang w:eastAsia="ro-RO"/>
              </w:rPr>
              <w:t>■</w:t>
            </w:r>
          </w:p>
        </w:tc>
        <w:tc>
          <w:tcPr>
            <w:tcW w:w="567" w:type="dxa"/>
          </w:tcPr>
          <w:p w:rsidR="00DD468C" w:rsidRPr="00847513" w:rsidRDefault="00DD468C" w:rsidP="00E52C07">
            <w:pPr>
              <w:spacing w:after="0"/>
              <w:rPr>
                <w:rFonts w:eastAsia="Times New Roman" w:cs="Calibri"/>
                <w:color w:val="17365D"/>
                <w:lang w:eastAsia="ro-RO"/>
              </w:rPr>
            </w:pPr>
            <w:r w:rsidRPr="00847513">
              <w:rPr>
                <w:rFonts w:ascii="Arial" w:eastAsia="Times New Roman" w:hAnsi="Arial" w:cs="Arial"/>
                <w:color w:val="17365D"/>
                <w:lang w:eastAsia="ro-RO"/>
              </w:rPr>
              <w:t>■</w:t>
            </w:r>
          </w:p>
        </w:tc>
        <w:tc>
          <w:tcPr>
            <w:tcW w:w="567" w:type="dxa"/>
          </w:tcPr>
          <w:p w:rsidR="00DD468C" w:rsidRPr="00847513" w:rsidRDefault="00DD468C" w:rsidP="00E52C07">
            <w:pPr>
              <w:spacing w:after="0"/>
              <w:rPr>
                <w:rFonts w:eastAsia="Times New Roman" w:cs="Calibri"/>
                <w:color w:val="17365D"/>
                <w:lang w:eastAsia="ro-RO"/>
              </w:rPr>
            </w:pPr>
            <w:r w:rsidRPr="00847513">
              <w:rPr>
                <w:rFonts w:ascii="Arial" w:eastAsia="Times New Roman" w:hAnsi="Arial" w:cs="Arial"/>
                <w:color w:val="17365D"/>
                <w:lang w:eastAsia="ro-RO"/>
              </w:rPr>
              <w:t>■</w:t>
            </w:r>
          </w:p>
        </w:tc>
      </w:tr>
      <w:tr w:rsidR="00DD468C" w:rsidRPr="00847513" w:rsidTr="00093824">
        <w:trPr>
          <w:trHeight w:val="300"/>
        </w:trPr>
        <w:tc>
          <w:tcPr>
            <w:tcW w:w="468" w:type="dxa"/>
            <w:shd w:val="clear" w:color="auto" w:fill="FFCC99"/>
          </w:tcPr>
          <w:p w:rsidR="00DD468C" w:rsidRPr="00847513" w:rsidRDefault="00DD468C" w:rsidP="00E52C07">
            <w:pPr>
              <w:tabs>
                <w:tab w:val="left" w:pos="232"/>
              </w:tabs>
              <w:spacing w:after="0"/>
              <w:rPr>
                <w:rFonts w:eastAsia="Times New Roman" w:cs="Calibri"/>
                <w:b/>
                <w:color w:val="17365D"/>
                <w:lang w:eastAsia="ro-RO"/>
              </w:rPr>
            </w:pPr>
            <w:r w:rsidRPr="00847513">
              <w:rPr>
                <w:rFonts w:eastAsia="Times New Roman" w:cs="Calibri"/>
                <w:b/>
                <w:color w:val="17365D"/>
                <w:lang w:eastAsia="ro-RO"/>
              </w:rPr>
              <w:t>6</w:t>
            </w:r>
          </w:p>
        </w:tc>
        <w:tc>
          <w:tcPr>
            <w:tcW w:w="7560" w:type="dxa"/>
            <w:shd w:val="clear" w:color="auto" w:fill="FFCC99"/>
          </w:tcPr>
          <w:p w:rsidR="00DD468C" w:rsidRPr="00847513" w:rsidRDefault="00DD468C" w:rsidP="00E52C07">
            <w:pPr>
              <w:tabs>
                <w:tab w:val="left" w:pos="232"/>
              </w:tabs>
              <w:spacing w:after="0"/>
              <w:rPr>
                <w:rFonts w:eastAsia="Times New Roman" w:cs="Calibri"/>
                <w:color w:val="17365D"/>
                <w:lang w:eastAsia="ro-RO"/>
              </w:rPr>
            </w:pPr>
            <w:r w:rsidRPr="00847513">
              <w:rPr>
                <w:rFonts w:eastAsia="Times New Roman" w:cs="Calibri"/>
                <w:color w:val="17365D"/>
                <w:lang w:eastAsia="ro-RO"/>
              </w:rPr>
              <w:t>Construirea de case/ locuinţe sociale</w:t>
            </w:r>
          </w:p>
        </w:tc>
        <w:tc>
          <w:tcPr>
            <w:tcW w:w="567" w:type="dxa"/>
            <w:shd w:val="clear" w:color="auto" w:fill="FFCC99"/>
          </w:tcPr>
          <w:p w:rsidR="00DD468C" w:rsidRPr="00847513" w:rsidRDefault="00DD468C" w:rsidP="00E52C07">
            <w:pPr>
              <w:spacing w:after="0"/>
              <w:rPr>
                <w:rFonts w:eastAsia="Times New Roman" w:cs="Calibri"/>
                <w:color w:val="17365D"/>
                <w:lang w:eastAsia="ro-RO"/>
              </w:rPr>
            </w:pPr>
            <w:r w:rsidRPr="00847513">
              <w:rPr>
                <w:rFonts w:ascii="Arial" w:eastAsia="Times New Roman" w:hAnsi="Arial" w:cs="Arial"/>
                <w:color w:val="17365D"/>
                <w:lang w:eastAsia="ro-RO"/>
              </w:rPr>
              <w:t>■</w:t>
            </w:r>
          </w:p>
        </w:tc>
        <w:tc>
          <w:tcPr>
            <w:tcW w:w="567" w:type="dxa"/>
            <w:shd w:val="clear" w:color="auto" w:fill="FFCC99"/>
          </w:tcPr>
          <w:p w:rsidR="00DD468C" w:rsidRPr="00847513" w:rsidRDefault="00DD468C" w:rsidP="00E52C07">
            <w:pPr>
              <w:spacing w:after="0"/>
              <w:rPr>
                <w:rFonts w:eastAsia="Times New Roman" w:cs="Calibri"/>
                <w:color w:val="17365D"/>
                <w:lang w:eastAsia="ro-RO"/>
              </w:rPr>
            </w:pPr>
            <w:r w:rsidRPr="00847513">
              <w:rPr>
                <w:rFonts w:ascii="Arial" w:eastAsia="Times New Roman" w:hAnsi="Arial" w:cs="Arial"/>
                <w:color w:val="17365D"/>
                <w:lang w:eastAsia="ro-RO"/>
              </w:rPr>
              <w:t>■</w:t>
            </w:r>
          </w:p>
        </w:tc>
        <w:tc>
          <w:tcPr>
            <w:tcW w:w="567" w:type="dxa"/>
            <w:shd w:val="clear" w:color="auto" w:fill="FFCC99"/>
          </w:tcPr>
          <w:p w:rsidR="00DD468C" w:rsidRPr="00847513" w:rsidRDefault="00DD468C" w:rsidP="00E52C07">
            <w:pPr>
              <w:spacing w:after="0"/>
              <w:rPr>
                <w:rFonts w:eastAsia="Times New Roman" w:cs="Calibri"/>
                <w:color w:val="17365D"/>
                <w:lang w:eastAsia="ro-RO"/>
              </w:rPr>
            </w:pPr>
            <w:r w:rsidRPr="00847513">
              <w:rPr>
                <w:rFonts w:ascii="Arial" w:eastAsia="Times New Roman" w:hAnsi="Arial" w:cs="Arial"/>
                <w:color w:val="17365D"/>
                <w:lang w:eastAsia="ro-RO"/>
              </w:rPr>
              <w:t>■</w:t>
            </w:r>
          </w:p>
        </w:tc>
      </w:tr>
      <w:tr w:rsidR="00DD468C" w:rsidRPr="00847513" w:rsidTr="00093824">
        <w:trPr>
          <w:trHeight w:val="305"/>
        </w:trPr>
        <w:tc>
          <w:tcPr>
            <w:tcW w:w="468" w:type="dxa"/>
          </w:tcPr>
          <w:p w:rsidR="00DD468C" w:rsidRPr="00847513" w:rsidRDefault="00DD468C" w:rsidP="00E52C07">
            <w:pPr>
              <w:tabs>
                <w:tab w:val="left" w:pos="232"/>
              </w:tabs>
              <w:spacing w:after="0"/>
              <w:rPr>
                <w:rFonts w:eastAsia="Times New Roman" w:cs="Calibri"/>
                <w:b/>
                <w:color w:val="17365D"/>
                <w:lang w:eastAsia="ro-RO"/>
              </w:rPr>
            </w:pPr>
            <w:r w:rsidRPr="00847513">
              <w:rPr>
                <w:rFonts w:eastAsia="Times New Roman" w:cs="Calibri"/>
                <w:b/>
                <w:color w:val="17365D"/>
                <w:lang w:eastAsia="ro-RO"/>
              </w:rPr>
              <w:t>7</w:t>
            </w:r>
          </w:p>
        </w:tc>
        <w:tc>
          <w:tcPr>
            <w:tcW w:w="7560" w:type="dxa"/>
          </w:tcPr>
          <w:p w:rsidR="00DD468C" w:rsidRPr="00847513" w:rsidRDefault="00DD468C" w:rsidP="00E52C07">
            <w:pPr>
              <w:tabs>
                <w:tab w:val="left" w:pos="232"/>
              </w:tabs>
              <w:spacing w:after="0"/>
              <w:ind w:left="342" w:hanging="342"/>
              <w:rPr>
                <w:rFonts w:eastAsia="Times New Roman" w:cs="Calibri"/>
                <w:color w:val="17365D"/>
                <w:lang w:eastAsia="ro-RO"/>
              </w:rPr>
            </w:pPr>
            <w:r w:rsidRPr="00847513">
              <w:rPr>
                <w:rFonts w:eastAsia="Times New Roman" w:cs="Calibri"/>
                <w:color w:val="17365D"/>
                <w:lang w:eastAsia="ro-RO"/>
              </w:rPr>
              <w:tab/>
              <w:t xml:space="preserve">- Program de consiliere şi  un regulament de ordine interioară cu recompense şi sancţiuni </w:t>
            </w:r>
          </w:p>
        </w:tc>
        <w:tc>
          <w:tcPr>
            <w:tcW w:w="567" w:type="dxa"/>
          </w:tcPr>
          <w:p w:rsidR="00DD468C" w:rsidRPr="00847513" w:rsidRDefault="00DD468C" w:rsidP="00E52C07">
            <w:pPr>
              <w:spacing w:after="0"/>
              <w:rPr>
                <w:rFonts w:eastAsia="Times New Roman" w:cs="Calibri"/>
                <w:color w:val="17365D"/>
                <w:lang w:eastAsia="ro-RO"/>
              </w:rPr>
            </w:pPr>
            <w:r w:rsidRPr="00847513">
              <w:rPr>
                <w:rFonts w:ascii="Arial" w:eastAsia="Times New Roman" w:hAnsi="Arial" w:cs="Arial"/>
                <w:color w:val="17365D"/>
                <w:lang w:eastAsia="ro-RO"/>
              </w:rPr>
              <w:t>■</w:t>
            </w:r>
          </w:p>
        </w:tc>
        <w:tc>
          <w:tcPr>
            <w:tcW w:w="567" w:type="dxa"/>
          </w:tcPr>
          <w:p w:rsidR="00DD468C" w:rsidRPr="00847513" w:rsidRDefault="00DD468C" w:rsidP="00E52C07">
            <w:pPr>
              <w:spacing w:after="0"/>
              <w:rPr>
                <w:rFonts w:eastAsia="Times New Roman" w:cs="Calibri"/>
                <w:color w:val="17365D"/>
                <w:lang w:eastAsia="ro-RO"/>
              </w:rPr>
            </w:pPr>
            <w:r w:rsidRPr="00847513">
              <w:rPr>
                <w:rFonts w:ascii="Arial" w:eastAsia="Times New Roman" w:hAnsi="Arial" w:cs="Arial"/>
                <w:color w:val="17365D"/>
                <w:lang w:eastAsia="ro-RO"/>
              </w:rPr>
              <w:t>■</w:t>
            </w:r>
          </w:p>
        </w:tc>
        <w:tc>
          <w:tcPr>
            <w:tcW w:w="567" w:type="dxa"/>
          </w:tcPr>
          <w:p w:rsidR="00DD468C" w:rsidRPr="00847513" w:rsidRDefault="00DD468C" w:rsidP="00E52C07">
            <w:pPr>
              <w:spacing w:after="0"/>
              <w:rPr>
                <w:rFonts w:eastAsia="Times New Roman" w:cs="Calibri"/>
                <w:color w:val="17365D"/>
                <w:lang w:eastAsia="ro-RO"/>
              </w:rPr>
            </w:pPr>
            <w:r w:rsidRPr="00847513">
              <w:rPr>
                <w:rFonts w:ascii="Arial" w:eastAsia="Times New Roman" w:hAnsi="Arial" w:cs="Arial"/>
                <w:color w:val="17365D"/>
                <w:lang w:eastAsia="ro-RO"/>
              </w:rPr>
              <w:t>■</w:t>
            </w:r>
          </w:p>
        </w:tc>
      </w:tr>
      <w:tr w:rsidR="00DD468C" w:rsidRPr="00847513" w:rsidTr="00093824">
        <w:tc>
          <w:tcPr>
            <w:tcW w:w="468" w:type="dxa"/>
          </w:tcPr>
          <w:p w:rsidR="00DD468C" w:rsidRPr="00847513" w:rsidRDefault="00DD468C" w:rsidP="00E52C07">
            <w:pPr>
              <w:tabs>
                <w:tab w:val="left" w:pos="232"/>
              </w:tabs>
              <w:spacing w:after="0"/>
              <w:rPr>
                <w:rFonts w:eastAsia="Times New Roman" w:cs="Calibri"/>
                <w:b/>
                <w:color w:val="17365D"/>
                <w:lang w:eastAsia="ro-RO"/>
              </w:rPr>
            </w:pPr>
            <w:r w:rsidRPr="00847513">
              <w:rPr>
                <w:rFonts w:eastAsia="Times New Roman" w:cs="Calibri"/>
                <w:b/>
                <w:color w:val="17365D"/>
                <w:lang w:eastAsia="ro-RO"/>
              </w:rPr>
              <w:t>8</w:t>
            </w:r>
          </w:p>
        </w:tc>
        <w:tc>
          <w:tcPr>
            <w:tcW w:w="7560" w:type="dxa"/>
          </w:tcPr>
          <w:p w:rsidR="00DD468C" w:rsidRPr="00847513" w:rsidRDefault="00DD468C" w:rsidP="00E52C07">
            <w:pPr>
              <w:tabs>
                <w:tab w:val="left" w:pos="232"/>
              </w:tabs>
              <w:spacing w:after="0"/>
              <w:rPr>
                <w:rFonts w:eastAsia="Times New Roman" w:cs="Calibri"/>
                <w:color w:val="17365D"/>
                <w:lang w:eastAsia="ro-RO"/>
              </w:rPr>
            </w:pPr>
            <w:r w:rsidRPr="00847513">
              <w:rPr>
                <w:rFonts w:eastAsia="Times New Roman" w:cs="Calibri"/>
                <w:color w:val="17365D"/>
                <w:lang w:eastAsia="ro-RO"/>
              </w:rPr>
              <w:t>Realizare infrastructură sanitară cu toalete și dușuri cu apă caldă și rece în zona locuințelor improvizate</w:t>
            </w:r>
          </w:p>
        </w:tc>
        <w:tc>
          <w:tcPr>
            <w:tcW w:w="567" w:type="dxa"/>
          </w:tcPr>
          <w:p w:rsidR="00DD468C" w:rsidRPr="00847513" w:rsidRDefault="00DD468C" w:rsidP="00E52C07">
            <w:pPr>
              <w:spacing w:after="0"/>
              <w:rPr>
                <w:rFonts w:eastAsia="Times New Roman" w:cs="Calibri"/>
                <w:color w:val="17365D"/>
                <w:lang w:eastAsia="ro-RO"/>
              </w:rPr>
            </w:pPr>
            <w:r w:rsidRPr="00847513">
              <w:rPr>
                <w:rFonts w:ascii="Arial" w:eastAsia="Times New Roman" w:hAnsi="Arial" w:cs="Arial"/>
                <w:color w:val="17365D"/>
                <w:lang w:eastAsia="ro-RO"/>
              </w:rPr>
              <w:t>■</w:t>
            </w:r>
          </w:p>
        </w:tc>
        <w:tc>
          <w:tcPr>
            <w:tcW w:w="567" w:type="dxa"/>
          </w:tcPr>
          <w:p w:rsidR="00DD468C" w:rsidRPr="00847513" w:rsidRDefault="00DD468C" w:rsidP="00E52C07">
            <w:pPr>
              <w:spacing w:after="0"/>
              <w:rPr>
                <w:rFonts w:eastAsia="Times New Roman" w:cs="Calibri"/>
                <w:color w:val="17365D"/>
                <w:lang w:eastAsia="ro-RO"/>
              </w:rPr>
            </w:pPr>
            <w:r w:rsidRPr="00847513">
              <w:rPr>
                <w:rFonts w:ascii="Arial" w:eastAsia="Times New Roman" w:hAnsi="Arial" w:cs="Arial"/>
                <w:color w:val="17365D"/>
                <w:lang w:eastAsia="ro-RO"/>
              </w:rPr>
              <w:t>■</w:t>
            </w:r>
          </w:p>
        </w:tc>
        <w:tc>
          <w:tcPr>
            <w:tcW w:w="567" w:type="dxa"/>
          </w:tcPr>
          <w:p w:rsidR="00DD468C" w:rsidRPr="00847513" w:rsidRDefault="00DD468C" w:rsidP="00E52C07">
            <w:pPr>
              <w:spacing w:after="0"/>
              <w:rPr>
                <w:rFonts w:eastAsia="Times New Roman" w:cs="Calibri"/>
                <w:color w:val="17365D"/>
                <w:lang w:eastAsia="ro-RO"/>
              </w:rPr>
            </w:pPr>
            <w:r w:rsidRPr="00847513">
              <w:rPr>
                <w:rFonts w:ascii="Arial" w:eastAsia="Times New Roman" w:hAnsi="Arial" w:cs="Arial"/>
                <w:color w:val="17365D"/>
                <w:lang w:eastAsia="ro-RO"/>
              </w:rPr>
              <w:t>■</w:t>
            </w:r>
          </w:p>
        </w:tc>
      </w:tr>
      <w:tr w:rsidR="00DD468C" w:rsidRPr="00847513" w:rsidTr="00093824">
        <w:tc>
          <w:tcPr>
            <w:tcW w:w="468" w:type="dxa"/>
          </w:tcPr>
          <w:p w:rsidR="00DD468C" w:rsidRPr="00847513" w:rsidRDefault="00DD468C" w:rsidP="00E52C07">
            <w:pPr>
              <w:tabs>
                <w:tab w:val="left" w:pos="232"/>
              </w:tabs>
              <w:spacing w:after="0"/>
              <w:rPr>
                <w:rFonts w:eastAsia="Times New Roman" w:cs="Calibri"/>
                <w:b/>
                <w:color w:val="17365D"/>
                <w:lang w:eastAsia="ro-RO"/>
              </w:rPr>
            </w:pPr>
            <w:r w:rsidRPr="00847513">
              <w:rPr>
                <w:rFonts w:eastAsia="Times New Roman" w:cs="Calibri"/>
                <w:b/>
                <w:color w:val="17365D"/>
                <w:lang w:eastAsia="ro-RO"/>
              </w:rPr>
              <w:t>9</w:t>
            </w:r>
          </w:p>
        </w:tc>
        <w:tc>
          <w:tcPr>
            <w:tcW w:w="7560" w:type="dxa"/>
          </w:tcPr>
          <w:p w:rsidR="00DD468C" w:rsidRPr="00847513" w:rsidRDefault="00DD468C" w:rsidP="00E52C07">
            <w:pPr>
              <w:tabs>
                <w:tab w:val="left" w:pos="232"/>
              </w:tabs>
              <w:spacing w:after="0"/>
              <w:ind w:left="342" w:hanging="342"/>
              <w:rPr>
                <w:rFonts w:eastAsia="Times New Roman" w:cs="Calibri"/>
                <w:color w:val="17365D"/>
                <w:lang w:eastAsia="ro-RO"/>
              </w:rPr>
            </w:pPr>
            <w:r w:rsidRPr="00847513">
              <w:rPr>
                <w:rFonts w:eastAsia="Times New Roman" w:cs="Calibri"/>
                <w:color w:val="17365D"/>
                <w:lang w:eastAsia="ro-RO"/>
              </w:rPr>
              <w:tab/>
              <w:t>- Campanie de informare şi educare a locuitorilor pentru acceptarea și creșterea utilizării infrastructurii sanitare</w:t>
            </w:r>
          </w:p>
        </w:tc>
        <w:tc>
          <w:tcPr>
            <w:tcW w:w="567" w:type="dxa"/>
          </w:tcPr>
          <w:p w:rsidR="00DD468C" w:rsidRPr="00847513" w:rsidRDefault="00DD468C" w:rsidP="00E52C07">
            <w:pPr>
              <w:spacing w:after="0"/>
              <w:rPr>
                <w:rFonts w:eastAsia="Times New Roman" w:cs="Calibri"/>
                <w:color w:val="17365D"/>
                <w:lang w:eastAsia="ro-RO"/>
              </w:rPr>
            </w:pPr>
            <w:r w:rsidRPr="00847513">
              <w:rPr>
                <w:rFonts w:ascii="Arial" w:eastAsia="Times New Roman" w:hAnsi="Arial" w:cs="Arial"/>
                <w:color w:val="17365D"/>
                <w:lang w:eastAsia="ro-RO"/>
              </w:rPr>
              <w:t>■</w:t>
            </w:r>
          </w:p>
        </w:tc>
        <w:tc>
          <w:tcPr>
            <w:tcW w:w="567" w:type="dxa"/>
          </w:tcPr>
          <w:p w:rsidR="00DD468C" w:rsidRPr="00847513" w:rsidRDefault="00DD468C" w:rsidP="00E52C07">
            <w:pPr>
              <w:spacing w:after="0"/>
              <w:rPr>
                <w:rFonts w:eastAsia="Times New Roman" w:cs="Calibri"/>
                <w:color w:val="17365D"/>
                <w:lang w:eastAsia="ro-RO"/>
              </w:rPr>
            </w:pPr>
            <w:r w:rsidRPr="00847513">
              <w:rPr>
                <w:rFonts w:ascii="Arial" w:eastAsia="Times New Roman" w:hAnsi="Arial" w:cs="Arial"/>
                <w:color w:val="17365D"/>
                <w:lang w:eastAsia="ro-RO"/>
              </w:rPr>
              <w:t>■</w:t>
            </w:r>
          </w:p>
        </w:tc>
        <w:tc>
          <w:tcPr>
            <w:tcW w:w="567" w:type="dxa"/>
          </w:tcPr>
          <w:p w:rsidR="00DD468C" w:rsidRPr="00847513" w:rsidRDefault="00DD468C" w:rsidP="00E52C07">
            <w:pPr>
              <w:spacing w:after="0"/>
              <w:rPr>
                <w:rFonts w:eastAsia="Times New Roman" w:cs="Calibri"/>
                <w:color w:val="17365D"/>
                <w:lang w:eastAsia="ro-RO"/>
              </w:rPr>
            </w:pPr>
            <w:r w:rsidRPr="00847513">
              <w:rPr>
                <w:rFonts w:ascii="Arial" w:eastAsia="Times New Roman" w:hAnsi="Arial" w:cs="Arial"/>
                <w:color w:val="17365D"/>
                <w:lang w:eastAsia="ro-RO"/>
              </w:rPr>
              <w:t>■</w:t>
            </w:r>
          </w:p>
        </w:tc>
      </w:tr>
      <w:tr w:rsidR="00DD468C" w:rsidRPr="00847513" w:rsidTr="00093824">
        <w:tc>
          <w:tcPr>
            <w:tcW w:w="468" w:type="dxa"/>
            <w:shd w:val="clear" w:color="auto" w:fill="FFCC99"/>
          </w:tcPr>
          <w:p w:rsidR="00DD468C" w:rsidRPr="00847513" w:rsidRDefault="00DD468C" w:rsidP="00E52C07">
            <w:pPr>
              <w:tabs>
                <w:tab w:val="left" w:pos="232"/>
              </w:tabs>
              <w:spacing w:after="0"/>
              <w:rPr>
                <w:rFonts w:eastAsia="Times New Roman" w:cs="Calibri"/>
                <w:b/>
                <w:color w:val="17365D"/>
                <w:lang w:eastAsia="ro-RO"/>
              </w:rPr>
            </w:pPr>
            <w:r w:rsidRPr="00847513">
              <w:rPr>
                <w:rFonts w:eastAsia="Times New Roman" w:cs="Calibri"/>
                <w:b/>
                <w:color w:val="17365D"/>
                <w:lang w:eastAsia="ro-RO"/>
              </w:rPr>
              <w:t>10</w:t>
            </w:r>
          </w:p>
        </w:tc>
        <w:tc>
          <w:tcPr>
            <w:tcW w:w="7560" w:type="dxa"/>
            <w:shd w:val="clear" w:color="auto" w:fill="FFCC99"/>
          </w:tcPr>
          <w:p w:rsidR="00DD468C" w:rsidRPr="00847513" w:rsidRDefault="00DD468C" w:rsidP="00E52C07">
            <w:pPr>
              <w:tabs>
                <w:tab w:val="left" w:pos="232"/>
              </w:tabs>
              <w:spacing w:after="0"/>
              <w:rPr>
                <w:rFonts w:eastAsia="Times New Roman" w:cs="Calibri"/>
                <w:color w:val="17365D"/>
                <w:lang w:eastAsia="ro-RO"/>
              </w:rPr>
            </w:pPr>
            <w:r w:rsidRPr="00847513">
              <w:rPr>
                <w:rFonts w:eastAsia="Times New Roman" w:cs="Calibri"/>
                <w:color w:val="17365D"/>
                <w:lang w:eastAsia="ro-RO"/>
              </w:rPr>
              <w:t xml:space="preserve">Realizarea și îmbunătăţirea infrastructurii tehnico-edilitare din zonă (continuarea drumului principal, </w:t>
            </w:r>
            <w:r w:rsidRPr="00847513">
              <w:rPr>
                <w:rFonts w:eastAsia="Times New Roman"/>
                <w:color w:val="17365D"/>
                <w:lang w:eastAsia="ro-RO"/>
              </w:rPr>
              <w:t>asfaltarea străzilor secundare, dezvoltarea infrastructurii apă-canal, dezvoltare infrastructură electricitate)</w:t>
            </w:r>
          </w:p>
        </w:tc>
        <w:tc>
          <w:tcPr>
            <w:tcW w:w="567" w:type="dxa"/>
            <w:shd w:val="clear" w:color="auto" w:fill="FFCC99"/>
          </w:tcPr>
          <w:p w:rsidR="00DD468C" w:rsidRPr="00847513" w:rsidRDefault="00DD468C" w:rsidP="00E52C07">
            <w:pPr>
              <w:spacing w:after="0"/>
              <w:rPr>
                <w:rFonts w:eastAsia="Times New Roman" w:cs="Calibri"/>
                <w:color w:val="17365D"/>
                <w:lang w:eastAsia="ro-RO"/>
              </w:rPr>
            </w:pPr>
            <w:r w:rsidRPr="00847513">
              <w:rPr>
                <w:rFonts w:ascii="Arial" w:eastAsia="Times New Roman" w:hAnsi="Arial" w:cs="Arial"/>
                <w:color w:val="17365D"/>
                <w:lang w:eastAsia="ro-RO"/>
              </w:rPr>
              <w:t>■</w:t>
            </w:r>
          </w:p>
        </w:tc>
        <w:tc>
          <w:tcPr>
            <w:tcW w:w="567" w:type="dxa"/>
            <w:shd w:val="clear" w:color="auto" w:fill="FFCC99"/>
          </w:tcPr>
          <w:p w:rsidR="00DD468C" w:rsidRPr="00847513" w:rsidRDefault="00DD468C" w:rsidP="00E52C07">
            <w:pPr>
              <w:spacing w:after="0"/>
              <w:rPr>
                <w:rFonts w:eastAsia="Times New Roman" w:cs="Calibri"/>
                <w:color w:val="17365D"/>
                <w:lang w:eastAsia="ro-RO"/>
              </w:rPr>
            </w:pPr>
            <w:r w:rsidRPr="00847513">
              <w:rPr>
                <w:rFonts w:ascii="Arial" w:eastAsia="Times New Roman" w:hAnsi="Arial" w:cs="Arial"/>
                <w:color w:val="17365D"/>
                <w:lang w:eastAsia="ro-RO"/>
              </w:rPr>
              <w:t>■</w:t>
            </w:r>
          </w:p>
        </w:tc>
        <w:tc>
          <w:tcPr>
            <w:tcW w:w="567" w:type="dxa"/>
            <w:shd w:val="clear" w:color="auto" w:fill="FFCC99"/>
          </w:tcPr>
          <w:p w:rsidR="00DD468C" w:rsidRPr="00847513" w:rsidRDefault="00DD468C" w:rsidP="00E52C07">
            <w:pPr>
              <w:spacing w:after="0"/>
              <w:rPr>
                <w:rFonts w:eastAsia="Times New Roman" w:cs="Calibri"/>
                <w:color w:val="17365D"/>
                <w:lang w:eastAsia="ro-RO"/>
              </w:rPr>
            </w:pPr>
            <w:r w:rsidRPr="00847513">
              <w:rPr>
                <w:rFonts w:ascii="Arial" w:eastAsia="Times New Roman" w:hAnsi="Arial" w:cs="Arial"/>
                <w:color w:val="17365D"/>
                <w:lang w:eastAsia="ro-RO"/>
              </w:rPr>
              <w:t>■</w:t>
            </w:r>
          </w:p>
        </w:tc>
      </w:tr>
      <w:tr w:rsidR="00DD468C" w:rsidRPr="00847513" w:rsidTr="00093824">
        <w:trPr>
          <w:trHeight w:val="270"/>
        </w:trPr>
        <w:tc>
          <w:tcPr>
            <w:tcW w:w="468" w:type="dxa"/>
            <w:shd w:val="clear" w:color="auto" w:fill="FFCC99"/>
          </w:tcPr>
          <w:p w:rsidR="00DD468C" w:rsidRPr="00847513" w:rsidRDefault="00DD468C" w:rsidP="00E52C07">
            <w:pPr>
              <w:tabs>
                <w:tab w:val="left" w:pos="232"/>
              </w:tabs>
              <w:spacing w:after="0"/>
              <w:rPr>
                <w:rFonts w:eastAsia="Times New Roman" w:cs="Calibri"/>
                <w:b/>
                <w:color w:val="17365D"/>
                <w:lang w:eastAsia="ro-RO"/>
              </w:rPr>
            </w:pPr>
            <w:r w:rsidRPr="00847513">
              <w:rPr>
                <w:rFonts w:eastAsia="Times New Roman" w:cs="Calibri"/>
                <w:b/>
                <w:color w:val="17365D"/>
                <w:lang w:eastAsia="ro-RO"/>
              </w:rPr>
              <w:lastRenderedPageBreak/>
              <w:t>11</w:t>
            </w:r>
          </w:p>
        </w:tc>
        <w:tc>
          <w:tcPr>
            <w:tcW w:w="7560" w:type="dxa"/>
            <w:shd w:val="clear" w:color="auto" w:fill="FFCC99"/>
          </w:tcPr>
          <w:p w:rsidR="00DD468C" w:rsidRPr="00847513" w:rsidRDefault="00DD468C" w:rsidP="00E52C07">
            <w:pPr>
              <w:tabs>
                <w:tab w:val="left" w:pos="232"/>
              </w:tabs>
              <w:spacing w:after="0"/>
              <w:rPr>
                <w:rFonts w:eastAsia="Times New Roman" w:cs="Calibri"/>
                <w:color w:val="17365D"/>
                <w:lang w:eastAsia="ro-RO"/>
              </w:rPr>
            </w:pPr>
            <w:r w:rsidRPr="00847513">
              <w:rPr>
                <w:rFonts w:eastAsia="Times New Roman" w:cs="Calibri"/>
                <w:color w:val="17365D"/>
                <w:lang w:eastAsia="ro-RO"/>
              </w:rPr>
              <w:t>Sprijinirea iniţiativelor antreprenoriale în vederea creării de noi locuri de muncă</w:t>
            </w:r>
          </w:p>
        </w:tc>
        <w:tc>
          <w:tcPr>
            <w:tcW w:w="567" w:type="dxa"/>
            <w:shd w:val="clear" w:color="auto" w:fill="FFCC99"/>
          </w:tcPr>
          <w:p w:rsidR="00DD468C" w:rsidRPr="00847513" w:rsidRDefault="00DD468C" w:rsidP="00E52C07">
            <w:pPr>
              <w:spacing w:after="0"/>
              <w:rPr>
                <w:rFonts w:eastAsia="Times New Roman" w:cs="Calibri"/>
                <w:color w:val="17365D"/>
                <w:lang w:eastAsia="ro-RO"/>
              </w:rPr>
            </w:pPr>
            <w:r w:rsidRPr="00847513">
              <w:rPr>
                <w:rFonts w:ascii="Arial" w:eastAsia="Times New Roman" w:hAnsi="Arial" w:cs="Arial"/>
                <w:color w:val="17365D"/>
                <w:lang w:eastAsia="ro-RO"/>
              </w:rPr>
              <w:t>■</w:t>
            </w:r>
          </w:p>
        </w:tc>
        <w:tc>
          <w:tcPr>
            <w:tcW w:w="567" w:type="dxa"/>
            <w:shd w:val="clear" w:color="auto" w:fill="FFCC99"/>
          </w:tcPr>
          <w:p w:rsidR="00DD468C" w:rsidRPr="00847513" w:rsidRDefault="00DD468C" w:rsidP="00E52C07">
            <w:pPr>
              <w:spacing w:after="0"/>
              <w:rPr>
                <w:rFonts w:eastAsia="Times New Roman" w:cs="Calibri"/>
                <w:color w:val="17365D"/>
                <w:lang w:eastAsia="ro-RO"/>
              </w:rPr>
            </w:pPr>
            <w:r w:rsidRPr="00847513">
              <w:rPr>
                <w:rFonts w:ascii="Arial" w:eastAsia="Times New Roman" w:hAnsi="Arial" w:cs="Arial"/>
                <w:color w:val="17365D"/>
                <w:lang w:eastAsia="ro-RO"/>
              </w:rPr>
              <w:t>■</w:t>
            </w:r>
          </w:p>
        </w:tc>
        <w:tc>
          <w:tcPr>
            <w:tcW w:w="567" w:type="dxa"/>
            <w:shd w:val="clear" w:color="auto" w:fill="FFCC99"/>
          </w:tcPr>
          <w:p w:rsidR="00DD468C" w:rsidRPr="00847513" w:rsidRDefault="00DD468C" w:rsidP="00E52C07">
            <w:pPr>
              <w:spacing w:after="0"/>
              <w:rPr>
                <w:rFonts w:eastAsia="Times New Roman" w:cs="Calibri"/>
                <w:color w:val="17365D"/>
                <w:lang w:eastAsia="ro-RO"/>
              </w:rPr>
            </w:pPr>
            <w:r w:rsidRPr="00847513">
              <w:rPr>
                <w:rFonts w:ascii="Arial" w:eastAsia="Times New Roman" w:hAnsi="Arial" w:cs="Arial"/>
                <w:color w:val="17365D"/>
                <w:lang w:eastAsia="ro-RO"/>
              </w:rPr>
              <w:t>■</w:t>
            </w:r>
          </w:p>
        </w:tc>
      </w:tr>
      <w:tr w:rsidR="00DD468C" w:rsidRPr="00847513" w:rsidTr="00093824">
        <w:trPr>
          <w:trHeight w:val="270"/>
        </w:trPr>
        <w:tc>
          <w:tcPr>
            <w:tcW w:w="468" w:type="dxa"/>
            <w:shd w:val="clear" w:color="auto" w:fill="FFCC99"/>
          </w:tcPr>
          <w:p w:rsidR="00DD468C" w:rsidRPr="00847513" w:rsidRDefault="00DD468C" w:rsidP="00E52C07">
            <w:pPr>
              <w:tabs>
                <w:tab w:val="left" w:pos="232"/>
              </w:tabs>
              <w:spacing w:after="0"/>
              <w:rPr>
                <w:rFonts w:eastAsia="Times New Roman" w:cs="Calibri"/>
                <w:b/>
                <w:color w:val="17365D"/>
                <w:lang w:eastAsia="ro-RO"/>
              </w:rPr>
            </w:pPr>
            <w:r w:rsidRPr="00847513">
              <w:rPr>
                <w:rFonts w:eastAsia="Times New Roman" w:cs="Calibri"/>
                <w:b/>
                <w:color w:val="17365D"/>
                <w:lang w:eastAsia="ro-RO"/>
              </w:rPr>
              <w:t>12</w:t>
            </w:r>
          </w:p>
        </w:tc>
        <w:tc>
          <w:tcPr>
            <w:tcW w:w="7560" w:type="dxa"/>
            <w:shd w:val="clear" w:color="auto" w:fill="FFCC99"/>
          </w:tcPr>
          <w:p w:rsidR="00DD468C" w:rsidRPr="00847513" w:rsidRDefault="00DD468C" w:rsidP="00E52C07">
            <w:pPr>
              <w:tabs>
                <w:tab w:val="left" w:pos="232"/>
              </w:tabs>
              <w:spacing w:after="0"/>
              <w:rPr>
                <w:rFonts w:eastAsia="Times New Roman" w:cs="Calibri"/>
                <w:color w:val="17365D"/>
                <w:lang w:eastAsia="ro-RO"/>
              </w:rPr>
            </w:pPr>
            <w:r w:rsidRPr="00847513">
              <w:rPr>
                <w:rFonts w:eastAsia="Times New Roman" w:cs="Calibri"/>
                <w:color w:val="17365D"/>
                <w:lang w:eastAsia="ro-RO"/>
              </w:rPr>
              <w:t>Crearea de întreprinderi sociale</w:t>
            </w:r>
          </w:p>
        </w:tc>
        <w:tc>
          <w:tcPr>
            <w:tcW w:w="567" w:type="dxa"/>
            <w:shd w:val="clear" w:color="auto" w:fill="FFCC99"/>
          </w:tcPr>
          <w:p w:rsidR="00DD468C" w:rsidRPr="00847513" w:rsidRDefault="00DD468C" w:rsidP="00E52C07">
            <w:pPr>
              <w:spacing w:after="0"/>
              <w:rPr>
                <w:rFonts w:eastAsia="Times New Roman" w:cs="Calibri"/>
                <w:color w:val="17365D"/>
                <w:lang w:eastAsia="ro-RO"/>
              </w:rPr>
            </w:pPr>
            <w:r w:rsidRPr="00847513">
              <w:rPr>
                <w:rFonts w:ascii="Arial" w:eastAsia="Times New Roman" w:hAnsi="Arial" w:cs="Arial"/>
                <w:color w:val="17365D"/>
                <w:lang w:eastAsia="ro-RO"/>
              </w:rPr>
              <w:t>■</w:t>
            </w:r>
          </w:p>
        </w:tc>
        <w:tc>
          <w:tcPr>
            <w:tcW w:w="567" w:type="dxa"/>
            <w:shd w:val="clear" w:color="auto" w:fill="FFCC99"/>
          </w:tcPr>
          <w:p w:rsidR="00DD468C" w:rsidRPr="00847513" w:rsidRDefault="00DD468C" w:rsidP="00E52C07">
            <w:pPr>
              <w:spacing w:after="0"/>
              <w:rPr>
                <w:rFonts w:eastAsia="Times New Roman" w:cs="Calibri"/>
                <w:color w:val="17365D"/>
                <w:lang w:eastAsia="ro-RO"/>
              </w:rPr>
            </w:pPr>
            <w:r w:rsidRPr="00847513">
              <w:rPr>
                <w:rFonts w:ascii="Arial" w:eastAsia="Times New Roman" w:hAnsi="Arial" w:cs="Arial"/>
                <w:color w:val="17365D"/>
                <w:lang w:eastAsia="ro-RO"/>
              </w:rPr>
              <w:t>■</w:t>
            </w:r>
          </w:p>
        </w:tc>
        <w:tc>
          <w:tcPr>
            <w:tcW w:w="567" w:type="dxa"/>
            <w:shd w:val="clear" w:color="auto" w:fill="FFCC99"/>
          </w:tcPr>
          <w:p w:rsidR="00DD468C" w:rsidRPr="00847513" w:rsidRDefault="00DD468C" w:rsidP="00E52C07">
            <w:pPr>
              <w:spacing w:after="0"/>
              <w:rPr>
                <w:rFonts w:eastAsia="Times New Roman" w:cs="Calibri"/>
                <w:color w:val="17365D"/>
                <w:lang w:eastAsia="ro-RO"/>
              </w:rPr>
            </w:pPr>
            <w:r w:rsidRPr="00847513">
              <w:rPr>
                <w:rFonts w:ascii="Arial" w:eastAsia="Times New Roman" w:hAnsi="Arial" w:cs="Arial"/>
                <w:color w:val="17365D"/>
                <w:lang w:eastAsia="ro-RO"/>
              </w:rPr>
              <w:t>■</w:t>
            </w:r>
          </w:p>
        </w:tc>
      </w:tr>
      <w:tr w:rsidR="00DD468C" w:rsidRPr="00847513" w:rsidTr="00093824">
        <w:trPr>
          <w:trHeight w:val="270"/>
        </w:trPr>
        <w:tc>
          <w:tcPr>
            <w:tcW w:w="468" w:type="dxa"/>
          </w:tcPr>
          <w:p w:rsidR="00DD468C" w:rsidRPr="00847513" w:rsidRDefault="00DD468C" w:rsidP="00E52C07">
            <w:pPr>
              <w:tabs>
                <w:tab w:val="left" w:pos="232"/>
              </w:tabs>
              <w:spacing w:after="0"/>
              <w:rPr>
                <w:rFonts w:eastAsia="Times New Roman" w:cs="Calibri"/>
                <w:b/>
                <w:color w:val="17365D"/>
                <w:lang w:eastAsia="ro-RO"/>
              </w:rPr>
            </w:pPr>
            <w:r w:rsidRPr="00847513">
              <w:rPr>
                <w:rFonts w:eastAsia="Times New Roman" w:cs="Calibri"/>
                <w:b/>
                <w:color w:val="17365D"/>
                <w:lang w:eastAsia="ro-RO"/>
              </w:rPr>
              <w:t>13</w:t>
            </w:r>
          </w:p>
        </w:tc>
        <w:tc>
          <w:tcPr>
            <w:tcW w:w="7560" w:type="dxa"/>
          </w:tcPr>
          <w:p w:rsidR="00DD468C" w:rsidRPr="00847513" w:rsidRDefault="00DD468C" w:rsidP="00E52C07">
            <w:pPr>
              <w:tabs>
                <w:tab w:val="left" w:pos="232"/>
              </w:tabs>
              <w:spacing w:after="0"/>
              <w:rPr>
                <w:rFonts w:eastAsia="Times New Roman" w:cs="Calibri"/>
                <w:color w:val="17365D"/>
                <w:lang w:eastAsia="ro-RO"/>
              </w:rPr>
            </w:pPr>
            <w:r w:rsidRPr="00847513">
              <w:rPr>
                <w:rFonts w:eastAsia="Times New Roman" w:cs="Calibri"/>
                <w:color w:val="17365D"/>
                <w:lang w:eastAsia="ro-RO"/>
              </w:rPr>
              <w:t xml:space="preserve">Acordarea de subvenţii pentru angajatori care angajează persoane din comunitatea marginalizată </w:t>
            </w:r>
          </w:p>
        </w:tc>
        <w:tc>
          <w:tcPr>
            <w:tcW w:w="567" w:type="dxa"/>
          </w:tcPr>
          <w:p w:rsidR="00DD468C" w:rsidRPr="00847513" w:rsidRDefault="00DD468C" w:rsidP="00E52C07">
            <w:pPr>
              <w:spacing w:after="0"/>
              <w:rPr>
                <w:rFonts w:eastAsia="Times New Roman" w:cs="Calibri"/>
                <w:color w:val="17365D"/>
                <w:lang w:eastAsia="ro-RO"/>
              </w:rPr>
            </w:pPr>
            <w:r w:rsidRPr="00847513">
              <w:rPr>
                <w:rFonts w:ascii="Arial" w:eastAsia="Times New Roman" w:hAnsi="Arial" w:cs="Arial"/>
                <w:color w:val="17365D"/>
                <w:lang w:eastAsia="ro-RO"/>
              </w:rPr>
              <w:t>■</w:t>
            </w:r>
          </w:p>
        </w:tc>
        <w:tc>
          <w:tcPr>
            <w:tcW w:w="567" w:type="dxa"/>
          </w:tcPr>
          <w:p w:rsidR="00DD468C" w:rsidRPr="00847513" w:rsidRDefault="00DD468C" w:rsidP="00E52C07">
            <w:pPr>
              <w:spacing w:after="0"/>
              <w:rPr>
                <w:rFonts w:eastAsia="Times New Roman" w:cs="Calibri"/>
                <w:color w:val="17365D"/>
                <w:lang w:eastAsia="ro-RO"/>
              </w:rPr>
            </w:pPr>
            <w:r w:rsidRPr="00847513">
              <w:rPr>
                <w:rFonts w:ascii="Arial" w:eastAsia="Times New Roman" w:hAnsi="Arial" w:cs="Arial"/>
                <w:color w:val="17365D"/>
                <w:lang w:eastAsia="ro-RO"/>
              </w:rPr>
              <w:t>■</w:t>
            </w:r>
          </w:p>
        </w:tc>
        <w:tc>
          <w:tcPr>
            <w:tcW w:w="567" w:type="dxa"/>
          </w:tcPr>
          <w:p w:rsidR="00DD468C" w:rsidRPr="00847513" w:rsidRDefault="00DD468C" w:rsidP="00E52C07">
            <w:pPr>
              <w:spacing w:after="0"/>
              <w:rPr>
                <w:rFonts w:eastAsia="Times New Roman" w:cs="Calibri"/>
                <w:color w:val="17365D"/>
                <w:lang w:eastAsia="ro-RO"/>
              </w:rPr>
            </w:pPr>
            <w:r w:rsidRPr="00847513">
              <w:rPr>
                <w:rFonts w:ascii="Arial" w:eastAsia="Times New Roman" w:hAnsi="Arial" w:cs="Arial"/>
                <w:color w:val="17365D"/>
                <w:lang w:eastAsia="ro-RO"/>
              </w:rPr>
              <w:t>■</w:t>
            </w:r>
          </w:p>
        </w:tc>
      </w:tr>
      <w:tr w:rsidR="00DD468C" w:rsidRPr="00847513" w:rsidTr="00093824">
        <w:trPr>
          <w:trHeight w:val="270"/>
        </w:trPr>
        <w:tc>
          <w:tcPr>
            <w:tcW w:w="468" w:type="dxa"/>
          </w:tcPr>
          <w:p w:rsidR="00DD468C" w:rsidRPr="00847513" w:rsidRDefault="00DD468C" w:rsidP="00E52C07">
            <w:pPr>
              <w:tabs>
                <w:tab w:val="left" w:pos="232"/>
              </w:tabs>
              <w:spacing w:after="0"/>
              <w:rPr>
                <w:rFonts w:eastAsia="Times New Roman" w:cs="Calibri"/>
                <w:b/>
                <w:color w:val="17365D"/>
                <w:lang w:eastAsia="ro-RO"/>
              </w:rPr>
            </w:pPr>
            <w:r w:rsidRPr="00847513">
              <w:rPr>
                <w:rFonts w:eastAsia="Times New Roman" w:cs="Calibri"/>
                <w:b/>
                <w:color w:val="17365D"/>
                <w:lang w:eastAsia="ro-RO"/>
              </w:rPr>
              <w:t>14</w:t>
            </w:r>
          </w:p>
        </w:tc>
        <w:tc>
          <w:tcPr>
            <w:tcW w:w="7560" w:type="dxa"/>
          </w:tcPr>
          <w:p w:rsidR="00DD468C" w:rsidRPr="00847513" w:rsidRDefault="00DD468C" w:rsidP="00E52C07">
            <w:pPr>
              <w:tabs>
                <w:tab w:val="left" w:pos="232"/>
              </w:tabs>
              <w:spacing w:after="0"/>
              <w:rPr>
                <w:rFonts w:eastAsia="Times New Roman" w:cs="Calibri"/>
                <w:color w:val="17365D"/>
                <w:lang w:eastAsia="ro-RO"/>
              </w:rPr>
            </w:pPr>
            <w:r w:rsidRPr="00847513">
              <w:rPr>
                <w:rFonts w:eastAsia="Times New Roman" w:cs="Calibri"/>
                <w:color w:val="17365D"/>
                <w:lang w:eastAsia="ro-RO"/>
              </w:rPr>
              <w:t>Realizarea unui parteneriat cu AJOFM/ ONG-uri pentru calificarea forţei de muncă</w:t>
            </w:r>
          </w:p>
        </w:tc>
        <w:tc>
          <w:tcPr>
            <w:tcW w:w="567" w:type="dxa"/>
          </w:tcPr>
          <w:p w:rsidR="00DD468C" w:rsidRPr="00847513" w:rsidRDefault="00DD468C" w:rsidP="00E52C07">
            <w:pPr>
              <w:spacing w:after="0"/>
              <w:rPr>
                <w:rFonts w:eastAsia="Times New Roman" w:cs="Calibri"/>
                <w:color w:val="17365D"/>
                <w:lang w:eastAsia="ro-RO"/>
              </w:rPr>
            </w:pPr>
            <w:r w:rsidRPr="00847513">
              <w:rPr>
                <w:rFonts w:ascii="Arial" w:eastAsia="Times New Roman" w:hAnsi="Arial" w:cs="Arial"/>
                <w:color w:val="17365D"/>
                <w:lang w:eastAsia="ro-RO"/>
              </w:rPr>
              <w:t>■</w:t>
            </w:r>
          </w:p>
        </w:tc>
        <w:tc>
          <w:tcPr>
            <w:tcW w:w="567" w:type="dxa"/>
          </w:tcPr>
          <w:p w:rsidR="00DD468C" w:rsidRPr="00847513" w:rsidRDefault="00DD468C" w:rsidP="00E52C07">
            <w:pPr>
              <w:spacing w:after="0"/>
              <w:rPr>
                <w:rFonts w:eastAsia="Times New Roman" w:cs="Calibri"/>
                <w:color w:val="17365D"/>
                <w:lang w:eastAsia="ro-RO"/>
              </w:rPr>
            </w:pPr>
            <w:r w:rsidRPr="00847513">
              <w:rPr>
                <w:rFonts w:ascii="Arial" w:eastAsia="Times New Roman" w:hAnsi="Arial" w:cs="Arial"/>
                <w:color w:val="17365D"/>
                <w:lang w:eastAsia="ro-RO"/>
              </w:rPr>
              <w:t>■</w:t>
            </w:r>
          </w:p>
        </w:tc>
        <w:tc>
          <w:tcPr>
            <w:tcW w:w="567" w:type="dxa"/>
          </w:tcPr>
          <w:p w:rsidR="00DD468C" w:rsidRPr="00847513" w:rsidRDefault="00DD468C" w:rsidP="00E52C07">
            <w:pPr>
              <w:spacing w:after="0"/>
              <w:rPr>
                <w:rFonts w:eastAsia="Times New Roman" w:cs="Calibri"/>
                <w:color w:val="17365D"/>
                <w:lang w:eastAsia="ro-RO"/>
              </w:rPr>
            </w:pPr>
            <w:r w:rsidRPr="00847513">
              <w:rPr>
                <w:rFonts w:ascii="Arial" w:eastAsia="Times New Roman" w:hAnsi="Arial" w:cs="Arial"/>
                <w:color w:val="17365D"/>
                <w:lang w:eastAsia="ro-RO"/>
              </w:rPr>
              <w:t>■</w:t>
            </w:r>
          </w:p>
        </w:tc>
      </w:tr>
      <w:tr w:rsidR="00DD468C" w:rsidRPr="00847513" w:rsidTr="00093824">
        <w:tc>
          <w:tcPr>
            <w:tcW w:w="468" w:type="dxa"/>
          </w:tcPr>
          <w:p w:rsidR="00DD468C" w:rsidRPr="00847513" w:rsidRDefault="00DD468C" w:rsidP="00E52C07">
            <w:pPr>
              <w:tabs>
                <w:tab w:val="left" w:pos="232"/>
              </w:tabs>
              <w:spacing w:after="0"/>
              <w:rPr>
                <w:rFonts w:eastAsia="Times New Roman" w:cs="Calibri"/>
                <w:b/>
                <w:color w:val="17365D"/>
                <w:lang w:eastAsia="ro-RO"/>
              </w:rPr>
            </w:pPr>
            <w:r w:rsidRPr="00847513">
              <w:rPr>
                <w:rFonts w:eastAsia="Times New Roman" w:cs="Calibri"/>
                <w:b/>
                <w:color w:val="17365D"/>
                <w:lang w:eastAsia="ro-RO"/>
              </w:rPr>
              <w:t>15</w:t>
            </w:r>
          </w:p>
        </w:tc>
        <w:tc>
          <w:tcPr>
            <w:tcW w:w="7560" w:type="dxa"/>
          </w:tcPr>
          <w:p w:rsidR="00DD468C" w:rsidRPr="00847513" w:rsidRDefault="00DD468C" w:rsidP="00E52C07">
            <w:pPr>
              <w:tabs>
                <w:tab w:val="left" w:pos="232"/>
              </w:tabs>
              <w:spacing w:after="0"/>
              <w:rPr>
                <w:rFonts w:eastAsia="Times New Roman" w:cs="Calibri"/>
                <w:color w:val="17365D"/>
                <w:lang w:eastAsia="ro-RO"/>
              </w:rPr>
            </w:pPr>
            <w:r w:rsidRPr="00847513">
              <w:rPr>
                <w:rFonts w:eastAsia="Times New Roman" w:cs="Calibri"/>
                <w:color w:val="17365D"/>
                <w:lang w:eastAsia="ro-RO"/>
              </w:rPr>
              <w:t>Crearea unui Centru Comunitar de Resurse (CCR) la care să fie asigurat accesul tuturor rezidenților și în cadrul căruia să fie furnizate următoarele servicii:</w:t>
            </w:r>
          </w:p>
        </w:tc>
        <w:tc>
          <w:tcPr>
            <w:tcW w:w="567" w:type="dxa"/>
          </w:tcPr>
          <w:p w:rsidR="00DD468C" w:rsidRPr="00847513" w:rsidRDefault="00DD468C" w:rsidP="00E52C07">
            <w:pPr>
              <w:spacing w:after="0"/>
              <w:rPr>
                <w:rFonts w:eastAsia="Times New Roman" w:cs="Calibri"/>
                <w:color w:val="17365D"/>
                <w:lang w:eastAsia="ro-RO"/>
              </w:rPr>
            </w:pPr>
            <w:r w:rsidRPr="00847513">
              <w:rPr>
                <w:rFonts w:ascii="Arial" w:eastAsia="Times New Roman" w:hAnsi="Arial" w:cs="Arial"/>
                <w:color w:val="17365D"/>
                <w:lang w:eastAsia="ro-RO"/>
              </w:rPr>
              <w:t>■</w:t>
            </w:r>
          </w:p>
        </w:tc>
        <w:tc>
          <w:tcPr>
            <w:tcW w:w="567" w:type="dxa"/>
          </w:tcPr>
          <w:p w:rsidR="00DD468C" w:rsidRPr="00847513" w:rsidRDefault="00DD468C" w:rsidP="00E52C07">
            <w:pPr>
              <w:spacing w:after="0"/>
              <w:rPr>
                <w:rFonts w:eastAsia="Times New Roman" w:cs="Calibri"/>
                <w:color w:val="17365D"/>
                <w:lang w:eastAsia="ro-RO"/>
              </w:rPr>
            </w:pPr>
            <w:r w:rsidRPr="00847513">
              <w:rPr>
                <w:rFonts w:ascii="Arial" w:eastAsia="Times New Roman" w:hAnsi="Arial" w:cs="Arial"/>
                <w:color w:val="17365D"/>
                <w:lang w:eastAsia="ro-RO"/>
              </w:rPr>
              <w:t>■</w:t>
            </w:r>
          </w:p>
        </w:tc>
        <w:tc>
          <w:tcPr>
            <w:tcW w:w="567" w:type="dxa"/>
          </w:tcPr>
          <w:p w:rsidR="00DD468C" w:rsidRPr="00847513" w:rsidRDefault="00DD468C" w:rsidP="00E52C07">
            <w:pPr>
              <w:spacing w:after="0"/>
              <w:rPr>
                <w:rFonts w:eastAsia="Times New Roman" w:cs="Calibri"/>
                <w:color w:val="17365D"/>
                <w:lang w:eastAsia="ro-RO"/>
              </w:rPr>
            </w:pPr>
            <w:r w:rsidRPr="00847513">
              <w:rPr>
                <w:rFonts w:ascii="Arial" w:eastAsia="Times New Roman" w:hAnsi="Arial" w:cs="Arial"/>
                <w:color w:val="17365D"/>
                <w:lang w:eastAsia="ro-RO"/>
              </w:rPr>
              <w:t>■</w:t>
            </w:r>
          </w:p>
        </w:tc>
      </w:tr>
      <w:tr w:rsidR="00DD468C" w:rsidRPr="00847513" w:rsidTr="00093824">
        <w:trPr>
          <w:trHeight w:val="270"/>
        </w:trPr>
        <w:tc>
          <w:tcPr>
            <w:tcW w:w="468" w:type="dxa"/>
          </w:tcPr>
          <w:p w:rsidR="00DD468C" w:rsidRPr="00847513" w:rsidRDefault="00DD468C" w:rsidP="00E52C07">
            <w:pPr>
              <w:tabs>
                <w:tab w:val="left" w:pos="232"/>
              </w:tabs>
              <w:spacing w:after="0"/>
              <w:rPr>
                <w:rFonts w:eastAsia="Times New Roman" w:cs="Calibri"/>
                <w:b/>
                <w:color w:val="17365D"/>
                <w:lang w:eastAsia="ro-RO"/>
              </w:rPr>
            </w:pPr>
            <w:r w:rsidRPr="00847513">
              <w:rPr>
                <w:rFonts w:eastAsia="Times New Roman" w:cs="Calibri"/>
                <w:b/>
                <w:color w:val="17365D"/>
                <w:lang w:eastAsia="ro-RO"/>
              </w:rPr>
              <w:t>A</w:t>
            </w:r>
          </w:p>
        </w:tc>
        <w:tc>
          <w:tcPr>
            <w:tcW w:w="7560" w:type="dxa"/>
          </w:tcPr>
          <w:p w:rsidR="00DD468C" w:rsidRPr="00847513" w:rsidRDefault="00DD468C" w:rsidP="00E52C07">
            <w:pPr>
              <w:tabs>
                <w:tab w:val="left" w:pos="232"/>
              </w:tabs>
              <w:spacing w:after="0"/>
              <w:rPr>
                <w:rFonts w:eastAsia="Times New Roman" w:cs="Calibri"/>
                <w:color w:val="17365D"/>
                <w:lang w:eastAsia="ro-RO"/>
              </w:rPr>
            </w:pPr>
            <w:r w:rsidRPr="00847513">
              <w:rPr>
                <w:rFonts w:eastAsia="Times New Roman" w:cs="Calibri"/>
                <w:color w:val="17365D"/>
                <w:lang w:eastAsia="ro-RO"/>
              </w:rPr>
              <w:tab/>
              <w:t>- Servicii educaționale pentru adulți</w:t>
            </w:r>
          </w:p>
        </w:tc>
        <w:tc>
          <w:tcPr>
            <w:tcW w:w="567" w:type="dxa"/>
          </w:tcPr>
          <w:p w:rsidR="00DD468C" w:rsidRPr="00847513" w:rsidRDefault="00DD468C" w:rsidP="00E52C07">
            <w:pPr>
              <w:spacing w:after="0"/>
              <w:rPr>
                <w:rFonts w:eastAsia="Times New Roman" w:cs="Calibri"/>
                <w:color w:val="17365D"/>
                <w:lang w:eastAsia="ro-RO"/>
              </w:rPr>
            </w:pPr>
            <w:r w:rsidRPr="00847513">
              <w:rPr>
                <w:rFonts w:ascii="Arial" w:eastAsia="Times New Roman" w:hAnsi="Arial" w:cs="Arial"/>
                <w:color w:val="17365D"/>
                <w:lang w:eastAsia="ro-RO"/>
              </w:rPr>
              <w:t>■</w:t>
            </w:r>
          </w:p>
        </w:tc>
        <w:tc>
          <w:tcPr>
            <w:tcW w:w="567" w:type="dxa"/>
          </w:tcPr>
          <w:p w:rsidR="00DD468C" w:rsidRPr="00847513" w:rsidRDefault="00DD468C" w:rsidP="00E52C07">
            <w:pPr>
              <w:spacing w:after="0"/>
              <w:rPr>
                <w:rFonts w:eastAsia="Times New Roman" w:cs="Calibri"/>
                <w:color w:val="17365D"/>
                <w:lang w:eastAsia="ro-RO"/>
              </w:rPr>
            </w:pPr>
            <w:r w:rsidRPr="00847513">
              <w:rPr>
                <w:rFonts w:ascii="Arial" w:eastAsia="Times New Roman" w:hAnsi="Arial" w:cs="Arial"/>
                <w:color w:val="17365D"/>
                <w:lang w:eastAsia="ro-RO"/>
              </w:rPr>
              <w:t>■</w:t>
            </w:r>
          </w:p>
        </w:tc>
        <w:tc>
          <w:tcPr>
            <w:tcW w:w="567" w:type="dxa"/>
          </w:tcPr>
          <w:p w:rsidR="00DD468C" w:rsidRPr="00847513" w:rsidRDefault="00DD468C" w:rsidP="00E52C07">
            <w:pPr>
              <w:spacing w:after="0"/>
              <w:rPr>
                <w:rFonts w:eastAsia="Times New Roman" w:cs="Calibri"/>
                <w:color w:val="17365D"/>
                <w:lang w:eastAsia="ro-RO"/>
              </w:rPr>
            </w:pPr>
            <w:r w:rsidRPr="00847513">
              <w:rPr>
                <w:rFonts w:ascii="Arial" w:eastAsia="Times New Roman" w:hAnsi="Arial" w:cs="Arial"/>
                <w:color w:val="17365D"/>
                <w:lang w:eastAsia="ro-RO"/>
              </w:rPr>
              <w:t>■</w:t>
            </w:r>
          </w:p>
        </w:tc>
      </w:tr>
      <w:tr w:rsidR="00DD468C" w:rsidRPr="00847513" w:rsidTr="00093824">
        <w:trPr>
          <w:trHeight w:val="270"/>
        </w:trPr>
        <w:tc>
          <w:tcPr>
            <w:tcW w:w="468" w:type="dxa"/>
          </w:tcPr>
          <w:p w:rsidR="00DD468C" w:rsidRPr="00847513" w:rsidRDefault="00DD468C" w:rsidP="00E52C07">
            <w:pPr>
              <w:tabs>
                <w:tab w:val="left" w:pos="232"/>
              </w:tabs>
              <w:spacing w:after="0"/>
              <w:rPr>
                <w:rFonts w:eastAsia="Times New Roman" w:cs="Calibri"/>
                <w:b/>
                <w:color w:val="17365D"/>
                <w:lang w:eastAsia="ro-RO"/>
              </w:rPr>
            </w:pPr>
            <w:r w:rsidRPr="00847513">
              <w:rPr>
                <w:rFonts w:eastAsia="Times New Roman" w:cs="Calibri"/>
                <w:b/>
                <w:color w:val="17365D"/>
                <w:lang w:eastAsia="ro-RO"/>
              </w:rPr>
              <w:t>B</w:t>
            </w:r>
          </w:p>
        </w:tc>
        <w:tc>
          <w:tcPr>
            <w:tcW w:w="7560" w:type="dxa"/>
          </w:tcPr>
          <w:p w:rsidR="00DD468C" w:rsidRPr="00847513" w:rsidRDefault="00DD468C" w:rsidP="00E52C07">
            <w:pPr>
              <w:tabs>
                <w:tab w:val="left" w:pos="232"/>
              </w:tabs>
              <w:spacing w:after="0"/>
              <w:rPr>
                <w:rFonts w:eastAsia="Times New Roman" w:cs="Calibri"/>
                <w:color w:val="17365D"/>
                <w:lang w:eastAsia="ro-RO"/>
              </w:rPr>
            </w:pPr>
            <w:r w:rsidRPr="00847513">
              <w:rPr>
                <w:rFonts w:eastAsia="Times New Roman" w:cs="Calibri"/>
                <w:color w:val="17365D"/>
                <w:lang w:eastAsia="ro-RO"/>
              </w:rPr>
              <w:tab/>
              <w:t>- Servicii personalizate de ocupare (de un agent de ocupare)</w:t>
            </w:r>
          </w:p>
        </w:tc>
        <w:tc>
          <w:tcPr>
            <w:tcW w:w="567" w:type="dxa"/>
          </w:tcPr>
          <w:p w:rsidR="00DD468C" w:rsidRPr="00847513" w:rsidRDefault="00DD468C" w:rsidP="00E52C07">
            <w:pPr>
              <w:spacing w:after="0"/>
              <w:rPr>
                <w:rFonts w:eastAsia="Times New Roman" w:cs="Calibri"/>
                <w:color w:val="17365D"/>
                <w:lang w:eastAsia="ro-RO"/>
              </w:rPr>
            </w:pPr>
            <w:r w:rsidRPr="00847513">
              <w:rPr>
                <w:rFonts w:ascii="Arial" w:eastAsia="Times New Roman" w:hAnsi="Arial" w:cs="Arial"/>
                <w:color w:val="17365D"/>
                <w:lang w:eastAsia="ro-RO"/>
              </w:rPr>
              <w:t>■</w:t>
            </w:r>
          </w:p>
        </w:tc>
        <w:tc>
          <w:tcPr>
            <w:tcW w:w="567" w:type="dxa"/>
          </w:tcPr>
          <w:p w:rsidR="00DD468C" w:rsidRPr="00847513" w:rsidRDefault="00DD468C" w:rsidP="00E52C07">
            <w:pPr>
              <w:spacing w:after="0"/>
              <w:rPr>
                <w:rFonts w:eastAsia="Times New Roman" w:cs="Calibri"/>
                <w:color w:val="17365D"/>
                <w:lang w:eastAsia="ro-RO"/>
              </w:rPr>
            </w:pPr>
            <w:r w:rsidRPr="00847513">
              <w:rPr>
                <w:rFonts w:ascii="Arial" w:eastAsia="Times New Roman" w:hAnsi="Arial" w:cs="Arial"/>
                <w:color w:val="17365D"/>
                <w:lang w:eastAsia="ro-RO"/>
              </w:rPr>
              <w:t>■</w:t>
            </w:r>
          </w:p>
        </w:tc>
        <w:tc>
          <w:tcPr>
            <w:tcW w:w="567" w:type="dxa"/>
          </w:tcPr>
          <w:p w:rsidR="00DD468C" w:rsidRPr="00847513" w:rsidRDefault="00DD468C" w:rsidP="00E52C07">
            <w:pPr>
              <w:spacing w:after="0"/>
              <w:rPr>
                <w:rFonts w:eastAsia="Times New Roman" w:cs="Calibri"/>
                <w:color w:val="17365D"/>
                <w:lang w:eastAsia="ro-RO"/>
              </w:rPr>
            </w:pPr>
            <w:r w:rsidRPr="00847513">
              <w:rPr>
                <w:rFonts w:ascii="Arial" w:eastAsia="Times New Roman" w:hAnsi="Arial" w:cs="Arial"/>
                <w:color w:val="17365D"/>
                <w:lang w:eastAsia="ro-RO"/>
              </w:rPr>
              <w:t>■</w:t>
            </w:r>
          </w:p>
        </w:tc>
      </w:tr>
      <w:tr w:rsidR="00DD468C" w:rsidRPr="00847513" w:rsidTr="00093824">
        <w:trPr>
          <w:trHeight w:val="270"/>
        </w:trPr>
        <w:tc>
          <w:tcPr>
            <w:tcW w:w="468" w:type="dxa"/>
            <w:shd w:val="clear" w:color="auto" w:fill="FFCC99"/>
          </w:tcPr>
          <w:p w:rsidR="00DD468C" w:rsidRPr="00847513" w:rsidRDefault="00DD468C" w:rsidP="00E52C07">
            <w:pPr>
              <w:tabs>
                <w:tab w:val="left" w:pos="232"/>
              </w:tabs>
              <w:spacing w:after="0"/>
              <w:rPr>
                <w:rFonts w:eastAsia="Times New Roman" w:cs="Calibri"/>
                <w:b/>
                <w:color w:val="17365D"/>
                <w:lang w:eastAsia="ro-RO"/>
              </w:rPr>
            </w:pPr>
            <w:r w:rsidRPr="00847513">
              <w:rPr>
                <w:rFonts w:eastAsia="Times New Roman" w:cs="Calibri"/>
                <w:b/>
                <w:color w:val="17365D"/>
                <w:lang w:eastAsia="ro-RO"/>
              </w:rPr>
              <w:t>C</w:t>
            </w:r>
          </w:p>
        </w:tc>
        <w:tc>
          <w:tcPr>
            <w:tcW w:w="7560" w:type="dxa"/>
            <w:shd w:val="clear" w:color="auto" w:fill="FFCC99"/>
          </w:tcPr>
          <w:p w:rsidR="00DD468C" w:rsidRPr="00847513" w:rsidRDefault="00DD468C" w:rsidP="00E52C07">
            <w:pPr>
              <w:tabs>
                <w:tab w:val="left" w:pos="232"/>
              </w:tabs>
              <w:spacing w:after="0"/>
              <w:rPr>
                <w:rFonts w:eastAsia="Times New Roman" w:cs="Calibri"/>
                <w:color w:val="17365D"/>
                <w:lang w:eastAsia="ro-RO"/>
              </w:rPr>
            </w:pPr>
            <w:r w:rsidRPr="00847513">
              <w:rPr>
                <w:rFonts w:eastAsia="Times New Roman" w:cs="Calibri"/>
                <w:color w:val="17365D"/>
                <w:lang w:eastAsia="ro-RO"/>
              </w:rPr>
              <w:tab/>
              <w:t xml:space="preserve">- Servicii educaționale pentru copii (de un mediator școlar) </w:t>
            </w:r>
          </w:p>
        </w:tc>
        <w:tc>
          <w:tcPr>
            <w:tcW w:w="567" w:type="dxa"/>
            <w:shd w:val="clear" w:color="auto" w:fill="FFCC99"/>
          </w:tcPr>
          <w:p w:rsidR="00DD468C" w:rsidRPr="00847513" w:rsidRDefault="00DD468C" w:rsidP="00E52C07">
            <w:pPr>
              <w:spacing w:after="0"/>
              <w:rPr>
                <w:rFonts w:eastAsia="Times New Roman" w:cs="Calibri"/>
                <w:color w:val="17365D"/>
                <w:lang w:eastAsia="ro-RO"/>
              </w:rPr>
            </w:pPr>
            <w:r w:rsidRPr="00847513">
              <w:rPr>
                <w:rFonts w:ascii="Arial" w:eastAsia="Times New Roman" w:hAnsi="Arial" w:cs="Arial"/>
                <w:color w:val="17365D"/>
                <w:lang w:eastAsia="ro-RO"/>
              </w:rPr>
              <w:t>■</w:t>
            </w:r>
          </w:p>
        </w:tc>
        <w:tc>
          <w:tcPr>
            <w:tcW w:w="567" w:type="dxa"/>
            <w:shd w:val="clear" w:color="auto" w:fill="FFCC99"/>
          </w:tcPr>
          <w:p w:rsidR="00DD468C" w:rsidRPr="00847513" w:rsidRDefault="00DD468C" w:rsidP="00E52C07">
            <w:pPr>
              <w:spacing w:after="0"/>
              <w:rPr>
                <w:rFonts w:eastAsia="Times New Roman" w:cs="Calibri"/>
                <w:color w:val="17365D"/>
                <w:lang w:eastAsia="ro-RO"/>
              </w:rPr>
            </w:pPr>
            <w:r w:rsidRPr="00847513">
              <w:rPr>
                <w:rFonts w:ascii="Arial" w:eastAsia="Times New Roman" w:hAnsi="Arial" w:cs="Arial"/>
                <w:color w:val="17365D"/>
                <w:lang w:eastAsia="ro-RO"/>
              </w:rPr>
              <w:t>■</w:t>
            </w:r>
          </w:p>
        </w:tc>
        <w:tc>
          <w:tcPr>
            <w:tcW w:w="567" w:type="dxa"/>
            <w:shd w:val="clear" w:color="auto" w:fill="FFCC99"/>
          </w:tcPr>
          <w:p w:rsidR="00DD468C" w:rsidRPr="00847513" w:rsidRDefault="00DD468C" w:rsidP="00E52C07">
            <w:pPr>
              <w:spacing w:after="0"/>
              <w:rPr>
                <w:rFonts w:eastAsia="Times New Roman" w:cs="Calibri"/>
                <w:color w:val="17365D"/>
                <w:lang w:eastAsia="ro-RO"/>
              </w:rPr>
            </w:pPr>
            <w:r w:rsidRPr="00847513">
              <w:rPr>
                <w:rFonts w:ascii="Arial" w:eastAsia="Times New Roman" w:hAnsi="Arial" w:cs="Arial"/>
                <w:color w:val="17365D"/>
                <w:lang w:eastAsia="ro-RO"/>
              </w:rPr>
              <w:t>■</w:t>
            </w:r>
          </w:p>
        </w:tc>
      </w:tr>
      <w:tr w:rsidR="00DD468C" w:rsidRPr="00847513" w:rsidTr="00093824">
        <w:trPr>
          <w:trHeight w:val="270"/>
        </w:trPr>
        <w:tc>
          <w:tcPr>
            <w:tcW w:w="468" w:type="dxa"/>
            <w:shd w:val="clear" w:color="auto" w:fill="FFCC99"/>
          </w:tcPr>
          <w:p w:rsidR="00DD468C" w:rsidRPr="00847513" w:rsidRDefault="00DD468C" w:rsidP="00E52C07">
            <w:pPr>
              <w:tabs>
                <w:tab w:val="left" w:pos="232"/>
              </w:tabs>
              <w:spacing w:after="0"/>
              <w:rPr>
                <w:rFonts w:eastAsia="Times New Roman" w:cs="Calibri"/>
                <w:b/>
                <w:color w:val="17365D"/>
                <w:lang w:eastAsia="ro-RO"/>
              </w:rPr>
            </w:pPr>
            <w:r w:rsidRPr="00847513">
              <w:rPr>
                <w:rFonts w:eastAsia="Times New Roman" w:cs="Calibri"/>
                <w:b/>
                <w:color w:val="17365D"/>
                <w:lang w:eastAsia="ro-RO"/>
              </w:rPr>
              <w:t>D</w:t>
            </w:r>
          </w:p>
        </w:tc>
        <w:tc>
          <w:tcPr>
            <w:tcW w:w="7560" w:type="dxa"/>
            <w:shd w:val="clear" w:color="auto" w:fill="FFCC99"/>
          </w:tcPr>
          <w:p w:rsidR="00DD468C" w:rsidRPr="00847513" w:rsidRDefault="00DD468C" w:rsidP="00E52C07">
            <w:pPr>
              <w:tabs>
                <w:tab w:val="left" w:pos="232"/>
              </w:tabs>
              <w:spacing w:after="0"/>
              <w:rPr>
                <w:rFonts w:eastAsia="Times New Roman" w:cs="Calibri"/>
                <w:color w:val="17365D"/>
                <w:lang w:eastAsia="ro-RO"/>
              </w:rPr>
            </w:pPr>
            <w:r w:rsidRPr="00847513">
              <w:rPr>
                <w:rFonts w:eastAsia="Times New Roman" w:cs="Calibri"/>
                <w:color w:val="17365D"/>
                <w:lang w:eastAsia="ro-RO"/>
              </w:rPr>
              <w:tab/>
              <w:t xml:space="preserve">- Servicii socio-medicale (de un asistent medical comunitar sau mediator sanitar) </w:t>
            </w:r>
          </w:p>
        </w:tc>
        <w:tc>
          <w:tcPr>
            <w:tcW w:w="567" w:type="dxa"/>
            <w:shd w:val="clear" w:color="auto" w:fill="FFCC99"/>
          </w:tcPr>
          <w:p w:rsidR="00DD468C" w:rsidRPr="00847513" w:rsidRDefault="00DD468C" w:rsidP="00E52C07">
            <w:pPr>
              <w:spacing w:after="0"/>
              <w:rPr>
                <w:rFonts w:eastAsia="Times New Roman" w:cs="Calibri"/>
                <w:color w:val="17365D"/>
                <w:lang w:eastAsia="ro-RO"/>
              </w:rPr>
            </w:pPr>
            <w:r w:rsidRPr="00847513">
              <w:rPr>
                <w:rFonts w:ascii="Arial" w:eastAsia="Times New Roman" w:hAnsi="Arial" w:cs="Arial"/>
                <w:color w:val="17365D"/>
                <w:lang w:eastAsia="ro-RO"/>
              </w:rPr>
              <w:t>■</w:t>
            </w:r>
          </w:p>
        </w:tc>
        <w:tc>
          <w:tcPr>
            <w:tcW w:w="567" w:type="dxa"/>
            <w:shd w:val="clear" w:color="auto" w:fill="FFCC99"/>
          </w:tcPr>
          <w:p w:rsidR="00DD468C" w:rsidRPr="00847513" w:rsidRDefault="00DD468C" w:rsidP="00E52C07">
            <w:pPr>
              <w:spacing w:after="0"/>
              <w:rPr>
                <w:rFonts w:eastAsia="Times New Roman" w:cs="Calibri"/>
                <w:color w:val="17365D"/>
                <w:lang w:eastAsia="ro-RO"/>
              </w:rPr>
            </w:pPr>
            <w:r w:rsidRPr="00847513">
              <w:rPr>
                <w:rFonts w:ascii="Arial" w:eastAsia="Times New Roman" w:hAnsi="Arial" w:cs="Arial"/>
                <w:color w:val="17365D"/>
                <w:lang w:eastAsia="ro-RO"/>
              </w:rPr>
              <w:t>■</w:t>
            </w:r>
          </w:p>
        </w:tc>
        <w:tc>
          <w:tcPr>
            <w:tcW w:w="567" w:type="dxa"/>
            <w:shd w:val="clear" w:color="auto" w:fill="FFCC99"/>
          </w:tcPr>
          <w:p w:rsidR="00DD468C" w:rsidRPr="00847513" w:rsidRDefault="00DD468C" w:rsidP="00E52C07">
            <w:pPr>
              <w:spacing w:after="0"/>
              <w:rPr>
                <w:rFonts w:eastAsia="Times New Roman" w:cs="Calibri"/>
                <w:color w:val="17365D"/>
                <w:lang w:eastAsia="ro-RO"/>
              </w:rPr>
            </w:pPr>
            <w:r w:rsidRPr="00847513">
              <w:rPr>
                <w:rFonts w:ascii="Arial" w:eastAsia="Times New Roman" w:hAnsi="Arial" w:cs="Arial"/>
                <w:color w:val="17365D"/>
                <w:lang w:eastAsia="ro-RO"/>
              </w:rPr>
              <w:t>■</w:t>
            </w:r>
          </w:p>
        </w:tc>
      </w:tr>
      <w:tr w:rsidR="00DD468C" w:rsidRPr="00847513" w:rsidTr="00093824">
        <w:trPr>
          <w:trHeight w:val="270"/>
        </w:trPr>
        <w:tc>
          <w:tcPr>
            <w:tcW w:w="468" w:type="dxa"/>
            <w:shd w:val="clear" w:color="auto" w:fill="FFCC99"/>
          </w:tcPr>
          <w:p w:rsidR="00DD468C" w:rsidRPr="00847513" w:rsidRDefault="00DD468C" w:rsidP="00E52C07">
            <w:pPr>
              <w:tabs>
                <w:tab w:val="left" w:pos="232"/>
              </w:tabs>
              <w:spacing w:after="0"/>
              <w:rPr>
                <w:rFonts w:eastAsia="Times New Roman" w:cs="Calibri"/>
                <w:b/>
                <w:color w:val="17365D"/>
                <w:lang w:eastAsia="ro-RO"/>
              </w:rPr>
            </w:pPr>
            <w:r w:rsidRPr="00847513">
              <w:rPr>
                <w:rFonts w:eastAsia="Times New Roman" w:cs="Calibri"/>
                <w:b/>
                <w:color w:val="17365D"/>
                <w:lang w:eastAsia="ro-RO"/>
              </w:rPr>
              <w:t>E</w:t>
            </w:r>
          </w:p>
        </w:tc>
        <w:tc>
          <w:tcPr>
            <w:tcW w:w="7560" w:type="dxa"/>
            <w:shd w:val="clear" w:color="auto" w:fill="FFCC99"/>
          </w:tcPr>
          <w:p w:rsidR="00DD468C" w:rsidRPr="00847513" w:rsidRDefault="00DD468C" w:rsidP="00E52C07">
            <w:pPr>
              <w:tabs>
                <w:tab w:val="left" w:pos="232"/>
              </w:tabs>
              <w:spacing w:after="0"/>
              <w:rPr>
                <w:rFonts w:eastAsia="Times New Roman" w:cs="Calibri"/>
                <w:color w:val="17365D"/>
                <w:lang w:eastAsia="ro-RO"/>
              </w:rPr>
            </w:pPr>
            <w:r w:rsidRPr="00847513">
              <w:rPr>
                <w:rFonts w:eastAsia="Times New Roman" w:cs="Calibri"/>
                <w:color w:val="17365D"/>
                <w:lang w:eastAsia="ro-RO"/>
              </w:rPr>
              <w:tab/>
              <w:t>- Servicii pentru copiii în situații de vulnerabilitate (de un mediator comunitar)</w:t>
            </w:r>
          </w:p>
        </w:tc>
        <w:tc>
          <w:tcPr>
            <w:tcW w:w="567" w:type="dxa"/>
            <w:shd w:val="clear" w:color="auto" w:fill="FFCC99"/>
          </w:tcPr>
          <w:p w:rsidR="00DD468C" w:rsidRPr="00847513" w:rsidRDefault="00DD468C" w:rsidP="00E52C07">
            <w:pPr>
              <w:spacing w:after="0"/>
              <w:rPr>
                <w:rFonts w:eastAsia="Times New Roman" w:cs="Calibri"/>
                <w:color w:val="17365D"/>
                <w:lang w:eastAsia="ro-RO"/>
              </w:rPr>
            </w:pPr>
            <w:r w:rsidRPr="00847513">
              <w:rPr>
                <w:rFonts w:ascii="Arial" w:eastAsia="Times New Roman" w:hAnsi="Arial" w:cs="Arial"/>
                <w:color w:val="17365D"/>
                <w:lang w:eastAsia="ro-RO"/>
              </w:rPr>
              <w:t>■</w:t>
            </w:r>
          </w:p>
        </w:tc>
        <w:tc>
          <w:tcPr>
            <w:tcW w:w="567" w:type="dxa"/>
            <w:shd w:val="clear" w:color="auto" w:fill="FFCC99"/>
          </w:tcPr>
          <w:p w:rsidR="00DD468C" w:rsidRPr="00847513" w:rsidRDefault="00DD468C" w:rsidP="00E52C07">
            <w:pPr>
              <w:spacing w:after="0"/>
              <w:rPr>
                <w:rFonts w:eastAsia="Times New Roman" w:cs="Calibri"/>
                <w:color w:val="17365D"/>
                <w:lang w:eastAsia="ro-RO"/>
              </w:rPr>
            </w:pPr>
            <w:r w:rsidRPr="00847513">
              <w:rPr>
                <w:rFonts w:ascii="Arial" w:eastAsia="Times New Roman" w:hAnsi="Arial" w:cs="Arial"/>
                <w:color w:val="17365D"/>
                <w:lang w:eastAsia="ro-RO"/>
              </w:rPr>
              <w:t>■</w:t>
            </w:r>
          </w:p>
        </w:tc>
        <w:tc>
          <w:tcPr>
            <w:tcW w:w="567" w:type="dxa"/>
            <w:shd w:val="clear" w:color="auto" w:fill="FFCC99"/>
          </w:tcPr>
          <w:p w:rsidR="00DD468C" w:rsidRPr="00847513" w:rsidRDefault="00DD468C" w:rsidP="00E52C07">
            <w:pPr>
              <w:spacing w:after="0"/>
              <w:rPr>
                <w:rFonts w:eastAsia="Times New Roman" w:cs="Calibri"/>
                <w:color w:val="17365D"/>
                <w:lang w:eastAsia="ro-RO"/>
              </w:rPr>
            </w:pPr>
            <w:r w:rsidRPr="00847513">
              <w:rPr>
                <w:rFonts w:ascii="Arial" w:eastAsia="Times New Roman" w:hAnsi="Arial" w:cs="Arial"/>
                <w:color w:val="17365D"/>
                <w:lang w:eastAsia="ro-RO"/>
              </w:rPr>
              <w:t>■</w:t>
            </w:r>
          </w:p>
        </w:tc>
      </w:tr>
      <w:tr w:rsidR="00DD468C" w:rsidRPr="00847513" w:rsidTr="00093824">
        <w:trPr>
          <w:trHeight w:val="270"/>
        </w:trPr>
        <w:tc>
          <w:tcPr>
            <w:tcW w:w="468" w:type="dxa"/>
          </w:tcPr>
          <w:p w:rsidR="00DD468C" w:rsidRPr="00847513" w:rsidRDefault="00DD468C" w:rsidP="00E52C07">
            <w:pPr>
              <w:tabs>
                <w:tab w:val="left" w:pos="232"/>
              </w:tabs>
              <w:spacing w:after="0"/>
              <w:rPr>
                <w:rFonts w:eastAsia="Times New Roman" w:cs="Calibri"/>
                <w:b/>
                <w:color w:val="17365D"/>
                <w:lang w:eastAsia="ro-RO"/>
              </w:rPr>
            </w:pPr>
            <w:r w:rsidRPr="00847513">
              <w:rPr>
                <w:rFonts w:eastAsia="Times New Roman" w:cs="Calibri"/>
                <w:b/>
                <w:color w:val="17365D"/>
                <w:lang w:eastAsia="ro-RO"/>
              </w:rPr>
              <w:t>F</w:t>
            </w:r>
          </w:p>
        </w:tc>
        <w:tc>
          <w:tcPr>
            <w:tcW w:w="7560" w:type="dxa"/>
          </w:tcPr>
          <w:p w:rsidR="00DD468C" w:rsidRPr="00847513" w:rsidRDefault="00DD468C" w:rsidP="00E52C07">
            <w:pPr>
              <w:tabs>
                <w:tab w:val="left" w:pos="232"/>
              </w:tabs>
              <w:spacing w:after="0"/>
              <w:rPr>
                <w:rFonts w:eastAsia="Times New Roman" w:cs="Calibri"/>
                <w:color w:val="17365D"/>
                <w:lang w:eastAsia="ro-RO"/>
              </w:rPr>
            </w:pPr>
            <w:r w:rsidRPr="00847513">
              <w:rPr>
                <w:rFonts w:eastAsia="Times New Roman" w:cs="Calibri"/>
                <w:color w:val="17365D"/>
                <w:lang w:eastAsia="ro-RO"/>
              </w:rPr>
              <w:tab/>
              <w:t>- Servicii de întărire a comunității (de un mediator comunitar)</w:t>
            </w:r>
          </w:p>
        </w:tc>
        <w:tc>
          <w:tcPr>
            <w:tcW w:w="567" w:type="dxa"/>
          </w:tcPr>
          <w:p w:rsidR="00DD468C" w:rsidRPr="00847513" w:rsidRDefault="00DD468C" w:rsidP="00E52C07">
            <w:pPr>
              <w:spacing w:after="0"/>
              <w:rPr>
                <w:rFonts w:eastAsia="Times New Roman" w:cs="Calibri"/>
                <w:color w:val="17365D"/>
                <w:lang w:eastAsia="ro-RO"/>
              </w:rPr>
            </w:pPr>
            <w:r w:rsidRPr="00847513">
              <w:rPr>
                <w:rFonts w:ascii="Arial" w:eastAsia="Times New Roman" w:hAnsi="Arial" w:cs="Arial"/>
                <w:color w:val="17365D"/>
                <w:lang w:eastAsia="ro-RO"/>
              </w:rPr>
              <w:t>■</w:t>
            </w:r>
          </w:p>
        </w:tc>
        <w:tc>
          <w:tcPr>
            <w:tcW w:w="567" w:type="dxa"/>
          </w:tcPr>
          <w:p w:rsidR="00DD468C" w:rsidRPr="00847513" w:rsidRDefault="00DD468C" w:rsidP="00E52C07">
            <w:pPr>
              <w:spacing w:after="0"/>
              <w:rPr>
                <w:rFonts w:eastAsia="Times New Roman" w:cs="Calibri"/>
                <w:color w:val="17365D"/>
                <w:lang w:eastAsia="ro-RO"/>
              </w:rPr>
            </w:pPr>
            <w:r w:rsidRPr="00847513">
              <w:rPr>
                <w:rFonts w:ascii="Arial" w:eastAsia="Times New Roman" w:hAnsi="Arial" w:cs="Arial"/>
                <w:color w:val="17365D"/>
                <w:lang w:eastAsia="ro-RO"/>
              </w:rPr>
              <w:t>■</w:t>
            </w:r>
          </w:p>
        </w:tc>
        <w:tc>
          <w:tcPr>
            <w:tcW w:w="567" w:type="dxa"/>
          </w:tcPr>
          <w:p w:rsidR="00DD468C" w:rsidRPr="00847513" w:rsidRDefault="00DD468C" w:rsidP="00E52C07">
            <w:pPr>
              <w:spacing w:after="0"/>
              <w:rPr>
                <w:rFonts w:eastAsia="Times New Roman" w:cs="Calibri"/>
                <w:color w:val="17365D"/>
                <w:lang w:eastAsia="ro-RO"/>
              </w:rPr>
            </w:pPr>
            <w:r w:rsidRPr="00847513">
              <w:rPr>
                <w:rFonts w:ascii="Arial" w:eastAsia="Times New Roman" w:hAnsi="Arial" w:cs="Arial"/>
                <w:color w:val="17365D"/>
                <w:lang w:eastAsia="ro-RO"/>
              </w:rPr>
              <w:t>■</w:t>
            </w:r>
          </w:p>
        </w:tc>
      </w:tr>
      <w:tr w:rsidR="00DD468C" w:rsidRPr="00847513" w:rsidTr="00093824">
        <w:trPr>
          <w:trHeight w:val="270"/>
        </w:trPr>
        <w:tc>
          <w:tcPr>
            <w:tcW w:w="468" w:type="dxa"/>
          </w:tcPr>
          <w:p w:rsidR="00DD468C" w:rsidRPr="00847513" w:rsidRDefault="00DD468C" w:rsidP="00E52C07">
            <w:pPr>
              <w:tabs>
                <w:tab w:val="left" w:pos="232"/>
              </w:tabs>
              <w:spacing w:after="0"/>
              <w:rPr>
                <w:rFonts w:eastAsia="Times New Roman" w:cs="Calibri"/>
                <w:b/>
                <w:color w:val="17365D"/>
                <w:lang w:eastAsia="ro-RO"/>
              </w:rPr>
            </w:pPr>
            <w:r w:rsidRPr="00847513">
              <w:rPr>
                <w:rFonts w:eastAsia="Times New Roman" w:cs="Calibri"/>
                <w:b/>
                <w:color w:val="17365D"/>
                <w:lang w:eastAsia="ro-RO"/>
              </w:rPr>
              <w:t>G</w:t>
            </w:r>
          </w:p>
        </w:tc>
        <w:tc>
          <w:tcPr>
            <w:tcW w:w="7560" w:type="dxa"/>
          </w:tcPr>
          <w:p w:rsidR="00DD468C" w:rsidRPr="00847513" w:rsidRDefault="00DD468C" w:rsidP="00E52C07">
            <w:pPr>
              <w:tabs>
                <w:tab w:val="left" w:pos="232"/>
              </w:tabs>
              <w:spacing w:after="0"/>
              <w:rPr>
                <w:rFonts w:eastAsia="Times New Roman" w:cs="Calibri"/>
                <w:color w:val="17365D"/>
                <w:lang w:eastAsia="ro-RO"/>
              </w:rPr>
            </w:pPr>
            <w:r w:rsidRPr="00847513">
              <w:rPr>
                <w:rFonts w:eastAsia="Times New Roman" w:cs="Calibri"/>
                <w:color w:val="17365D"/>
                <w:lang w:eastAsia="ro-RO"/>
              </w:rPr>
              <w:tab/>
              <w:t>- Punct de Acces Public la Informații (în grija unui manager PAPI)</w:t>
            </w:r>
          </w:p>
        </w:tc>
        <w:tc>
          <w:tcPr>
            <w:tcW w:w="567" w:type="dxa"/>
          </w:tcPr>
          <w:p w:rsidR="00DD468C" w:rsidRPr="00847513" w:rsidRDefault="00DD468C" w:rsidP="00E52C07">
            <w:pPr>
              <w:spacing w:after="0"/>
              <w:rPr>
                <w:rFonts w:eastAsia="Times New Roman" w:cs="Calibri"/>
                <w:color w:val="17365D"/>
                <w:lang w:eastAsia="ro-RO"/>
              </w:rPr>
            </w:pPr>
            <w:r w:rsidRPr="00847513">
              <w:rPr>
                <w:rFonts w:ascii="Arial" w:eastAsia="Times New Roman" w:hAnsi="Arial" w:cs="Arial"/>
                <w:color w:val="17365D"/>
                <w:lang w:eastAsia="ro-RO"/>
              </w:rPr>
              <w:t>■</w:t>
            </w:r>
          </w:p>
        </w:tc>
        <w:tc>
          <w:tcPr>
            <w:tcW w:w="567" w:type="dxa"/>
          </w:tcPr>
          <w:p w:rsidR="00DD468C" w:rsidRPr="00847513" w:rsidRDefault="00DD468C" w:rsidP="00E52C07">
            <w:pPr>
              <w:spacing w:after="0"/>
              <w:rPr>
                <w:rFonts w:eastAsia="Times New Roman" w:cs="Calibri"/>
                <w:color w:val="17365D"/>
                <w:lang w:eastAsia="ro-RO"/>
              </w:rPr>
            </w:pPr>
            <w:r w:rsidRPr="00847513">
              <w:rPr>
                <w:rFonts w:ascii="Arial" w:eastAsia="Times New Roman" w:hAnsi="Arial" w:cs="Arial"/>
                <w:color w:val="17365D"/>
                <w:lang w:eastAsia="ro-RO"/>
              </w:rPr>
              <w:t>■</w:t>
            </w:r>
          </w:p>
        </w:tc>
        <w:tc>
          <w:tcPr>
            <w:tcW w:w="567" w:type="dxa"/>
          </w:tcPr>
          <w:p w:rsidR="00DD468C" w:rsidRPr="00847513" w:rsidRDefault="00DD468C" w:rsidP="00E52C07">
            <w:pPr>
              <w:spacing w:after="0"/>
              <w:rPr>
                <w:rFonts w:eastAsia="Times New Roman" w:cs="Calibri"/>
                <w:color w:val="17365D"/>
                <w:lang w:eastAsia="ro-RO"/>
              </w:rPr>
            </w:pPr>
            <w:r w:rsidRPr="00847513">
              <w:rPr>
                <w:rFonts w:ascii="Arial" w:eastAsia="Times New Roman" w:hAnsi="Arial" w:cs="Arial"/>
                <w:color w:val="17365D"/>
                <w:lang w:eastAsia="ro-RO"/>
              </w:rPr>
              <w:t>■</w:t>
            </w:r>
          </w:p>
        </w:tc>
      </w:tr>
      <w:tr w:rsidR="00DD468C" w:rsidRPr="00847513" w:rsidTr="00093824">
        <w:tc>
          <w:tcPr>
            <w:tcW w:w="468" w:type="dxa"/>
          </w:tcPr>
          <w:p w:rsidR="00DD468C" w:rsidRPr="00847513" w:rsidRDefault="00DD468C" w:rsidP="00E52C07">
            <w:pPr>
              <w:tabs>
                <w:tab w:val="left" w:pos="232"/>
              </w:tabs>
              <w:spacing w:after="0"/>
              <w:rPr>
                <w:rFonts w:eastAsia="Times New Roman" w:cs="Calibri"/>
                <w:b/>
                <w:color w:val="17365D"/>
                <w:lang w:eastAsia="ro-RO"/>
              </w:rPr>
            </w:pPr>
            <w:r w:rsidRPr="00847513">
              <w:rPr>
                <w:rFonts w:eastAsia="Times New Roman" w:cs="Calibri"/>
                <w:b/>
                <w:color w:val="17365D"/>
                <w:lang w:eastAsia="ro-RO"/>
              </w:rPr>
              <w:t>H</w:t>
            </w:r>
          </w:p>
        </w:tc>
        <w:tc>
          <w:tcPr>
            <w:tcW w:w="7560" w:type="dxa"/>
          </w:tcPr>
          <w:p w:rsidR="00DD468C" w:rsidRPr="00847513" w:rsidRDefault="00DD468C" w:rsidP="00E52C07">
            <w:pPr>
              <w:tabs>
                <w:tab w:val="left" w:pos="232"/>
              </w:tabs>
              <w:spacing w:after="0"/>
              <w:ind w:left="342" w:hanging="342"/>
              <w:rPr>
                <w:rFonts w:eastAsia="Times New Roman" w:cs="Calibri"/>
                <w:color w:val="17365D"/>
                <w:lang w:eastAsia="ro-RO"/>
              </w:rPr>
            </w:pPr>
            <w:r w:rsidRPr="00847513">
              <w:rPr>
                <w:rFonts w:eastAsia="Times New Roman" w:cs="Calibri"/>
                <w:color w:val="17365D"/>
                <w:lang w:eastAsia="ro-RO"/>
              </w:rPr>
              <w:tab/>
              <w:t>- Proiecte de personalizare a clădirii CCR (în interiorul și exteriorul acesteia) realizate cu paticiparea voluntară a comunității, sub îndrumarea unor ONG-uri sau arhitecți</w:t>
            </w:r>
          </w:p>
        </w:tc>
        <w:tc>
          <w:tcPr>
            <w:tcW w:w="567" w:type="dxa"/>
          </w:tcPr>
          <w:p w:rsidR="00DD468C" w:rsidRPr="00847513" w:rsidRDefault="00DD468C" w:rsidP="00E52C07">
            <w:pPr>
              <w:spacing w:after="0"/>
              <w:rPr>
                <w:rFonts w:eastAsia="Times New Roman" w:cs="Calibri"/>
                <w:color w:val="17365D"/>
                <w:lang w:eastAsia="ro-RO"/>
              </w:rPr>
            </w:pPr>
            <w:r w:rsidRPr="00847513">
              <w:rPr>
                <w:rFonts w:ascii="Arial" w:eastAsia="Times New Roman" w:hAnsi="Arial" w:cs="Arial"/>
                <w:color w:val="17365D"/>
                <w:lang w:eastAsia="ro-RO"/>
              </w:rPr>
              <w:t>■</w:t>
            </w:r>
          </w:p>
        </w:tc>
        <w:tc>
          <w:tcPr>
            <w:tcW w:w="567" w:type="dxa"/>
          </w:tcPr>
          <w:p w:rsidR="00DD468C" w:rsidRPr="00847513" w:rsidRDefault="00DD468C" w:rsidP="00E52C07">
            <w:pPr>
              <w:spacing w:after="0"/>
              <w:rPr>
                <w:rFonts w:eastAsia="Times New Roman" w:cs="Calibri"/>
                <w:color w:val="17365D"/>
                <w:lang w:eastAsia="ro-RO"/>
              </w:rPr>
            </w:pPr>
            <w:r w:rsidRPr="00847513">
              <w:rPr>
                <w:rFonts w:ascii="Arial" w:eastAsia="Times New Roman" w:hAnsi="Arial" w:cs="Arial"/>
                <w:color w:val="17365D"/>
                <w:lang w:eastAsia="ro-RO"/>
              </w:rPr>
              <w:t>■</w:t>
            </w:r>
          </w:p>
        </w:tc>
        <w:tc>
          <w:tcPr>
            <w:tcW w:w="567" w:type="dxa"/>
          </w:tcPr>
          <w:p w:rsidR="00DD468C" w:rsidRPr="00847513" w:rsidRDefault="00DD468C" w:rsidP="00E52C07">
            <w:pPr>
              <w:spacing w:after="0"/>
              <w:rPr>
                <w:rFonts w:eastAsia="Times New Roman" w:cs="Calibri"/>
                <w:color w:val="17365D"/>
                <w:lang w:eastAsia="ro-RO"/>
              </w:rPr>
            </w:pPr>
            <w:r w:rsidRPr="00847513">
              <w:rPr>
                <w:rFonts w:ascii="Arial" w:eastAsia="Times New Roman" w:hAnsi="Arial" w:cs="Arial"/>
                <w:color w:val="17365D"/>
                <w:lang w:eastAsia="ro-RO"/>
              </w:rPr>
              <w:t>■</w:t>
            </w:r>
          </w:p>
        </w:tc>
      </w:tr>
      <w:tr w:rsidR="00DD468C" w:rsidRPr="00847513" w:rsidTr="00093824">
        <w:trPr>
          <w:trHeight w:val="270"/>
        </w:trPr>
        <w:tc>
          <w:tcPr>
            <w:tcW w:w="468" w:type="dxa"/>
          </w:tcPr>
          <w:p w:rsidR="00DD468C" w:rsidRPr="00847513" w:rsidRDefault="00DD468C" w:rsidP="00E52C07">
            <w:pPr>
              <w:tabs>
                <w:tab w:val="left" w:pos="232"/>
              </w:tabs>
              <w:spacing w:after="0"/>
              <w:rPr>
                <w:rFonts w:eastAsia="Times New Roman" w:cs="Calibri"/>
                <w:b/>
                <w:color w:val="17365D"/>
                <w:lang w:eastAsia="ro-RO"/>
              </w:rPr>
            </w:pPr>
            <w:r w:rsidRPr="00847513">
              <w:rPr>
                <w:rFonts w:eastAsia="Times New Roman" w:cs="Calibri"/>
                <w:b/>
                <w:color w:val="17365D"/>
                <w:lang w:eastAsia="ro-RO"/>
              </w:rPr>
              <w:t>16</w:t>
            </w:r>
          </w:p>
        </w:tc>
        <w:tc>
          <w:tcPr>
            <w:tcW w:w="7560" w:type="dxa"/>
          </w:tcPr>
          <w:p w:rsidR="00DD468C" w:rsidRPr="00847513" w:rsidRDefault="00DD468C" w:rsidP="00E52C07">
            <w:pPr>
              <w:tabs>
                <w:tab w:val="left" w:pos="232"/>
              </w:tabs>
              <w:spacing w:after="0"/>
              <w:rPr>
                <w:rFonts w:eastAsia="Times New Roman" w:cs="Calibri"/>
                <w:color w:val="17365D"/>
                <w:lang w:eastAsia="ro-RO"/>
              </w:rPr>
            </w:pPr>
            <w:r w:rsidRPr="00847513">
              <w:rPr>
                <w:rFonts w:eastAsia="Times New Roman" w:cs="Calibri"/>
                <w:color w:val="17365D"/>
                <w:lang w:eastAsia="ro-RO"/>
              </w:rPr>
              <w:t>Construire grădiniţă în comunitate</w:t>
            </w:r>
          </w:p>
        </w:tc>
        <w:tc>
          <w:tcPr>
            <w:tcW w:w="567" w:type="dxa"/>
          </w:tcPr>
          <w:p w:rsidR="00DD468C" w:rsidRPr="00847513" w:rsidRDefault="00DD468C" w:rsidP="00E52C07">
            <w:pPr>
              <w:spacing w:after="0"/>
              <w:rPr>
                <w:rFonts w:eastAsia="Times New Roman" w:cs="Calibri"/>
                <w:color w:val="17365D"/>
                <w:lang w:eastAsia="ro-RO"/>
              </w:rPr>
            </w:pPr>
            <w:r w:rsidRPr="00847513">
              <w:rPr>
                <w:rFonts w:ascii="Arial" w:eastAsia="Times New Roman" w:hAnsi="Arial" w:cs="Arial"/>
                <w:color w:val="17365D"/>
                <w:lang w:eastAsia="ro-RO"/>
              </w:rPr>
              <w:t>■</w:t>
            </w:r>
          </w:p>
        </w:tc>
        <w:tc>
          <w:tcPr>
            <w:tcW w:w="567" w:type="dxa"/>
          </w:tcPr>
          <w:p w:rsidR="00DD468C" w:rsidRPr="00847513" w:rsidRDefault="00DD468C" w:rsidP="00E52C07">
            <w:pPr>
              <w:spacing w:after="0"/>
              <w:rPr>
                <w:rFonts w:eastAsia="Times New Roman" w:cs="Calibri"/>
                <w:color w:val="17365D"/>
                <w:lang w:eastAsia="ro-RO"/>
              </w:rPr>
            </w:pPr>
            <w:r w:rsidRPr="00847513">
              <w:rPr>
                <w:rFonts w:ascii="Arial" w:eastAsia="Times New Roman" w:hAnsi="Arial" w:cs="Arial"/>
                <w:color w:val="17365D"/>
                <w:lang w:eastAsia="ro-RO"/>
              </w:rPr>
              <w:t>■</w:t>
            </w:r>
          </w:p>
        </w:tc>
        <w:tc>
          <w:tcPr>
            <w:tcW w:w="567" w:type="dxa"/>
          </w:tcPr>
          <w:p w:rsidR="00DD468C" w:rsidRPr="00847513" w:rsidRDefault="00DD468C" w:rsidP="00E52C07">
            <w:pPr>
              <w:spacing w:after="0"/>
              <w:rPr>
                <w:rFonts w:eastAsia="Times New Roman" w:cs="Calibri"/>
                <w:color w:val="17365D"/>
                <w:lang w:eastAsia="ro-RO"/>
              </w:rPr>
            </w:pPr>
            <w:r w:rsidRPr="00847513">
              <w:rPr>
                <w:rFonts w:ascii="Arial" w:eastAsia="Times New Roman" w:hAnsi="Arial" w:cs="Arial"/>
                <w:color w:val="17365D"/>
                <w:lang w:eastAsia="ro-RO"/>
              </w:rPr>
              <w:t>■</w:t>
            </w:r>
          </w:p>
        </w:tc>
      </w:tr>
      <w:tr w:rsidR="00DD468C" w:rsidRPr="00847513" w:rsidTr="00093824">
        <w:trPr>
          <w:trHeight w:val="270"/>
        </w:trPr>
        <w:tc>
          <w:tcPr>
            <w:tcW w:w="468" w:type="dxa"/>
          </w:tcPr>
          <w:p w:rsidR="00DD468C" w:rsidRPr="00847513" w:rsidRDefault="00DD468C" w:rsidP="00E52C07">
            <w:pPr>
              <w:tabs>
                <w:tab w:val="left" w:pos="232"/>
              </w:tabs>
              <w:spacing w:after="0"/>
              <w:rPr>
                <w:rFonts w:eastAsia="Times New Roman" w:cs="Calibri"/>
                <w:b/>
                <w:color w:val="17365D"/>
                <w:lang w:eastAsia="ro-RO"/>
              </w:rPr>
            </w:pPr>
            <w:r w:rsidRPr="00847513">
              <w:rPr>
                <w:rFonts w:eastAsia="Times New Roman" w:cs="Calibri"/>
                <w:b/>
                <w:color w:val="17365D"/>
                <w:lang w:eastAsia="ro-RO"/>
              </w:rPr>
              <w:t>17</w:t>
            </w:r>
          </w:p>
        </w:tc>
        <w:tc>
          <w:tcPr>
            <w:tcW w:w="7560" w:type="dxa"/>
          </w:tcPr>
          <w:p w:rsidR="00DD468C" w:rsidRPr="00847513" w:rsidRDefault="00DD468C" w:rsidP="00E52C07">
            <w:pPr>
              <w:tabs>
                <w:tab w:val="left" w:pos="232"/>
              </w:tabs>
              <w:spacing w:after="0"/>
              <w:rPr>
                <w:rFonts w:eastAsia="Times New Roman" w:cs="Calibri"/>
                <w:color w:val="17365D"/>
                <w:lang w:eastAsia="ro-RO"/>
              </w:rPr>
            </w:pPr>
            <w:r w:rsidRPr="00847513">
              <w:rPr>
                <w:rFonts w:eastAsia="Times New Roman" w:cs="Calibri"/>
                <w:color w:val="17365D"/>
                <w:lang w:eastAsia="ro-RO"/>
              </w:rPr>
              <w:t>Pregătirea cadrelor didactice pentru lucrul cu copiii din zonele dezavantajate</w:t>
            </w:r>
          </w:p>
        </w:tc>
        <w:tc>
          <w:tcPr>
            <w:tcW w:w="567" w:type="dxa"/>
          </w:tcPr>
          <w:p w:rsidR="00DD468C" w:rsidRPr="00847513" w:rsidRDefault="00DD468C" w:rsidP="00E52C07">
            <w:pPr>
              <w:spacing w:after="0"/>
              <w:rPr>
                <w:rFonts w:eastAsia="Times New Roman" w:cs="Calibri"/>
                <w:color w:val="17365D"/>
                <w:lang w:eastAsia="ro-RO"/>
              </w:rPr>
            </w:pPr>
            <w:r w:rsidRPr="00847513">
              <w:rPr>
                <w:rFonts w:ascii="Arial" w:eastAsia="Times New Roman" w:hAnsi="Arial" w:cs="Arial"/>
                <w:color w:val="17365D"/>
                <w:lang w:eastAsia="ro-RO"/>
              </w:rPr>
              <w:t>■</w:t>
            </w:r>
          </w:p>
        </w:tc>
        <w:tc>
          <w:tcPr>
            <w:tcW w:w="567" w:type="dxa"/>
          </w:tcPr>
          <w:p w:rsidR="00DD468C" w:rsidRPr="00847513" w:rsidRDefault="00DD468C" w:rsidP="00E52C07">
            <w:pPr>
              <w:spacing w:after="0"/>
              <w:rPr>
                <w:rFonts w:eastAsia="Times New Roman" w:cs="Calibri"/>
                <w:color w:val="17365D"/>
                <w:lang w:eastAsia="ro-RO"/>
              </w:rPr>
            </w:pPr>
            <w:r w:rsidRPr="00847513">
              <w:rPr>
                <w:rFonts w:ascii="Arial" w:eastAsia="Times New Roman" w:hAnsi="Arial" w:cs="Arial"/>
                <w:color w:val="17365D"/>
                <w:lang w:eastAsia="ro-RO"/>
              </w:rPr>
              <w:t>■</w:t>
            </w:r>
          </w:p>
        </w:tc>
        <w:tc>
          <w:tcPr>
            <w:tcW w:w="567" w:type="dxa"/>
          </w:tcPr>
          <w:p w:rsidR="00DD468C" w:rsidRPr="00847513" w:rsidRDefault="00DD468C" w:rsidP="00E52C07">
            <w:pPr>
              <w:spacing w:after="0"/>
              <w:rPr>
                <w:rFonts w:eastAsia="Times New Roman" w:cs="Calibri"/>
                <w:color w:val="17365D"/>
                <w:lang w:eastAsia="ro-RO"/>
              </w:rPr>
            </w:pPr>
            <w:r w:rsidRPr="00847513">
              <w:rPr>
                <w:rFonts w:ascii="Arial" w:eastAsia="Times New Roman" w:hAnsi="Arial" w:cs="Arial"/>
                <w:color w:val="17365D"/>
                <w:lang w:eastAsia="ro-RO"/>
              </w:rPr>
              <w:t>■</w:t>
            </w:r>
          </w:p>
        </w:tc>
      </w:tr>
      <w:tr w:rsidR="00DD468C" w:rsidRPr="00847513" w:rsidTr="00093824">
        <w:trPr>
          <w:trHeight w:val="270"/>
        </w:trPr>
        <w:tc>
          <w:tcPr>
            <w:tcW w:w="468" w:type="dxa"/>
          </w:tcPr>
          <w:p w:rsidR="00DD468C" w:rsidRPr="00847513" w:rsidRDefault="00DD468C" w:rsidP="00E52C07">
            <w:pPr>
              <w:tabs>
                <w:tab w:val="left" w:pos="232"/>
              </w:tabs>
              <w:spacing w:after="0"/>
              <w:rPr>
                <w:rFonts w:eastAsia="Times New Roman" w:cs="Calibri"/>
                <w:b/>
                <w:color w:val="17365D"/>
                <w:lang w:eastAsia="ro-RO"/>
              </w:rPr>
            </w:pPr>
            <w:r w:rsidRPr="00847513">
              <w:rPr>
                <w:rFonts w:eastAsia="Times New Roman" w:cs="Calibri"/>
                <w:b/>
                <w:color w:val="17365D"/>
                <w:lang w:eastAsia="ro-RO"/>
              </w:rPr>
              <w:t>18</w:t>
            </w:r>
          </w:p>
        </w:tc>
        <w:tc>
          <w:tcPr>
            <w:tcW w:w="7560" w:type="dxa"/>
          </w:tcPr>
          <w:p w:rsidR="00DD468C" w:rsidRPr="00847513" w:rsidRDefault="00DD468C" w:rsidP="00E52C07">
            <w:pPr>
              <w:tabs>
                <w:tab w:val="left" w:pos="232"/>
              </w:tabs>
              <w:spacing w:after="0"/>
              <w:rPr>
                <w:rFonts w:eastAsia="Times New Roman" w:cs="Calibri"/>
                <w:color w:val="17365D"/>
                <w:lang w:eastAsia="ro-RO"/>
              </w:rPr>
            </w:pPr>
            <w:r w:rsidRPr="00847513">
              <w:rPr>
                <w:rFonts w:eastAsia="Times New Roman" w:cs="Calibri"/>
                <w:color w:val="17365D"/>
                <w:lang w:eastAsia="ro-RO"/>
              </w:rPr>
              <w:t>Asigurarea transportului gratuit la şcoală</w:t>
            </w:r>
          </w:p>
        </w:tc>
        <w:tc>
          <w:tcPr>
            <w:tcW w:w="567" w:type="dxa"/>
          </w:tcPr>
          <w:p w:rsidR="00DD468C" w:rsidRPr="00847513" w:rsidRDefault="00DD468C" w:rsidP="00E52C07">
            <w:pPr>
              <w:spacing w:after="0"/>
              <w:rPr>
                <w:rFonts w:eastAsia="Times New Roman" w:cs="Calibri"/>
                <w:color w:val="17365D"/>
                <w:lang w:eastAsia="ro-RO"/>
              </w:rPr>
            </w:pPr>
            <w:r w:rsidRPr="00847513">
              <w:rPr>
                <w:rFonts w:ascii="Arial" w:eastAsia="Times New Roman" w:hAnsi="Arial" w:cs="Arial"/>
                <w:color w:val="17365D"/>
                <w:lang w:eastAsia="ro-RO"/>
              </w:rPr>
              <w:t>■</w:t>
            </w:r>
          </w:p>
        </w:tc>
        <w:tc>
          <w:tcPr>
            <w:tcW w:w="567" w:type="dxa"/>
          </w:tcPr>
          <w:p w:rsidR="00DD468C" w:rsidRPr="00847513" w:rsidRDefault="00DD468C" w:rsidP="00E52C07">
            <w:pPr>
              <w:spacing w:after="0"/>
              <w:rPr>
                <w:rFonts w:eastAsia="Times New Roman" w:cs="Calibri"/>
                <w:color w:val="17365D"/>
                <w:lang w:eastAsia="ro-RO"/>
              </w:rPr>
            </w:pPr>
            <w:r w:rsidRPr="00847513">
              <w:rPr>
                <w:rFonts w:ascii="Arial" w:eastAsia="Times New Roman" w:hAnsi="Arial" w:cs="Arial"/>
                <w:color w:val="17365D"/>
                <w:lang w:eastAsia="ro-RO"/>
              </w:rPr>
              <w:t>■</w:t>
            </w:r>
          </w:p>
        </w:tc>
        <w:tc>
          <w:tcPr>
            <w:tcW w:w="567" w:type="dxa"/>
          </w:tcPr>
          <w:p w:rsidR="00DD468C" w:rsidRPr="00847513" w:rsidRDefault="00DD468C" w:rsidP="00E52C07">
            <w:pPr>
              <w:spacing w:after="0"/>
              <w:rPr>
                <w:rFonts w:eastAsia="Times New Roman" w:cs="Calibri"/>
                <w:color w:val="17365D"/>
                <w:lang w:eastAsia="ro-RO"/>
              </w:rPr>
            </w:pPr>
            <w:r w:rsidRPr="00847513">
              <w:rPr>
                <w:rFonts w:ascii="Arial" w:eastAsia="Times New Roman" w:hAnsi="Arial" w:cs="Arial"/>
                <w:color w:val="17365D"/>
                <w:lang w:eastAsia="ro-RO"/>
              </w:rPr>
              <w:t>■</w:t>
            </w:r>
          </w:p>
        </w:tc>
      </w:tr>
      <w:tr w:rsidR="00DD468C" w:rsidRPr="00847513" w:rsidTr="00093824">
        <w:trPr>
          <w:trHeight w:val="285"/>
        </w:trPr>
        <w:tc>
          <w:tcPr>
            <w:tcW w:w="468" w:type="dxa"/>
          </w:tcPr>
          <w:p w:rsidR="00DD468C" w:rsidRPr="00847513" w:rsidRDefault="00DD468C" w:rsidP="00E52C07">
            <w:pPr>
              <w:tabs>
                <w:tab w:val="left" w:pos="232"/>
              </w:tabs>
              <w:spacing w:after="0"/>
              <w:rPr>
                <w:rFonts w:eastAsia="Times New Roman" w:cs="Calibri"/>
                <w:b/>
                <w:color w:val="17365D"/>
                <w:lang w:eastAsia="ro-RO"/>
              </w:rPr>
            </w:pPr>
            <w:r w:rsidRPr="00847513">
              <w:rPr>
                <w:rFonts w:eastAsia="Times New Roman" w:cs="Calibri"/>
                <w:b/>
                <w:color w:val="17365D"/>
                <w:lang w:eastAsia="ro-RO"/>
              </w:rPr>
              <w:t>19</w:t>
            </w:r>
          </w:p>
        </w:tc>
        <w:tc>
          <w:tcPr>
            <w:tcW w:w="7560" w:type="dxa"/>
          </w:tcPr>
          <w:p w:rsidR="00DD468C" w:rsidRPr="00847513" w:rsidRDefault="00DD468C" w:rsidP="00E52C07">
            <w:pPr>
              <w:tabs>
                <w:tab w:val="left" w:pos="232"/>
              </w:tabs>
              <w:spacing w:after="0"/>
              <w:rPr>
                <w:rFonts w:eastAsia="Times New Roman" w:cs="Calibri"/>
                <w:color w:val="17365D"/>
                <w:lang w:eastAsia="ro-RO"/>
              </w:rPr>
            </w:pPr>
            <w:r w:rsidRPr="00847513">
              <w:rPr>
                <w:rFonts w:eastAsia="Times New Roman" w:cs="Calibri"/>
                <w:color w:val="17365D"/>
                <w:lang w:eastAsia="ro-RO"/>
              </w:rPr>
              <w:t>Recenzarea populaţiei, introducerea unor măsuri privind înregistrarea rezidenților</w:t>
            </w:r>
          </w:p>
        </w:tc>
        <w:tc>
          <w:tcPr>
            <w:tcW w:w="567" w:type="dxa"/>
          </w:tcPr>
          <w:p w:rsidR="00DD468C" w:rsidRPr="00847513" w:rsidRDefault="00DD468C" w:rsidP="00E52C07">
            <w:pPr>
              <w:spacing w:after="0"/>
              <w:rPr>
                <w:rFonts w:eastAsia="Times New Roman" w:cs="Calibri"/>
                <w:color w:val="17365D"/>
                <w:lang w:eastAsia="ro-RO"/>
              </w:rPr>
            </w:pPr>
            <w:r w:rsidRPr="00847513">
              <w:rPr>
                <w:rFonts w:ascii="Arial" w:eastAsia="Times New Roman" w:hAnsi="Arial" w:cs="Arial"/>
                <w:color w:val="17365D"/>
                <w:lang w:eastAsia="ro-RO"/>
              </w:rPr>
              <w:t>■</w:t>
            </w:r>
          </w:p>
        </w:tc>
        <w:tc>
          <w:tcPr>
            <w:tcW w:w="567" w:type="dxa"/>
          </w:tcPr>
          <w:p w:rsidR="00DD468C" w:rsidRPr="00847513" w:rsidRDefault="00DD468C" w:rsidP="00E52C07">
            <w:pPr>
              <w:spacing w:after="0"/>
              <w:rPr>
                <w:rFonts w:eastAsia="Times New Roman" w:cs="Calibri"/>
                <w:color w:val="17365D"/>
                <w:lang w:eastAsia="ro-RO"/>
              </w:rPr>
            </w:pPr>
            <w:r w:rsidRPr="00847513">
              <w:rPr>
                <w:rFonts w:ascii="Arial" w:eastAsia="Times New Roman" w:hAnsi="Arial" w:cs="Arial"/>
                <w:color w:val="17365D"/>
                <w:lang w:eastAsia="ro-RO"/>
              </w:rPr>
              <w:t>■</w:t>
            </w:r>
          </w:p>
        </w:tc>
        <w:tc>
          <w:tcPr>
            <w:tcW w:w="567" w:type="dxa"/>
          </w:tcPr>
          <w:p w:rsidR="00DD468C" w:rsidRPr="00847513" w:rsidRDefault="00DD468C" w:rsidP="00E52C07">
            <w:pPr>
              <w:spacing w:after="0"/>
              <w:rPr>
                <w:rFonts w:eastAsia="Times New Roman" w:cs="Calibri"/>
                <w:color w:val="17365D"/>
                <w:lang w:eastAsia="ro-RO"/>
              </w:rPr>
            </w:pPr>
            <w:r w:rsidRPr="00847513">
              <w:rPr>
                <w:rFonts w:ascii="Arial" w:eastAsia="Times New Roman" w:hAnsi="Arial" w:cs="Arial"/>
                <w:color w:val="17365D"/>
                <w:lang w:eastAsia="ro-RO"/>
              </w:rPr>
              <w:t>■</w:t>
            </w:r>
          </w:p>
        </w:tc>
      </w:tr>
      <w:tr w:rsidR="00DD468C" w:rsidRPr="00847513" w:rsidTr="00093824">
        <w:trPr>
          <w:trHeight w:val="285"/>
        </w:trPr>
        <w:tc>
          <w:tcPr>
            <w:tcW w:w="468" w:type="dxa"/>
          </w:tcPr>
          <w:p w:rsidR="00DD468C" w:rsidRPr="00847513" w:rsidRDefault="00DD468C" w:rsidP="00E52C07">
            <w:pPr>
              <w:tabs>
                <w:tab w:val="left" w:pos="232"/>
              </w:tabs>
              <w:spacing w:after="0"/>
              <w:rPr>
                <w:rFonts w:eastAsia="Times New Roman" w:cs="Calibri"/>
                <w:b/>
                <w:color w:val="17365D"/>
                <w:lang w:eastAsia="ro-RO"/>
              </w:rPr>
            </w:pPr>
            <w:r w:rsidRPr="00847513">
              <w:rPr>
                <w:rFonts w:eastAsia="Times New Roman" w:cs="Calibri"/>
                <w:b/>
                <w:color w:val="17365D"/>
                <w:lang w:eastAsia="ro-RO"/>
              </w:rPr>
              <w:t>20</w:t>
            </w:r>
          </w:p>
        </w:tc>
        <w:tc>
          <w:tcPr>
            <w:tcW w:w="7560" w:type="dxa"/>
          </w:tcPr>
          <w:p w:rsidR="00DD468C" w:rsidRPr="00847513" w:rsidRDefault="00DD468C" w:rsidP="00E52C07">
            <w:pPr>
              <w:tabs>
                <w:tab w:val="left" w:pos="232"/>
              </w:tabs>
              <w:spacing w:after="0"/>
              <w:rPr>
                <w:rFonts w:eastAsia="Times New Roman" w:cs="Calibri"/>
                <w:color w:val="17365D"/>
                <w:lang w:eastAsia="ro-RO"/>
              </w:rPr>
            </w:pPr>
            <w:r w:rsidRPr="00847513">
              <w:rPr>
                <w:rFonts w:eastAsia="Times New Roman" w:cs="Calibri"/>
                <w:color w:val="17365D"/>
                <w:lang w:eastAsia="ro-RO"/>
              </w:rPr>
              <w:t>Acţiuni ale poliţiei locale de informare şi control privind cerşetoria şi prostituţia</w:t>
            </w:r>
          </w:p>
        </w:tc>
        <w:tc>
          <w:tcPr>
            <w:tcW w:w="567" w:type="dxa"/>
          </w:tcPr>
          <w:p w:rsidR="00DD468C" w:rsidRPr="00847513" w:rsidRDefault="00DD468C" w:rsidP="00E52C07">
            <w:pPr>
              <w:spacing w:after="0"/>
              <w:rPr>
                <w:rFonts w:eastAsia="Times New Roman" w:cs="Calibri"/>
                <w:color w:val="17365D"/>
                <w:lang w:eastAsia="ro-RO"/>
              </w:rPr>
            </w:pPr>
            <w:r w:rsidRPr="00847513">
              <w:rPr>
                <w:rFonts w:ascii="Arial" w:eastAsia="Times New Roman" w:hAnsi="Arial" w:cs="Arial"/>
                <w:color w:val="17365D"/>
                <w:lang w:eastAsia="ro-RO"/>
              </w:rPr>
              <w:t>■</w:t>
            </w:r>
          </w:p>
        </w:tc>
        <w:tc>
          <w:tcPr>
            <w:tcW w:w="567" w:type="dxa"/>
          </w:tcPr>
          <w:p w:rsidR="00DD468C" w:rsidRPr="00847513" w:rsidRDefault="00DD468C" w:rsidP="00E52C07">
            <w:pPr>
              <w:spacing w:after="0"/>
              <w:rPr>
                <w:rFonts w:eastAsia="Times New Roman" w:cs="Calibri"/>
                <w:color w:val="17365D"/>
                <w:lang w:eastAsia="ro-RO"/>
              </w:rPr>
            </w:pPr>
            <w:r w:rsidRPr="00847513">
              <w:rPr>
                <w:rFonts w:ascii="Arial" w:eastAsia="Times New Roman" w:hAnsi="Arial" w:cs="Arial"/>
                <w:color w:val="17365D"/>
                <w:lang w:eastAsia="ro-RO"/>
              </w:rPr>
              <w:t>■</w:t>
            </w:r>
          </w:p>
        </w:tc>
        <w:tc>
          <w:tcPr>
            <w:tcW w:w="567" w:type="dxa"/>
          </w:tcPr>
          <w:p w:rsidR="00DD468C" w:rsidRPr="00847513" w:rsidRDefault="00DD468C" w:rsidP="00E52C07">
            <w:pPr>
              <w:spacing w:after="0"/>
              <w:rPr>
                <w:rFonts w:eastAsia="Times New Roman" w:cs="Calibri"/>
                <w:color w:val="17365D"/>
                <w:lang w:eastAsia="ro-RO"/>
              </w:rPr>
            </w:pPr>
            <w:r w:rsidRPr="00847513">
              <w:rPr>
                <w:rFonts w:ascii="Arial" w:eastAsia="Times New Roman" w:hAnsi="Arial" w:cs="Arial"/>
                <w:color w:val="17365D"/>
                <w:lang w:eastAsia="ro-RO"/>
              </w:rPr>
              <w:t>■</w:t>
            </w:r>
          </w:p>
        </w:tc>
      </w:tr>
      <w:tr w:rsidR="00DD468C" w:rsidRPr="00847513" w:rsidTr="00093824">
        <w:trPr>
          <w:trHeight w:val="285"/>
        </w:trPr>
        <w:tc>
          <w:tcPr>
            <w:tcW w:w="468" w:type="dxa"/>
          </w:tcPr>
          <w:p w:rsidR="00DD468C" w:rsidRPr="00847513" w:rsidRDefault="00DD468C" w:rsidP="00E52C07">
            <w:pPr>
              <w:tabs>
                <w:tab w:val="left" w:pos="232"/>
              </w:tabs>
              <w:spacing w:after="0"/>
              <w:rPr>
                <w:rFonts w:eastAsia="Times New Roman" w:cs="Calibri"/>
                <w:b/>
                <w:color w:val="17365D"/>
                <w:lang w:eastAsia="ro-RO"/>
              </w:rPr>
            </w:pPr>
            <w:r w:rsidRPr="00847513">
              <w:rPr>
                <w:rFonts w:eastAsia="Times New Roman" w:cs="Calibri"/>
                <w:b/>
                <w:color w:val="17365D"/>
                <w:lang w:eastAsia="ro-RO"/>
              </w:rPr>
              <w:t>21</w:t>
            </w:r>
          </w:p>
        </w:tc>
        <w:tc>
          <w:tcPr>
            <w:tcW w:w="7560" w:type="dxa"/>
          </w:tcPr>
          <w:p w:rsidR="00DD468C" w:rsidRPr="00847513" w:rsidRDefault="00DD468C" w:rsidP="00E52C07">
            <w:pPr>
              <w:tabs>
                <w:tab w:val="left" w:pos="232"/>
              </w:tabs>
              <w:spacing w:after="0"/>
              <w:rPr>
                <w:rFonts w:eastAsia="Times New Roman" w:cs="Calibri"/>
                <w:color w:val="17365D"/>
                <w:lang w:eastAsia="ro-RO"/>
              </w:rPr>
            </w:pPr>
            <w:r w:rsidRPr="00847513">
              <w:rPr>
                <w:rFonts w:eastAsia="Times New Roman" w:cs="Calibri"/>
                <w:color w:val="17365D"/>
                <w:lang w:eastAsia="ro-RO"/>
              </w:rPr>
              <w:t xml:space="preserve">Realizarea de campanii ale poliţiei de proximitate pentru securizarea zonei </w:t>
            </w:r>
          </w:p>
        </w:tc>
        <w:tc>
          <w:tcPr>
            <w:tcW w:w="567" w:type="dxa"/>
          </w:tcPr>
          <w:p w:rsidR="00DD468C" w:rsidRPr="00847513" w:rsidRDefault="00DD468C" w:rsidP="00E52C07">
            <w:pPr>
              <w:spacing w:after="0"/>
              <w:rPr>
                <w:rFonts w:eastAsia="Times New Roman" w:cs="Calibri"/>
                <w:color w:val="17365D"/>
                <w:lang w:eastAsia="ro-RO"/>
              </w:rPr>
            </w:pPr>
            <w:r w:rsidRPr="00847513">
              <w:rPr>
                <w:rFonts w:ascii="Arial" w:eastAsia="Times New Roman" w:hAnsi="Arial" w:cs="Arial"/>
                <w:color w:val="17365D"/>
                <w:lang w:eastAsia="ro-RO"/>
              </w:rPr>
              <w:t>■</w:t>
            </w:r>
          </w:p>
        </w:tc>
        <w:tc>
          <w:tcPr>
            <w:tcW w:w="567" w:type="dxa"/>
          </w:tcPr>
          <w:p w:rsidR="00DD468C" w:rsidRPr="00847513" w:rsidRDefault="00DD468C" w:rsidP="00E52C07">
            <w:pPr>
              <w:spacing w:after="0"/>
              <w:rPr>
                <w:rFonts w:eastAsia="Times New Roman" w:cs="Calibri"/>
                <w:color w:val="17365D"/>
                <w:lang w:eastAsia="ro-RO"/>
              </w:rPr>
            </w:pPr>
            <w:r w:rsidRPr="00847513">
              <w:rPr>
                <w:rFonts w:ascii="Arial" w:eastAsia="Times New Roman" w:hAnsi="Arial" w:cs="Arial"/>
                <w:color w:val="17365D"/>
                <w:lang w:eastAsia="ro-RO"/>
              </w:rPr>
              <w:t>■</w:t>
            </w:r>
          </w:p>
        </w:tc>
        <w:tc>
          <w:tcPr>
            <w:tcW w:w="567" w:type="dxa"/>
          </w:tcPr>
          <w:p w:rsidR="00DD468C" w:rsidRPr="00847513" w:rsidRDefault="00DD468C" w:rsidP="00E52C07">
            <w:pPr>
              <w:spacing w:after="0"/>
              <w:rPr>
                <w:rFonts w:eastAsia="Times New Roman" w:cs="Calibri"/>
                <w:color w:val="17365D"/>
                <w:lang w:eastAsia="ro-RO"/>
              </w:rPr>
            </w:pPr>
            <w:r w:rsidRPr="00847513">
              <w:rPr>
                <w:rFonts w:ascii="Arial" w:eastAsia="Times New Roman" w:hAnsi="Arial" w:cs="Arial"/>
                <w:color w:val="17365D"/>
                <w:lang w:eastAsia="ro-RO"/>
              </w:rPr>
              <w:t>■</w:t>
            </w:r>
          </w:p>
        </w:tc>
      </w:tr>
      <w:tr w:rsidR="00DD468C" w:rsidRPr="00847513" w:rsidTr="00093824">
        <w:trPr>
          <w:trHeight w:val="285"/>
        </w:trPr>
        <w:tc>
          <w:tcPr>
            <w:tcW w:w="468" w:type="dxa"/>
          </w:tcPr>
          <w:p w:rsidR="00DD468C" w:rsidRPr="00847513" w:rsidRDefault="00DD468C" w:rsidP="00E52C07">
            <w:pPr>
              <w:tabs>
                <w:tab w:val="left" w:pos="232"/>
              </w:tabs>
              <w:spacing w:after="0"/>
              <w:rPr>
                <w:rFonts w:eastAsia="Times New Roman" w:cs="Calibri"/>
                <w:b/>
                <w:color w:val="17365D"/>
                <w:lang w:eastAsia="ro-RO"/>
              </w:rPr>
            </w:pPr>
            <w:r w:rsidRPr="00847513">
              <w:rPr>
                <w:rFonts w:eastAsia="Times New Roman" w:cs="Calibri"/>
                <w:b/>
                <w:color w:val="17365D"/>
                <w:lang w:eastAsia="ro-RO"/>
              </w:rPr>
              <w:t>22</w:t>
            </w:r>
          </w:p>
        </w:tc>
        <w:tc>
          <w:tcPr>
            <w:tcW w:w="7560" w:type="dxa"/>
          </w:tcPr>
          <w:p w:rsidR="00DD468C" w:rsidRPr="00847513" w:rsidRDefault="00DD468C" w:rsidP="00E52C07">
            <w:pPr>
              <w:tabs>
                <w:tab w:val="left" w:pos="232"/>
              </w:tabs>
              <w:spacing w:after="0"/>
              <w:rPr>
                <w:rFonts w:eastAsia="Times New Roman" w:cs="Calibri"/>
                <w:color w:val="17365D"/>
                <w:lang w:eastAsia="ro-RO"/>
              </w:rPr>
            </w:pPr>
            <w:r w:rsidRPr="00847513">
              <w:rPr>
                <w:rFonts w:eastAsia="Times New Roman" w:cs="Calibri"/>
                <w:color w:val="17365D"/>
                <w:lang w:eastAsia="ro-RO"/>
              </w:rPr>
              <w:t>Parteneriat cu reprezentanţii mass-media pentru proiectele de dezvoltare a zonei</w:t>
            </w:r>
          </w:p>
        </w:tc>
        <w:tc>
          <w:tcPr>
            <w:tcW w:w="567" w:type="dxa"/>
          </w:tcPr>
          <w:p w:rsidR="00DD468C" w:rsidRPr="00847513" w:rsidRDefault="00DD468C" w:rsidP="00E52C07">
            <w:pPr>
              <w:spacing w:after="0"/>
              <w:rPr>
                <w:rFonts w:eastAsia="Times New Roman" w:cs="Calibri"/>
                <w:color w:val="17365D"/>
                <w:lang w:eastAsia="ro-RO"/>
              </w:rPr>
            </w:pPr>
            <w:r w:rsidRPr="00847513">
              <w:rPr>
                <w:rFonts w:ascii="Arial" w:eastAsia="Times New Roman" w:hAnsi="Arial" w:cs="Arial"/>
                <w:color w:val="17365D"/>
                <w:lang w:eastAsia="ro-RO"/>
              </w:rPr>
              <w:t>■</w:t>
            </w:r>
          </w:p>
        </w:tc>
        <w:tc>
          <w:tcPr>
            <w:tcW w:w="567" w:type="dxa"/>
          </w:tcPr>
          <w:p w:rsidR="00DD468C" w:rsidRPr="00847513" w:rsidRDefault="00DD468C" w:rsidP="00E52C07">
            <w:pPr>
              <w:spacing w:after="0"/>
              <w:rPr>
                <w:rFonts w:eastAsia="Times New Roman" w:cs="Calibri"/>
                <w:color w:val="17365D"/>
                <w:lang w:eastAsia="ro-RO"/>
              </w:rPr>
            </w:pPr>
            <w:r w:rsidRPr="00847513">
              <w:rPr>
                <w:rFonts w:ascii="Arial" w:eastAsia="Times New Roman" w:hAnsi="Arial" w:cs="Arial"/>
                <w:color w:val="17365D"/>
                <w:lang w:eastAsia="ro-RO"/>
              </w:rPr>
              <w:t>■</w:t>
            </w:r>
          </w:p>
        </w:tc>
        <w:tc>
          <w:tcPr>
            <w:tcW w:w="567" w:type="dxa"/>
          </w:tcPr>
          <w:p w:rsidR="00DD468C" w:rsidRPr="00847513" w:rsidRDefault="00DD468C" w:rsidP="00E52C07">
            <w:pPr>
              <w:spacing w:after="0"/>
              <w:rPr>
                <w:rFonts w:eastAsia="Times New Roman" w:cs="Calibri"/>
                <w:color w:val="17365D"/>
                <w:lang w:eastAsia="ro-RO"/>
              </w:rPr>
            </w:pPr>
            <w:r w:rsidRPr="00847513">
              <w:rPr>
                <w:rFonts w:ascii="Arial" w:eastAsia="Times New Roman" w:hAnsi="Arial" w:cs="Arial"/>
                <w:color w:val="17365D"/>
                <w:lang w:eastAsia="ro-RO"/>
              </w:rPr>
              <w:t>■</w:t>
            </w:r>
          </w:p>
        </w:tc>
      </w:tr>
    </w:tbl>
    <w:p w:rsidR="00DD468C" w:rsidRPr="00847513" w:rsidRDefault="00DD468C" w:rsidP="00F01353">
      <w:pPr>
        <w:spacing w:after="0"/>
        <w:jc w:val="both"/>
        <w:rPr>
          <w:rFonts w:eastAsia="Times New Roman"/>
          <w:color w:val="17365D"/>
          <w:sz w:val="20"/>
          <w:szCs w:val="20"/>
          <w:lang w:eastAsia="ro-RO"/>
        </w:rPr>
      </w:pPr>
      <w:r w:rsidRPr="00847513">
        <w:rPr>
          <w:rFonts w:eastAsia="Times New Roman"/>
          <w:color w:val="17365D"/>
          <w:sz w:val="20"/>
          <w:szCs w:val="20"/>
          <w:lang w:eastAsia="ro-RO"/>
        </w:rPr>
        <w:t xml:space="preserve">Note: APL - </w:t>
      </w:r>
      <w:r w:rsidRPr="00847513">
        <w:rPr>
          <w:rFonts w:eastAsia="Times New Roman"/>
          <w:color w:val="17365D"/>
          <w:sz w:val="20"/>
          <w:szCs w:val="20"/>
        </w:rPr>
        <w:t>autorități locale și sector public; ZUM - comunitatea marginalizată; S.P. &amp; S.C. - sector privat și societatea civilă</w:t>
      </w:r>
      <w:r w:rsidRPr="00847513">
        <w:rPr>
          <w:rFonts w:eastAsia="Times New Roman"/>
          <w:color w:val="17365D"/>
          <w:sz w:val="20"/>
          <w:szCs w:val="20"/>
          <w:lang w:eastAsia="ro-RO"/>
        </w:rPr>
        <w:t>.</w:t>
      </w:r>
    </w:p>
    <w:p w:rsidR="00DD468C" w:rsidRPr="00847513" w:rsidRDefault="00DD468C" w:rsidP="00F01353">
      <w:pPr>
        <w:spacing w:after="0"/>
        <w:jc w:val="both"/>
        <w:rPr>
          <w:rFonts w:eastAsia="Times New Roman"/>
          <w:color w:val="17365D"/>
          <w:sz w:val="24"/>
          <w:szCs w:val="24"/>
          <w:lang w:eastAsia="ro-RO"/>
        </w:rPr>
      </w:pPr>
    </w:p>
    <w:p w:rsidR="00DD468C" w:rsidRPr="00847513" w:rsidRDefault="00DD468C" w:rsidP="00F01353">
      <w:pPr>
        <w:spacing w:after="0"/>
        <w:jc w:val="both"/>
        <w:rPr>
          <w:rFonts w:eastAsia="Times New Roman"/>
          <w:color w:val="17365D"/>
          <w:sz w:val="24"/>
          <w:szCs w:val="24"/>
          <w:lang w:eastAsia="ro-RO"/>
        </w:rPr>
      </w:pPr>
    </w:p>
    <w:p w:rsidR="00DD468C" w:rsidRPr="00847513" w:rsidRDefault="00DD468C" w:rsidP="004B1EAE">
      <w:pPr>
        <w:spacing w:before="100" w:beforeAutospacing="1" w:after="0"/>
        <w:contextualSpacing/>
        <w:jc w:val="both"/>
        <w:rPr>
          <w:color w:val="003366"/>
          <w:lang w:eastAsia="ro-RO"/>
        </w:rPr>
      </w:pPr>
    </w:p>
    <w:p w:rsidR="00DD468C" w:rsidRPr="00847513" w:rsidRDefault="00DD468C" w:rsidP="004B1EAE">
      <w:pPr>
        <w:spacing w:before="100" w:beforeAutospacing="1" w:after="0"/>
        <w:contextualSpacing/>
        <w:jc w:val="both"/>
        <w:rPr>
          <w:color w:val="003366"/>
          <w:lang w:eastAsia="ro-RO"/>
        </w:rPr>
      </w:pPr>
    </w:p>
    <w:p w:rsidR="00DD468C" w:rsidRPr="00847513" w:rsidRDefault="00DD468C" w:rsidP="004B1EAE">
      <w:pPr>
        <w:spacing w:before="100" w:beforeAutospacing="1" w:after="0"/>
        <w:contextualSpacing/>
        <w:jc w:val="both"/>
        <w:rPr>
          <w:color w:val="003366"/>
          <w:lang w:eastAsia="ro-RO"/>
        </w:rPr>
      </w:pPr>
    </w:p>
    <w:p w:rsidR="00DD468C" w:rsidRPr="00847513" w:rsidRDefault="00DD468C" w:rsidP="00D87665">
      <w:pPr>
        <w:pStyle w:val="Titlu1"/>
        <w:numPr>
          <w:ilvl w:val="0"/>
          <w:numId w:val="0"/>
        </w:numPr>
      </w:pPr>
      <w:bookmarkStart w:id="27" w:name="_Toc447151314"/>
      <w:bookmarkStart w:id="28" w:name="_Toc447617449"/>
      <w:r w:rsidRPr="00847513">
        <w:br w:type="page"/>
      </w:r>
      <w:bookmarkStart w:id="29" w:name="_Toc457399597"/>
      <w:r w:rsidRPr="00847513">
        <w:lastRenderedPageBreak/>
        <w:t>Document J.  Fişa pentru intervențiile din lista indicativă</w:t>
      </w:r>
      <w:bookmarkEnd w:id="27"/>
      <w:bookmarkEnd w:id="28"/>
      <w:bookmarkEnd w:id="29"/>
    </w:p>
    <w:p w:rsidR="00DD468C" w:rsidRPr="00847513" w:rsidRDefault="00DD468C" w:rsidP="004B1EAE">
      <w:pPr>
        <w:spacing w:before="100" w:beforeAutospacing="1" w:after="0"/>
        <w:contextualSpacing/>
        <w:jc w:val="both"/>
        <w:rPr>
          <w:bCs/>
          <w:i/>
          <w:color w:val="17365D"/>
          <w:lang w:eastAsia="ro-RO"/>
        </w:rPr>
      </w:pPr>
      <w:r w:rsidRPr="00847513">
        <w:rPr>
          <w:bCs/>
          <w:i/>
          <w:color w:val="17365D"/>
          <w:lang w:eastAsia="ro-RO"/>
        </w:rPr>
        <w:t>Fișa intervențiilor, pe modelul prezentat mai jos, se completează pentru fiecare intervenție din lista indicativă.</w:t>
      </w:r>
    </w:p>
    <w:p w:rsidR="00DD468C" w:rsidRPr="00847513" w:rsidRDefault="00DD468C" w:rsidP="004B1EAE">
      <w:pPr>
        <w:spacing w:before="100" w:beforeAutospacing="1" w:after="0"/>
        <w:contextualSpacing/>
        <w:jc w:val="both"/>
        <w:rPr>
          <w:color w:val="003366"/>
          <w:lang w:eastAsia="ro-RO"/>
        </w:rPr>
      </w:pPr>
    </w:p>
    <w:p w:rsidR="00DD468C" w:rsidRPr="00847513" w:rsidRDefault="00DD468C" w:rsidP="004B1EAE">
      <w:pPr>
        <w:spacing w:before="100" w:beforeAutospacing="1" w:after="0"/>
        <w:contextualSpacing/>
        <w:jc w:val="both"/>
        <w:rPr>
          <w:b/>
          <w:color w:val="17365D"/>
        </w:rPr>
      </w:pPr>
      <w:r w:rsidRPr="00847513">
        <w:rPr>
          <w:b/>
          <w:color w:val="17365D"/>
        </w:rPr>
        <w:t>Fișa intervenției #1</w:t>
      </w:r>
    </w:p>
    <w:tbl>
      <w:tblPr>
        <w:tblW w:w="97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66"/>
        <w:gridCol w:w="3971"/>
        <w:gridCol w:w="5040"/>
      </w:tblGrid>
      <w:tr w:rsidR="00DD468C" w:rsidRPr="00847513" w:rsidTr="00D87665">
        <w:trPr>
          <w:trHeight w:val="387"/>
        </w:trPr>
        <w:tc>
          <w:tcPr>
            <w:tcW w:w="766" w:type="dxa"/>
            <w:tcMar>
              <w:top w:w="28" w:type="dxa"/>
              <w:left w:w="57" w:type="dxa"/>
              <w:bottom w:w="28" w:type="dxa"/>
              <w:right w:w="57" w:type="dxa"/>
            </w:tcMar>
            <w:vAlign w:val="center"/>
          </w:tcPr>
          <w:p w:rsidR="00DD468C" w:rsidRPr="00847513" w:rsidRDefault="00DD468C" w:rsidP="004B1EAE">
            <w:pPr>
              <w:numPr>
                <w:ilvl w:val="0"/>
                <w:numId w:val="2"/>
              </w:numPr>
              <w:spacing w:before="100" w:beforeAutospacing="1" w:after="0"/>
              <w:contextualSpacing/>
              <w:jc w:val="both"/>
              <w:rPr>
                <w:color w:val="17365D"/>
                <w:lang w:eastAsia="ro-RO"/>
              </w:rPr>
            </w:pPr>
          </w:p>
        </w:tc>
        <w:tc>
          <w:tcPr>
            <w:tcW w:w="3971" w:type="dxa"/>
            <w:tcMar>
              <w:top w:w="28" w:type="dxa"/>
              <w:left w:w="57" w:type="dxa"/>
              <w:bottom w:w="28" w:type="dxa"/>
              <w:right w:w="57" w:type="dxa"/>
            </w:tcMar>
          </w:tcPr>
          <w:p w:rsidR="00DD468C" w:rsidRPr="00847513" w:rsidRDefault="00DD468C" w:rsidP="00D87665">
            <w:pPr>
              <w:spacing w:before="100" w:beforeAutospacing="1" w:after="0"/>
              <w:contextualSpacing/>
              <w:rPr>
                <w:bCs/>
                <w:color w:val="17365D"/>
                <w:lang w:eastAsia="ro-RO"/>
              </w:rPr>
            </w:pPr>
            <w:r w:rsidRPr="00847513">
              <w:rPr>
                <w:bCs/>
                <w:color w:val="17365D"/>
                <w:lang w:eastAsia="ro-RO"/>
              </w:rPr>
              <w:t>Regiune de dezvoltare</w:t>
            </w:r>
          </w:p>
          <w:p w:rsidR="00DD468C" w:rsidRPr="00847513" w:rsidRDefault="00DD468C" w:rsidP="00D87665">
            <w:pPr>
              <w:spacing w:before="100" w:beforeAutospacing="1" w:after="0"/>
              <w:contextualSpacing/>
              <w:rPr>
                <w:bCs/>
                <w:color w:val="17365D"/>
                <w:lang w:eastAsia="ro-RO"/>
              </w:rPr>
            </w:pPr>
            <w:r w:rsidRPr="00847513">
              <w:rPr>
                <w:bCs/>
                <w:color w:val="17365D"/>
                <w:lang w:eastAsia="ro-RO"/>
              </w:rPr>
              <w:t>Județ</w:t>
            </w:r>
          </w:p>
          <w:p w:rsidR="00DD468C" w:rsidRPr="00847513" w:rsidRDefault="00DD468C" w:rsidP="00D87665">
            <w:pPr>
              <w:spacing w:before="100" w:beforeAutospacing="1" w:after="0"/>
              <w:contextualSpacing/>
              <w:rPr>
                <w:bCs/>
                <w:color w:val="17365D"/>
                <w:lang w:eastAsia="ro-RO"/>
              </w:rPr>
            </w:pPr>
            <w:r w:rsidRPr="00847513">
              <w:rPr>
                <w:bCs/>
                <w:color w:val="17365D"/>
                <w:lang w:eastAsia="ro-RO"/>
              </w:rPr>
              <w:t>Oraș/municipiu</w:t>
            </w:r>
          </w:p>
        </w:tc>
        <w:tc>
          <w:tcPr>
            <w:tcW w:w="5040" w:type="dxa"/>
            <w:tcMar>
              <w:top w:w="28" w:type="dxa"/>
              <w:left w:w="57" w:type="dxa"/>
              <w:bottom w:w="28" w:type="dxa"/>
              <w:right w:w="57" w:type="dxa"/>
            </w:tcMar>
          </w:tcPr>
          <w:p w:rsidR="00DD468C" w:rsidRPr="00847513" w:rsidRDefault="00DD468C" w:rsidP="00D87665">
            <w:pPr>
              <w:spacing w:before="100" w:beforeAutospacing="1" w:after="0"/>
              <w:contextualSpacing/>
              <w:rPr>
                <w:i/>
                <w:color w:val="17365D"/>
                <w:lang w:eastAsia="ro-RO"/>
              </w:rPr>
            </w:pPr>
          </w:p>
        </w:tc>
      </w:tr>
      <w:tr w:rsidR="00DD468C" w:rsidRPr="00847513" w:rsidTr="00D87665">
        <w:trPr>
          <w:trHeight w:val="387"/>
        </w:trPr>
        <w:tc>
          <w:tcPr>
            <w:tcW w:w="766" w:type="dxa"/>
            <w:tcMar>
              <w:top w:w="28" w:type="dxa"/>
              <w:left w:w="57" w:type="dxa"/>
              <w:bottom w:w="28" w:type="dxa"/>
              <w:right w:w="57" w:type="dxa"/>
            </w:tcMar>
            <w:vAlign w:val="center"/>
          </w:tcPr>
          <w:p w:rsidR="00DD468C" w:rsidRPr="00847513" w:rsidRDefault="00DD468C" w:rsidP="004B1EAE">
            <w:pPr>
              <w:numPr>
                <w:ilvl w:val="0"/>
                <w:numId w:val="2"/>
              </w:numPr>
              <w:spacing w:before="100" w:beforeAutospacing="1" w:after="0"/>
              <w:contextualSpacing/>
              <w:jc w:val="both"/>
              <w:rPr>
                <w:color w:val="17365D"/>
                <w:lang w:eastAsia="ro-RO"/>
              </w:rPr>
            </w:pPr>
          </w:p>
        </w:tc>
        <w:tc>
          <w:tcPr>
            <w:tcW w:w="3971" w:type="dxa"/>
            <w:tcMar>
              <w:top w:w="28" w:type="dxa"/>
              <w:left w:w="57" w:type="dxa"/>
              <w:bottom w:w="28" w:type="dxa"/>
              <w:right w:w="57" w:type="dxa"/>
            </w:tcMar>
          </w:tcPr>
          <w:p w:rsidR="00DD468C" w:rsidRPr="00847513" w:rsidRDefault="00DD468C" w:rsidP="00D87665">
            <w:pPr>
              <w:spacing w:before="100" w:beforeAutospacing="1" w:after="0"/>
              <w:contextualSpacing/>
              <w:rPr>
                <w:bCs/>
                <w:color w:val="17365D"/>
                <w:lang w:eastAsia="ro-RO"/>
              </w:rPr>
            </w:pPr>
            <w:r w:rsidRPr="00847513">
              <w:rPr>
                <w:bCs/>
                <w:color w:val="17365D"/>
                <w:lang w:eastAsia="ro-RO"/>
              </w:rPr>
              <w:t>Nume GAL</w:t>
            </w:r>
          </w:p>
        </w:tc>
        <w:tc>
          <w:tcPr>
            <w:tcW w:w="5040" w:type="dxa"/>
            <w:tcMar>
              <w:top w:w="28" w:type="dxa"/>
              <w:left w:w="57" w:type="dxa"/>
              <w:bottom w:w="28" w:type="dxa"/>
              <w:right w:w="57" w:type="dxa"/>
            </w:tcMar>
          </w:tcPr>
          <w:p w:rsidR="00DD468C" w:rsidRPr="00847513" w:rsidRDefault="00DD468C" w:rsidP="00D87665">
            <w:pPr>
              <w:spacing w:before="100" w:beforeAutospacing="1" w:after="0"/>
              <w:contextualSpacing/>
              <w:rPr>
                <w:i/>
                <w:color w:val="17365D"/>
                <w:lang w:eastAsia="ro-RO"/>
              </w:rPr>
            </w:pPr>
          </w:p>
        </w:tc>
      </w:tr>
      <w:tr w:rsidR="00DD468C" w:rsidRPr="00847513" w:rsidTr="00D87665">
        <w:trPr>
          <w:trHeight w:val="387"/>
        </w:trPr>
        <w:tc>
          <w:tcPr>
            <w:tcW w:w="766" w:type="dxa"/>
            <w:tcMar>
              <w:top w:w="28" w:type="dxa"/>
              <w:left w:w="57" w:type="dxa"/>
              <w:bottom w:w="28" w:type="dxa"/>
              <w:right w:w="57" w:type="dxa"/>
            </w:tcMar>
            <w:vAlign w:val="center"/>
          </w:tcPr>
          <w:p w:rsidR="00DD468C" w:rsidRPr="00847513" w:rsidRDefault="00DD468C" w:rsidP="004B1EAE">
            <w:pPr>
              <w:numPr>
                <w:ilvl w:val="0"/>
                <w:numId w:val="2"/>
              </w:numPr>
              <w:spacing w:before="100" w:beforeAutospacing="1" w:after="0"/>
              <w:contextualSpacing/>
              <w:jc w:val="both"/>
              <w:rPr>
                <w:color w:val="17365D"/>
                <w:lang w:eastAsia="ro-RO"/>
              </w:rPr>
            </w:pPr>
          </w:p>
        </w:tc>
        <w:tc>
          <w:tcPr>
            <w:tcW w:w="3971" w:type="dxa"/>
            <w:tcMar>
              <w:top w:w="28" w:type="dxa"/>
              <w:left w:w="57" w:type="dxa"/>
              <w:bottom w:w="28" w:type="dxa"/>
              <w:right w:w="57" w:type="dxa"/>
            </w:tcMar>
          </w:tcPr>
          <w:p w:rsidR="00DD468C" w:rsidRPr="00847513" w:rsidRDefault="00DD468C" w:rsidP="00D87665">
            <w:pPr>
              <w:spacing w:before="100" w:beforeAutospacing="1" w:after="0"/>
              <w:contextualSpacing/>
              <w:rPr>
                <w:bCs/>
                <w:color w:val="17365D"/>
                <w:lang w:eastAsia="ro-RO"/>
              </w:rPr>
            </w:pPr>
            <w:r w:rsidRPr="00847513">
              <w:rPr>
                <w:bCs/>
                <w:color w:val="17365D"/>
                <w:lang w:eastAsia="ro-RO"/>
              </w:rPr>
              <w:t>Teritoriul vizat de SDL</w:t>
            </w:r>
          </w:p>
        </w:tc>
        <w:tc>
          <w:tcPr>
            <w:tcW w:w="5040" w:type="dxa"/>
            <w:tcMar>
              <w:top w:w="28" w:type="dxa"/>
              <w:left w:w="57" w:type="dxa"/>
              <w:bottom w:w="28" w:type="dxa"/>
              <w:right w:w="57" w:type="dxa"/>
            </w:tcMar>
          </w:tcPr>
          <w:p w:rsidR="00DD468C" w:rsidRPr="00847513" w:rsidRDefault="00DD468C" w:rsidP="00D87665">
            <w:pPr>
              <w:spacing w:before="100" w:beforeAutospacing="1" w:after="0"/>
              <w:contextualSpacing/>
              <w:rPr>
                <w:i/>
                <w:color w:val="17365D"/>
                <w:lang w:eastAsia="ro-RO"/>
              </w:rPr>
            </w:pPr>
          </w:p>
        </w:tc>
      </w:tr>
      <w:tr w:rsidR="00DD468C" w:rsidRPr="00847513" w:rsidTr="00D87665">
        <w:trPr>
          <w:trHeight w:val="387"/>
        </w:trPr>
        <w:tc>
          <w:tcPr>
            <w:tcW w:w="766" w:type="dxa"/>
            <w:tcMar>
              <w:top w:w="28" w:type="dxa"/>
              <w:left w:w="57" w:type="dxa"/>
              <w:bottom w:w="28" w:type="dxa"/>
              <w:right w:w="57" w:type="dxa"/>
            </w:tcMar>
            <w:vAlign w:val="center"/>
          </w:tcPr>
          <w:p w:rsidR="00DD468C" w:rsidRPr="00847513" w:rsidRDefault="00DD468C" w:rsidP="004B1EAE">
            <w:pPr>
              <w:numPr>
                <w:ilvl w:val="0"/>
                <w:numId w:val="2"/>
              </w:numPr>
              <w:spacing w:before="100" w:beforeAutospacing="1" w:after="0"/>
              <w:contextualSpacing/>
              <w:jc w:val="both"/>
              <w:rPr>
                <w:color w:val="17365D"/>
                <w:lang w:eastAsia="ro-RO"/>
              </w:rPr>
            </w:pPr>
          </w:p>
        </w:tc>
        <w:tc>
          <w:tcPr>
            <w:tcW w:w="3971" w:type="dxa"/>
            <w:tcMar>
              <w:top w:w="28" w:type="dxa"/>
              <w:left w:w="57" w:type="dxa"/>
              <w:bottom w:w="28" w:type="dxa"/>
              <w:right w:w="57" w:type="dxa"/>
            </w:tcMar>
          </w:tcPr>
          <w:p w:rsidR="00DD468C" w:rsidRPr="00847513" w:rsidRDefault="00DD468C" w:rsidP="00D87665">
            <w:pPr>
              <w:spacing w:before="100" w:beforeAutospacing="1" w:after="0"/>
              <w:contextualSpacing/>
              <w:rPr>
                <w:bCs/>
                <w:color w:val="17365D"/>
                <w:lang w:eastAsia="ro-RO"/>
              </w:rPr>
            </w:pPr>
            <w:r w:rsidRPr="00847513">
              <w:rPr>
                <w:bCs/>
                <w:color w:val="17365D"/>
                <w:lang w:eastAsia="ro-RO"/>
              </w:rPr>
              <w:t>Titlul proiectului</w:t>
            </w:r>
          </w:p>
        </w:tc>
        <w:tc>
          <w:tcPr>
            <w:tcW w:w="5040" w:type="dxa"/>
            <w:tcMar>
              <w:top w:w="28" w:type="dxa"/>
              <w:left w:w="57" w:type="dxa"/>
              <w:bottom w:w="28" w:type="dxa"/>
              <w:right w:w="57" w:type="dxa"/>
            </w:tcMar>
          </w:tcPr>
          <w:p w:rsidR="00DD468C" w:rsidRPr="00847513" w:rsidRDefault="00DD468C" w:rsidP="00D87665">
            <w:pPr>
              <w:spacing w:before="100" w:beforeAutospacing="1" w:after="0"/>
              <w:contextualSpacing/>
              <w:rPr>
                <w:i/>
                <w:color w:val="17365D"/>
                <w:lang w:eastAsia="ro-RO"/>
              </w:rPr>
            </w:pPr>
          </w:p>
        </w:tc>
      </w:tr>
      <w:tr w:rsidR="00DD468C" w:rsidRPr="00847513" w:rsidTr="00D87665">
        <w:trPr>
          <w:trHeight w:val="420"/>
        </w:trPr>
        <w:tc>
          <w:tcPr>
            <w:tcW w:w="766" w:type="dxa"/>
            <w:tcMar>
              <w:top w:w="28" w:type="dxa"/>
              <w:left w:w="57" w:type="dxa"/>
              <w:bottom w:w="28" w:type="dxa"/>
              <w:right w:w="57" w:type="dxa"/>
            </w:tcMar>
            <w:vAlign w:val="center"/>
          </w:tcPr>
          <w:p w:rsidR="00DD468C" w:rsidRPr="00847513" w:rsidRDefault="00DD468C" w:rsidP="004B1EAE">
            <w:pPr>
              <w:numPr>
                <w:ilvl w:val="0"/>
                <w:numId w:val="2"/>
              </w:numPr>
              <w:spacing w:before="100" w:beforeAutospacing="1" w:after="0"/>
              <w:contextualSpacing/>
              <w:jc w:val="both"/>
              <w:rPr>
                <w:color w:val="17365D"/>
                <w:lang w:eastAsia="ro-RO"/>
              </w:rPr>
            </w:pPr>
          </w:p>
        </w:tc>
        <w:tc>
          <w:tcPr>
            <w:tcW w:w="3971" w:type="dxa"/>
            <w:tcMar>
              <w:top w:w="28" w:type="dxa"/>
              <w:left w:w="57" w:type="dxa"/>
              <w:bottom w:w="28" w:type="dxa"/>
              <w:right w:w="57" w:type="dxa"/>
            </w:tcMar>
          </w:tcPr>
          <w:p w:rsidR="00DD468C" w:rsidRPr="00847513" w:rsidRDefault="00DD468C" w:rsidP="00D87665">
            <w:pPr>
              <w:spacing w:before="100" w:beforeAutospacing="1" w:after="0"/>
              <w:contextualSpacing/>
              <w:rPr>
                <w:color w:val="17365D"/>
                <w:lang w:eastAsia="ro-RO"/>
              </w:rPr>
            </w:pPr>
            <w:r w:rsidRPr="00847513">
              <w:rPr>
                <w:bCs/>
                <w:color w:val="17365D"/>
                <w:lang w:eastAsia="ro-RO"/>
              </w:rPr>
              <w:t>Obiectivul specific SDL la atingerea căruia contribuie proiectul</w:t>
            </w:r>
          </w:p>
        </w:tc>
        <w:tc>
          <w:tcPr>
            <w:tcW w:w="5040" w:type="dxa"/>
            <w:tcMar>
              <w:top w:w="28" w:type="dxa"/>
              <w:left w:w="57" w:type="dxa"/>
              <w:bottom w:w="28" w:type="dxa"/>
              <w:right w:w="57" w:type="dxa"/>
            </w:tcMar>
          </w:tcPr>
          <w:p w:rsidR="00DD468C" w:rsidRPr="00847513" w:rsidRDefault="00DD468C" w:rsidP="00D87665">
            <w:pPr>
              <w:spacing w:before="100" w:beforeAutospacing="1" w:after="0"/>
              <w:contextualSpacing/>
              <w:rPr>
                <w:i/>
                <w:color w:val="17365D"/>
                <w:lang w:eastAsia="ro-RO"/>
              </w:rPr>
            </w:pPr>
          </w:p>
        </w:tc>
      </w:tr>
      <w:tr w:rsidR="00DD468C" w:rsidRPr="00847513" w:rsidTr="00D87665">
        <w:trPr>
          <w:trHeight w:val="420"/>
        </w:trPr>
        <w:tc>
          <w:tcPr>
            <w:tcW w:w="766" w:type="dxa"/>
            <w:tcMar>
              <w:top w:w="28" w:type="dxa"/>
              <w:left w:w="57" w:type="dxa"/>
              <w:bottom w:w="28" w:type="dxa"/>
              <w:right w:w="57" w:type="dxa"/>
            </w:tcMar>
            <w:vAlign w:val="center"/>
          </w:tcPr>
          <w:p w:rsidR="00DD468C" w:rsidRPr="00847513" w:rsidRDefault="00DD468C" w:rsidP="004B1EAE">
            <w:pPr>
              <w:numPr>
                <w:ilvl w:val="0"/>
                <w:numId w:val="2"/>
              </w:numPr>
              <w:spacing w:before="100" w:beforeAutospacing="1" w:after="0"/>
              <w:contextualSpacing/>
              <w:jc w:val="both"/>
              <w:rPr>
                <w:color w:val="17365D"/>
                <w:lang w:eastAsia="ro-RO"/>
              </w:rPr>
            </w:pPr>
          </w:p>
        </w:tc>
        <w:tc>
          <w:tcPr>
            <w:tcW w:w="3971" w:type="dxa"/>
            <w:tcMar>
              <w:top w:w="28" w:type="dxa"/>
              <w:left w:w="57" w:type="dxa"/>
              <w:bottom w:w="28" w:type="dxa"/>
              <w:right w:w="57" w:type="dxa"/>
            </w:tcMar>
          </w:tcPr>
          <w:p w:rsidR="00DD468C" w:rsidRPr="00847513" w:rsidRDefault="00DD468C" w:rsidP="00D87665">
            <w:pPr>
              <w:spacing w:before="100" w:beforeAutospacing="1" w:after="0"/>
              <w:contextualSpacing/>
              <w:rPr>
                <w:bCs/>
                <w:color w:val="17365D"/>
                <w:lang w:eastAsia="ro-RO"/>
              </w:rPr>
            </w:pPr>
            <w:r w:rsidRPr="00847513">
              <w:rPr>
                <w:bCs/>
                <w:color w:val="17365D"/>
                <w:lang w:eastAsia="ro-RO"/>
              </w:rPr>
              <w:t>Măsura din Planul de acțiune vizată prin proiect</w:t>
            </w:r>
          </w:p>
        </w:tc>
        <w:tc>
          <w:tcPr>
            <w:tcW w:w="5040" w:type="dxa"/>
            <w:tcMar>
              <w:top w:w="28" w:type="dxa"/>
              <w:left w:w="57" w:type="dxa"/>
              <w:bottom w:w="28" w:type="dxa"/>
              <w:right w:w="57" w:type="dxa"/>
            </w:tcMar>
          </w:tcPr>
          <w:p w:rsidR="00DD468C" w:rsidRPr="00847513" w:rsidRDefault="00DD468C" w:rsidP="00D87665">
            <w:pPr>
              <w:spacing w:before="100" w:beforeAutospacing="1" w:after="0"/>
              <w:contextualSpacing/>
              <w:rPr>
                <w:i/>
                <w:color w:val="17365D"/>
                <w:lang w:eastAsia="ro-RO"/>
              </w:rPr>
            </w:pPr>
          </w:p>
        </w:tc>
      </w:tr>
      <w:tr w:rsidR="00DD468C" w:rsidRPr="00847513" w:rsidTr="00D87665">
        <w:trPr>
          <w:trHeight w:val="387"/>
        </w:trPr>
        <w:tc>
          <w:tcPr>
            <w:tcW w:w="766" w:type="dxa"/>
            <w:tcMar>
              <w:top w:w="28" w:type="dxa"/>
              <w:left w:w="57" w:type="dxa"/>
              <w:bottom w:w="28" w:type="dxa"/>
              <w:right w:w="57" w:type="dxa"/>
            </w:tcMar>
            <w:vAlign w:val="center"/>
          </w:tcPr>
          <w:p w:rsidR="00DD468C" w:rsidRPr="00847513" w:rsidRDefault="00DD468C" w:rsidP="004B1EAE">
            <w:pPr>
              <w:numPr>
                <w:ilvl w:val="0"/>
                <w:numId w:val="2"/>
              </w:numPr>
              <w:spacing w:before="100" w:beforeAutospacing="1" w:after="0"/>
              <w:contextualSpacing/>
              <w:jc w:val="both"/>
              <w:rPr>
                <w:color w:val="17365D"/>
                <w:lang w:eastAsia="ro-RO"/>
              </w:rPr>
            </w:pPr>
          </w:p>
        </w:tc>
        <w:tc>
          <w:tcPr>
            <w:tcW w:w="3971" w:type="dxa"/>
            <w:tcMar>
              <w:top w:w="28" w:type="dxa"/>
              <w:left w:w="57" w:type="dxa"/>
              <w:bottom w:w="28" w:type="dxa"/>
              <w:right w:w="57" w:type="dxa"/>
            </w:tcMar>
          </w:tcPr>
          <w:p w:rsidR="00DD468C" w:rsidRPr="00847513" w:rsidRDefault="00DD468C" w:rsidP="00D87665">
            <w:pPr>
              <w:spacing w:before="100" w:beforeAutospacing="1" w:after="0"/>
              <w:contextualSpacing/>
              <w:rPr>
                <w:color w:val="17365D"/>
                <w:lang w:eastAsia="ro-RO"/>
              </w:rPr>
            </w:pPr>
            <w:r w:rsidRPr="00847513">
              <w:rPr>
                <w:color w:val="17365D"/>
                <w:lang w:eastAsia="ro-RO"/>
              </w:rPr>
              <w:t>Justificarea proiectului</w:t>
            </w:r>
          </w:p>
        </w:tc>
        <w:tc>
          <w:tcPr>
            <w:tcW w:w="5040" w:type="dxa"/>
            <w:tcMar>
              <w:top w:w="28" w:type="dxa"/>
              <w:left w:w="57" w:type="dxa"/>
              <w:bottom w:w="28" w:type="dxa"/>
              <w:right w:w="57" w:type="dxa"/>
            </w:tcMar>
          </w:tcPr>
          <w:p w:rsidR="00DD468C" w:rsidRPr="00847513" w:rsidRDefault="00DD468C" w:rsidP="00D87665">
            <w:pPr>
              <w:spacing w:before="100" w:beforeAutospacing="1" w:after="0"/>
              <w:contextualSpacing/>
              <w:rPr>
                <w:i/>
                <w:color w:val="17365D"/>
                <w:lang w:eastAsia="ro-RO"/>
              </w:rPr>
            </w:pPr>
            <w:r w:rsidRPr="00847513">
              <w:rPr>
                <w:i/>
                <w:color w:val="17365D"/>
                <w:lang w:eastAsia="ro-RO"/>
              </w:rPr>
              <w:t>Se menționează problema/ele identificate în studiul de referință pe care le adresează</w:t>
            </w:r>
          </w:p>
        </w:tc>
      </w:tr>
      <w:tr w:rsidR="00DD468C" w:rsidRPr="00847513" w:rsidTr="00D87665">
        <w:trPr>
          <w:trHeight w:val="387"/>
        </w:trPr>
        <w:tc>
          <w:tcPr>
            <w:tcW w:w="766" w:type="dxa"/>
            <w:tcMar>
              <w:top w:w="28" w:type="dxa"/>
              <w:left w:w="57" w:type="dxa"/>
              <w:bottom w:w="28" w:type="dxa"/>
              <w:right w:w="57" w:type="dxa"/>
            </w:tcMar>
            <w:vAlign w:val="center"/>
          </w:tcPr>
          <w:p w:rsidR="00DD468C" w:rsidRPr="00847513" w:rsidRDefault="00DD468C" w:rsidP="004B1EAE">
            <w:pPr>
              <w:numPr>
                <w:ilvl w:val="0"/>
                <w:numId w:val="2"/>
              </w:numPr>
              <w:spacing w:before="100" w:beforeAutospacing="1" w:after="0"/>
              <w:contextualSpacing/>
              <w:jc w:val="both"/>
              <w:rPr>
                <w:color w:val="17365D"/>
                <w:lang w:eastAsia="ro-RO"/>
              </w:rPr>
            </w:pPr>
          </w:p>
        </w:tc>
        <w:tc>
          <w:tcPr>
            <w:tcW w:w="3971" w:type="dxa"/>
            <w:tcMar>
              <w:top w:w="28" w:type="dxa"/>
              <w:left w:w="57" w:type="dxa"/>
              <w:bottom w:w="28" w:type="dxa"/>
              <w:right w:w="57" w:type="dxa"/>
            </w:tcMar>
          </w:tcPr>
          <w:p w:rsidR="00DD468C" w:rsidRPr="00847513" w:rsidRDefault="00DD468C" w:rsidP="00D87665">
            <w:pPr>
              <w:spacing w:before="100" w:beforeAutospacing="1" w:after="0"/>
              <w:contextualSpacing/>
              <w:rPr>
                <w:color w:val="17365D"/>
                <w:lang w:eastAsia="ro-RO"/>
              </w:rPr>
            </w:pPr>
            <w:r w:rsidRPr="00847513">
              <w:rPr>
                <w:color w:val="17365D"/>
                <w:lang w:eastAsia="ro-RO"/>
              </w:rPr>
              <w:t>Comunitatea marginalizată din teritoriu</w:t>
            </w:r>
          </w:p>
        </w:tc>
        <w:tc>
          <w:tcPr>
            <w:tcW w:w="5040" w:type="dxa"/>
            <w:tcMar>
              <w:top w:w="28" w:type="dxa"/>
              <w:left w:w="57" w:type="dxa"/>
              <w:bottom w:w="28" w:type="dxa"/>
              <w:right w:w="57" w:type="dxa"/>
            </w:tcMar>
          </w:tcPr>
          <w:p w:rsidR="00DD468C" w:rsidRPr="00847513" w:rsidRDefault="00DD468C" w:rsidP="00D87665">
            <w:pPr>
              <w:spacing w:before="100" w:beforeAutospacing="1" w:after="0"/>
              <w:contextualSpacing/>
              <w:rPr>
                <w:i/>
                <w:color w:val="17365D"/>
                <w:lang w:eastAsia="ro-RO"/>
              </w:rPr>
            </w:pPr>
            <w:r w:rsidRPr="00847513">
              <w:rPr>
                <w:i/>
                <w:color w:val="17365D"/>
                <w:lang w:eastAsia="ro-RO"/>
              </w:rPr>
              <w:t>Se menționează dacă este zonă marginalizată  de romi sau nu</w:t>
            </w:r>
          </w:p>
        </w:tc>
      </w:tr>
      <w:tr w:rsidR="00DD468C" w:rsidRPr="00847513" w:rsidTr="00D87665">
        <w:trPr>
          <w:cantSplit/>
          <w:trHeight w:val="461"/>
        </w:trPr>
        <w:tc>
          <w:tcPr>
            <w:tcW w:w="766" w:type="dxa"/>
            <w:tcMar>
              <w:top w:w="28" w:type="dxa"/>
              <w:left w:w="57" w:type="dxa"/>
              <w:bottom w:w="28" w:type="dxa"/>
              <w:right w:w="57" w:type="dxa"/>
            </w:tcMar>
            <w:vAlign w:val="center"/>
          </w:tcPr>
          <w:p w:rsidR="00DD468C" w:rsidRPr="00847513" w:rsidRDefault="00DD468C" w:rsidP="004B1EAE">
            <w:pPr>
              <w:numPr>
                <w:ilvl w:val="0"/>
                <w:numId w:val="2"/>
              </w:numPr>
              <w:spacing w:before="100" w:beforeAutospacing="1" w:after="0"/>
              <w:contextualSpacing/>
              <w:jc w:val="both"/>
              <w:rPr>
                <w:color w:val="17365D"/>
                <w:lang w:eastAsia="ro-RO"/>
              </w:rPr>
            </w:pPr>
          </w:p>
        </w:tc>
        <w:tc>
          <w:tcPr>
            <w:tcW w:w="3971" w:type="dxa"/>
            <w:tcMar>
              <w:top w:w="28" w:type="dxa"/>
              <w:left w:w="57" w:type="dxa"/>
              <w:bottom w:w="28" w:type="dxa"/>
              <w:right w:w="57" w:type="dxa"/>
            </w:tcMar>
          </w:tcPr>
          <w:p w:rsidR="00DD468C" w:rsidRPr="00847513" w:rsidRDefault="00DD468C" w:rsidP="00D87665">
            <w:pPr>
              <w:spacing w:before="100" w:beforeAutospacing="1" w:after="0"/>
              <w:contextualSpacing/>
              <w:rPr>
                <w:color w:val="17365D"/>
                <w:lang w:eastAsia="ro-RO"/>
              </w:rPr>
            </w:pPr>
            <w:r w:rsidRPr="00847513">
              <w:rPr>
                <w:bCs/>
                <w:color w:val="17365D"/>
                <w:lang w:eastAsia="ro-RO"/>
              </w:rPr>
              <w:t xml:space="preserve">Grupuri țintă vizate </w:t>
            </w:r>
            <w:r w:rsidRPr="00847513">
              <w:rPr>
                <w:bCs/>
                <w:i/>
                <w:color w:val="17365D"/>
                <w:lang w:eastAsia="ro-RO"/>
              </w:rPr>
              <w:t>(persoane aflate în risc de sărăcie și excluziune socială)</w:t>
            </w:r>
          </w:p>
        </w:tc>
        <w:tc>
          <w:tcPr>
            <w:tcW w:w="5040" w:type="dxa"/>
            <w:tcMar>
              <w:top w:w="28" w:type="dxa"/>
              <w:left w:w="57" w:type="dxa"/>
              <w:bottom w:w="28" w:type="dxa"/>
              <w:right w:w="57" w:type="dxa"/>
            </w:tcMar>
          </w:tcPr>
          <w:p w:rsidR="00DD468C" w:rsidRPr="00847513" w:rsidRDefault="00DD468C" w:rsidP="00D87665">
            <w:pPr>
              <w:spacing w:before="100" w:beforeAutospacing="1" w:after="0"/>
              <w:contextualSpacing/>
              <w:rPr>
                <w:i/>
                <w:color w:val="17365D"/>
                <w:lang w:eastAsia="ro-RO"/>
              </w:rPr>
            </w:pPr>
            <w:r w:rsidRPr="00847513">
              <w:rPr>
                <w:i/>
                <w:color w:val="17365D"/>
                <w:lang w:eastAsia="ro-RO"/>
              </w:rPr>
              <w:t>N</w:t>
            </w:r>
            <w:r w:rsidRPr="00847513">
              <w:rPr>
                <w:bCs/>
                <w:i/>
                <w:color w:val="17365D"/>
                <w:lang w:eastAsia="ro-RO"/>
              </w:rPr>
              <w:t>umărul estimat de persoane și tipul de grup țintă</w:t>
            </w:r>
          </w:p>
        </w:tc>
      </w:tr>
      <w:tr w:rsidR="00DD468C" w:rsidRPr="00847513" w:rsidTr="00D87665">
        <w:trPr>
          <w:cantSplit/>
          <w:trHeight w:val="461"/>
        </w:trPr>
        <w:tc>
          <w:tcPr>
            <w:tcW w:w="766" w:type="dxa"/>
            <w:tcMar>
              <w:top w:w="28" w:type="dxa"/>
              <w:left w:w="57" w:type="dxa"/>
              <w:bottom w:w="28" w:type="dxa"/>
              <w:right w:w="57" w:type="dxa"/>
            </w:tcMar>
            <w:vAlign w:val="center"/>
          </w:tcPr>
          <w:p w:rsidR="00DD468C" w:rsidRPr="00847513" w:rsidRDefault="00DD468C" w:rsidP="004B1EAE">
            <w:pPr>
              <w:numPr>
                <w:ilvl w:val="0"/>
                <w:numId w:val="2"/>
              </w:numPr>
              <w:spacing w:before="100" w:beforeAutospacing="1" w:after="0"/>
              <w:contextualSpacing/>
              <w:jc w:val="both"/>
              <w:rPr>
                <w:color w:val="17365D"/>
                <w:lang w:eastAsia="ro-RO"/>
              </w:rPr>
            </w:pPr>
          </w:p>
        </w:tc>
        <w:tc>
          <w:tcPr>
            <w:tcW w:w="3971" w:type="dxa"/>
            <w:tcMar>
              <w:top w:w="28" w:type="dxa"/>
              <w:left w:w="57" w:type="dxa"/>
              <w:bottom w:w="28" w:type="dxa"/>
              <w:right w:w="57" w:type="dxa"/>
            </w:tcMar>
          </w:tcPr>
          <w:p w:rsidR="00DD468C" w:rsidRPr="00847513" w:rsidRDefault="00DD468C" w:rsidP="00D87665">
            <w:pPr>
              <w:spacing w:before="100" w:beforeAutospacing="1" w:after="0"/>
              <w:contextualSpacing/>
              <w:rPr>
                <w:color w:val="17365D"/>
                <w:lang w:eastAsia="ro-RO"/>
              </w:rPr>
            </w:pPr>
            <w:r w:rsidRPr="00847513">
              <w:rPr>
                <w:bCs/>
                <w:color w:val="17365D"/>
                <w:lang w:eastAsia="ro-RO"/>
              </w:rPr>
              <w:t>Durata estimată a proiectului</w:t>
            </w:r>
          </w:p>
        </w:tc>
        <w:tc>
          <w:tcPr>
            <w:tcW w:w="5040" w:type="dxa"/>
            <w:tcMar>
              <w:top w:w="28" w:type="dxa"/>
              <w:left w:w="57" w:type="dxa"/>
              <w:bottom w:w="28" w:type="dxa"/>
              <w:right w:w="57" w:type="dxa"/>
            </w:tcMar>
          </w:tcPr>
          <w:p w:rsidR="00DD468C" w:rsidRPr="00847513" w:rsidRDefault="00DD468C" w:rsidP="00D87665">
            <w:pPr>
              <w:spacing w:before="100" w:beforeAutospacing="1" w:after="0"/>
              <w:contextualSpacing/>
              <w:rPr>
                <w:i/>
                <w:color w:val="17365D"/>
                <w:lang w:eastAsia="ro-RO"/>
              </w:rPr>
            </w:pPr>
            <w:r w:rsidRPr="00847513">
              <w:rPr>
                <w:bCs/>
                <w:i/>
                <w:color w:val="17365D"/>
                <w:lang w:eastAsia="ro-RO"/>
              </w:rPr>
              <w:t>Durata exprimată în luni</w:t>
            </w:r>
          </w:p>
        </w:tc>
      </w:tr>
      <w:tr w:rsidR="00DD468C" w:rsidRPr="00847513" w:rsidTr="00D87665">
        <w:trPr>
          <w:cantSplit/>
          <w:trHeight w:val="461"/>
        </w:trPr>
        <w:tc>
          <w:tcPr>
            <w:tcW w:w="766" w:type="dxa"/>
            <w:tcMar>
              <w:top w:w="28" w:type="dxa"/>
              <w:left w:w="57" w:type="dxa"/>
              <w:bottom w:w="28" w:type="dxa"/>
              <w:right w:w="57" w:type="dxa"/>
            </w:tcMar>
            <w:vAlign w:val="center"/>
          </w:tcPr>
          <w:p w:rsidR="00DD468C" w:rsidRPr="00847513" w:rsidRDefault="00DD468C" w:rsidP="004B1EAE">
            <w:pPr>
              <w:numPr>
                <w:ilvl w:val="0"/>
                <w:numId w:val="2"/>
              </w:numPr>
              <w:spacing w:before="100" w:beforeAutospacing="1" w:after="0"/>
              <w:contextualSpacing/>
              <w:jc w:val="both"/>
              <w:rPr>
                <w:color w:val="17365D"/>
                <w:lang w:eastAsia="ro-RO"/>
              </w:rPr>
            </w:pPr>
          </w:p>
        </w:tc>
        <w:tc>
          <w:tcPr>
            <w:tcW w:w="3971" w:type="dxa"/>
            <w:tcMar>
              <w:top w:w="28" w:type="dxa"/>
              <w:left w:w="57" w:type="dxa"/>
              <w:bottom w:w="28" w:type="dxa"/>
              <w:right w:w="57" w:type="dxa"/>
            </w:tcMar>
          </w:tcPr>
          <w:p w:rsidR="00DD468C" w:rsidRPr="00847513" w:rsidRDefault="00DD468C" w:rsidP="00D87665">
            <w:pPr>
              <w:spacing w:before="100" w:beforeAutospacing="1" w:after="0"/>
              <w:contextualSpacing/>
              <w:rPr>
                <w:bCs/>
                <w:color w:val="17365D"/>
                <w:lang w:eastAsia="ro-RO"/>
              </w:rPr>
            </w:pPr>
            <w:r w:rsidRPr="00847513">
              <w:rPr>
                <w:bCs/>
                <w:color w:val="17365D"/>
                <w:lang w:eastAsia="ro-RO"/>
              </w:rPr>
              <w:t>Date de contact ale persoanei responsabile, din partea GAL</w:t>
            </w:r>
          </w:p>
        </w:tc>
        <w:tc>
          <w:tcPr>
            <w:tcW w:w="5040" w:type="dxa"/>
            <w:tcMar>
              <w:top w:w="28" w:type="dxa"/>
              <w:left w:w="57" w:type="dxa"/>
              <w:bottom w:w="28" w:type="dxa"/>
              <w:right w:w="57" w:type="dxa"/>
            </w:tcMar>
          </w:tcPr>
          <w:p w:rsidR="00DD468C" w:rsidRPr="00847513" w:rsidRDefault="00DD468C" w:rsidP="00D87665">
            <w:pPr>
              <w:spacing w:before="100" w:beforeAutospacing="1" w:after="0"/>
              <w:contextualSpacing/>
              <w:rPr>
                <w:i/>
                <w:color w:val="17365D"/>
                <w:lang w:eastAsia="ro-RO"/>
              </w:rPr>
            </w:pPr>
            <w:r w:rsidRPr="00847513">
              <w:rPr>
                <w:bCs/>
                <w:i/>
                <w:color w:val="17365D"/>
                <w:lang w:eastAsia="ro-RO"/>
              </w:rPr>
              <w:t>Nume și prenume, email, telefon, adresa poștală</w:t>
            </w:r>
          </w:p>
        </w:tc>
      </w:tr>
      <w:tr w:rsidR="00DD468C" w:rsidRPr="00847513" w:rsidTr="00D87665">
        <w:tc>
          <w:tcPr>
            <w:tcW w:w="766" w:type="dxa"/>
            <w:tcMar>
              <w:top w:w="28" w:type="dxa"/>
              <w:left w:w="57" w:type="dxa"/>
              <w:bottom w:w="28" w:type="dxa"/>
              <w:right w:w="57" w:type="dxa"/>
            </w:tcMar>
            <w:vAlign w:val="center"/>
          </w:tcPr>
          <w:p w:rsidR="00DD468C" w:rsidRPr="00847513" w:rsidRDefault="00DD468C" w:rsidP="004B1EAE">
            <w:pPr>
              <w:numPr>
                <w:ilvl w:val="0"/>
                <w:numId w:val="2"/>
              </w:numPr>
              <w:spacing w:before="100" w:beforeAutospacing="1" w:after="0"/>
              <w:contextualSpacing/>
              <w:jc w:val="both"/>
              <w:rPr>
                <w:color w:val="17365D"/>
                <w:lang w:eastAsia="ro-RO"/>
              </w:rPr>
            </w:pPr>
          </w:p>
        </w:tc>
        <w:tc>
          <w:tcPr>
            <w:tcW w:w="3971" w:type="dxa"/>
            <w:tcMar>
              <w:top w:w="28" w:type="dxa"/>
              <w:left w:w="57" w:type="dxa"/>
              <w:bottom w:w="28" w:type="dxa"/>
              <w:right w:w="57" w:type="dxa"/>
            </w:tcMar>
          </w:tcPr>
          <w:p w:rsidR="00DD468C" w:rsidRPr="00847513" w:rsidRDefault="00DD468C" w:rsidP="00D87665">
            <w:pPr>
              <w:spacing w:before="100" w:beforeAutospacing="1" w:after="0"/>
              <w:contextualSpacing/>
              <w:rPr>
                <w:bCs/>
                <w:color w:val="17365D"/>
                <w:lang w:eastAsia="ro-RO"/>
              </w:rPr>
            </w:pPr>
            <w:r w:rsidRPr="00847513">
              <w:rPr>
                <w:bCs/>
                <w:color w:val="17365D"/>
                <w:lang w:eastAsia="ro-RO"/>
              </w:rPr>
              <w:t>Buget estimativ și surse de finanțare</w:t>
            </w:r>
          </w:p>
        </w:tc>
        <w:tc>
          <w:tcPr>
            <w:tcW w:w="5040" w:type="dxa"/>
            <w:tcMar>
              <w:top w:w="28" w:type="dxa"/>
              <w:left w:w="57" w:type="dxa"/>
              <w:bottom w:w="28" w:type="dxa"/>
              <w:right w:w="57" w:type="dxa"/>
            </w:tcMar>
          </w:tcPr>
          <w:p w:rsidR="00DD468C" w:rsidRPr="00847513" w:rsidRDefault="00DD468C" w:rsidP="00D87665">
            <w:pPr>
              <w:spacing w:before="100" w:beforeAutospacing="1" w:after="0"/>
              <w:contextualSpacing/>
              <w:rPr>
                <w:i/>
                <w:color w:val="17365D"/>
                <w:lang w:eastAsia="ro-RO"/>
              </w:rPr>
            </w:pPr>
            <w:r w:rsidRPr="00847513">
              <w:rPr>
                <w:i/>
                <w:color w:val="17365D"/>
                <w:lang w:eastAsia="ro-RO"/>
              </w:rPr>
              <w:t>Suma totală (lei)</w:t>
            </w:r>
          </w:p>
        </w:tc>
      </w:tr>
      <w:tr w:rsidR="00DD468C" w:rsidRPr="00847513" w:rsidTr="00D87665">
        <w:tc>
          <w:tcPr>
            <w:tcW w:w="766" w:type="dxa"/>
            <w:tcMar>
              <w:top w:w="28" w:type="dxa"/>
              <w:left w:w="57" w:type="dxa"/>
              <w:bottom w:w="28" w:type="dxa"/>
              <w:right w:w="57" w:type="dxa"/>
            </w:tcMar>
            <w:vAlign w:val="center"/>
          </w:tcPr>
          <w:p w:rsidR="00DD468C" w:rsidRPr="00847513" w:rsidRDefault="00DD468C" w:rsidP="004B1EAE">
            <w:pPr>
              <w:numPr>
                <w:ilvl w:val="0"/>
                <w:numId w:val="2"/>
              </w:numPr>
              <w:spacing w:before="100" w:beforeAutospacing="1" w:after="0"/>
              <w:contextualSpacing/>
              <w:jc w:val="both"/>
              <w:rPr>
                <w:color w:val="17365D"/>
                <w:lang w:eastAsia="ro-RO"/>
              </w:rPr>
            </w:pPr>
          </w:p>
        </w:tc>
        <w:tc>
          <w:tcPr>
            <w:tcW w:w="3971" w:type="dxa"/>
            <w:tcMar>
              <w:top w:w="28" w:type="dxa"/>
              <w:left w:w="57" w:type="dxa"/>
              <w:bottom w:w="28" w:type="dxa"/>
              <w:right w:w="57" w:type="dxa"/>
            </w:tcMar>
          </w:tcPr>
          <w:p w:rsidR="00DD468C" w:rsidRPr="00847513" w:rsidRDefault="00DD468C" w:rsidP="00D87665">
            <w:pPr>
              <w:spacing w:before="100" w:beforeAutospacing="1" w:after="0"/>
              <w:contextualSpacing/>
              <w:rPr>
                <w:bCs/>
                <w:color w:val="17365D"/>
                <w:lang w:eastAsia="ro-RO"/>
              </w:rPr>
            </w:pPr>
            <w:r w:rsidRPr="00847513">
              <w:rPr>
                <w:bCs/>
                <w:color w:val="17365D"/>
                <w:lang w:eastAsia="ro-RO"/>
              </w:rPr>
              <w:t>Surse de finanţare</w:t>
            </w:r>
          </w:p>
        </w:tc>
        <w:tc>
          <w:tcPr>
            <w:tcW w:w="5040" w:type="dxa"/>
            <w:tcMar>
              <w:top w:w="28" w:type="dxa"/>
              <w:left w:w="57" w:type="dxa"/>
              <w:bottom w:w="28" w:type="dxa"/>
              <w:right w:w="57" w:type="dxa"/>
            </w:tcMar>
          </w:tcPr>
          <w:p w:rsidR="00DD468C" w:rsidRPr="00847513" w:rsidRDefault="00DD468C" w:rsidP="00D87665">
            <w:pPr>
              <w:spacing w:before="100" w:beforeAutospacing="1" w:after="0"/>
              <w:contextualSpacing/>
              <w:rPr>
                <w:i/>
                <w:color w:val="17365D"/>
                <w:lang w:eastAsia="ro-RO"/>
              </w:rPr>
            </w:pPr>
            <w:r w:rsidRPr="00847513">
              <w:rPr>
                <w:i/>
                <w:color w:val="17365D"/>
                <w:lang w:eastAsia="ro-RO"/>
              </w:rPr>
              <w:t>Suma totală defalcată pe surse (POR sau POCU, buget local, buget de stat, contribuție proprie, alte surse)</w:t>
            </w:r>
          </w:p>
        </w:tc>
      </w:tr>
      <w:tr w:rsidR="00DD468C" w:rsidRPr="00847513" w:rsidTr="00D87665">
        <w:tc>
          <w:tcPr>
            <w:tcW w:w="766" w:type="dxa"/>
            <w:tcMar>
              <w:top w:w="28" w:type="dxa"/>
              <w:left w:w="57" w:type="dxa"/>
              <w:bottom w:w="28" w:type="dxa"/>
              <w:right w:w="57" w:type="dxa"/>
            </w:tcMar>
            <w:vAlign w:val="center"/>
          </w:tcPr>
          <w:p w:rsidR="00DD468C" w:rsidRPr="00847513" w:rsidRDefault="00DD468C" w:rsidP="004B1EAE">
            <w:pPr>
              <w:numPr>
                <w:ilvl w:val="0"/>
                <w:numId w:val="2"/>
              </w:numPr>
              <w:spacing w:before="100" w:beforeAutospacing="1" w:after="0"/>
              <w:contextualSpacing/>
              <w:jc w:val="both"/>
              <w:rPr>
                <w:color w:val="17365D"/>
                <w:lang w:eastAsia="ro-RO"/>
              </w:rPr>
            </w:pPr>
          </w:p>
        </w:tc>
        <w:tc>
          <w:tcPr>
            <w:tcW w:w="3971" w:type="dxa"/>
            <w:tcMar>
              <w:top w:w="28" w:type="dxa"/>
              <w:left w:w="57" w:type="dxa"/>
              <w:bottom w:w="28" w:type="dxa"/>
              <w:right w:w="57" w:type="dxa"/>
            </w:tcMar>
          </w:tcPr>
          <w:p w:rsidR="00DD468C" w:rsidRPr="00847513" w:rsidRDefault="00DD468C" w:rsidP="00D87665">
            <w:pPr>
              <w:spacing w:before="100" w:beforeAutospacing="1" w:after="0"/>
              <w:contextualSpacing/>
              <w:rPr>
                <w:bCs/>
                <w:color w:val="17365D"/>
                <w:lang w:eastAsia="ro-RO"/>
              </w:rPr>
            </w:pPr>
            <w:r w:rsidRPr="00847513">
              <w:rPr>
                <w:bCs/>
                <w:color w:val="17365D"/>
                <w:lang w:eastAsia="ro-RO"/>
              </w:rPr>
              <w:t>Sustenabilitatea proiectului după încheierea perioadei de finanțare DLRC</w:t>
            </w:r>
          </w:p>
        </w:tc>
        <w:tc>
          <w:tcPr>
            <w:tcW w:w="5040" w:type="dxa"/>
            <w:tcMar>
              <w:top w:w="28" w:type="dxa"/>
              <w:left w:w="57" w:type="dxa"/>
              <w:bottom w:w="28" w:type="dxa"/>
              <w:right w:w="57" w:type="dxa"/>
            </w:tcMar>
          </w:tcPr>
          <w:p w:rsidR="00DD468C" w:rsidRPr="00847513" w:rsidRDefault="00DD468C" w:rsidP="00D87665">
            <w:pPr>
              <w:spacing w:before="100" w:beforeAutospacing="1" w:after="0"/>
              <w:contextualSpacing/>
              <w:rPr>
                <w:i/>
                <w:color w:val="17365D"/>
                <w:lang w:eastAsia="ro-RO"/>
              </w:rPr>
            </w:pPr>
          </w:p>
        </w:tc>
      </w:tr>
    </w:tbl>
    <w:p w:rsidR="00DD468C" w:rsidRPr="00847513" w:rsidRDefault="00DD468C" w:rsidP="004B1EAE">
      <w:pPr>
        <w:spacing w:before="100" w:beforeAutospacing="1" w:after="0"/>
        <w:contextualSpacing/>
        <w:jc w:val="both"/>
        <w:rPr>
          <w:color w:val="003366"/>
          <w:lang w:eastAsia="ro-RO"/>
        </w:rPr>
      </w:pPr>
    </w:p>
    <w:p w:rsidR="00DD468C" w:rsidRPr="00847513" w:rsidRDefault="00DD468C" w:rsidP="00D87665">
      <w:pPr>
        <w:pStyle w:val="Titlu1"/>
        <w:numPr>
          <w:ilvl w:val="0"/>
          <w:numId w:val="0"/>
        </w:numPr>
      </w:pPr>
      <w:r w:rsidRPr="00847513">
        <w:br w:type="page"/>
      </w:r>
      <w:bookmarkStart w:id="30" w:name="_Toc447151315"/>
      <w:bookmarkStart w:id="31" w:name="_Toc447617450"/>
      <w:bookmarkStart w:id="32" w:name="_Toc457399598"/>
      <w:r w:rsidRPr="00847513">
        <w:lastRenderedPageBreak/>
        <w:t>Document K.  Monitorizarea cu participarea comunității</w:t>
      </w:r>
      <w:bookmarkEnd w:id="30"/>
      <w:bookmarkEnd w:id="31"/>
      <w:bookmarkEnd w:id="32"/>
    </w:p>
    <w:p w:rsidR="00DD468C" w:rsidRPr="00847513" w:rsidRDefault="00DD468C" w:rsidP="00D87665">
      <w:pPr>
        <w:spacing w:after="120"/>
        <w:jc w:val="both"/>
        <w:rPr>
          <w:rFonts w:eastAsia="Times New Roman"/>
          <w:color w:val="003366"/>
          <w:lang w:eastAsia="ro-RO"/>
        </w:rPr>
      </w:pPr>
      <w:r w:rsidRPr="00847513">
        <w:rPr>
          <w:rFonts w:eastAsia="Times New Roman"/>
          <w:color w:val="003366"/>
          <w:lang w:eastAsia="ro-RO"/>
        </w:rPr>
        <w:t xml:space="preserve">Comunitatea marginalizată trebuie să ia parte activ la activitatea de monitorizare a implementării SDL. Monitorizarea cu ajutorul comunității reprezintă atât o formă de supraveghere publică a modului în care SDL este implementată, cât și un mod eficient de a mobiliza comunitatea. Membrii comunității pot identifica erori, face sugestii de îmbunătățire, pot solicita date și pot oferi feedback coordonatorilor proiectului, fapt ce va duce și la o creștere a eficienței în procesul de luare a decizilor, oamenii vor fi mai bine informați, mai conștienți de drepturile lor în calitate de clienți/beneficiari, cetățeni și ființe umane. </w:t>
      </w:r>
    </w:p>
    <w:p w:rsidR="00DD468C" w:rsidRPr="00847513" w:rsidRDefault="00DD468C" w:rsidP="00D87665">
      <w:pPr>
        <w:spacing w:after="120"/>
        <w:jc w:val="both"/>
        <w:rPr>
          <w:rFonts w:eastAsia="Times New Roman"/>
          <w:color w:val="003366"/>
          <w:lang w:eastAsia="ro-RO"/>
        </w:rPr>
      </w:pPr>
      <w:r w:rsidRPr="00847513">
        <w:rPr>
          <w:rFonts w:eastAsia="Times New Roman"/>
          <w:color w:val="003366"/>
          <w:lang w:eastAsia="ro-RO"/>
        </w:rPr>
        <w:t>Următoarele instrumente pot fi folosite pentru monitorizarea cu ajutorul comunității:</w:t>
      </w:r>
    </w:p>
    <w:p w:rsidR="00DD468C" w:rsidRPr="00847513" w:rsidRDefault="00DD468C" w:rsidP="00D87665">
      <w:pPr>
        <w:spacing w:after="120"/>
        <w:jc w:val="both"/>
        <w:rPr>
          <w:rFonts w:eastAsia="Times New Roman"/>
          <w:color w:val="003366"/>
          <w:lang w:eastAsia="ro-RO"/>
        </w:rPr>
      </w:pPr>
      <w:r w:rsidRPr="00847513">
        <w:rPr>
          <w:rFonts w:eastAsia="Times New Roman"/>
          <w:b/>
          <w:color w:val="17365D"/>
          <w:lang w:eastAsia="ro-RO"/>
        </w:rPr>
        <w:t>(1) Cutia cetățeanului:</w:t>
      </w:r>
      <w:r w:rsidRPr="00847513">
        <w:rPr>
          <w:rFonts w:eastAsia="Times New Roman"/>
          <w:color w:val="003366"/>
          <w:lang w:eastAsia="ro-RO"/>
        </w:rPr>
        <w:t xml:space="preserve"> Clasica cutie de sugestii și reclamații va fi plasată în comunitate. Facilitatorul comunitar va colecta mesajele primite de la rezidenții comunității marginalizate. Acestea vor fi analizate împreună cu personalul GAL, iar rezultatele vor fi prezentate atât în ședințele publice pentru comunitate, cât și în ședințele lunare ale Comitetului Director, pentru a se lua măsurile necesare de soluționare. </w:t>
      </w:r>
    </w:p>
    <w:p w:rsidR="00DD468C" w:rsidRPr="00847513" w:rsidRDefault="00DD468C" w:rsidP="00D87665">
      <w:pPr>
        <w:spacing w:after="120"/>
        <w:jc w:val="both"/>
        <w:rPr>
          <w:rFonts w:eastAsia="Times New Roman"/>
          <w:color w:val="003366"/>
          <w:lang w:eastAsia="ro-RO"/>
        </w:rPr>
      </w:pPr>
      <w:r w:rsidRPr="00847513">
        <w:rPr>
          <w:rFonts w:eastAsia="Times New Roman"/>
          <w:b/>
          <w:color w:val="17365D"/>
          <w:lang w:eastAsia="ro-RO"/>
        </w:rPr>
        <w:t>(2) Mesajul cetățeanului:</w:t>
      </w:r>
      <w:r w:rsidRPr="00847513">
        <w:rPr>
          <w:rFonts w:eastAsia="Times New Roman"/>
          <w:color w:val="003366"/>
          <w:lang w:eastAsia="ro-RO"/>
        </w:rPr>
        <w:t xml:space="preserve"> vezi exemplul (4) din Caseta 2 din Modelul Cadru SDL. </w:t>
      </w:r>
    </w:p>
    <w:p w:rsidR="00DD468C" w:rsidRPr="00847513" w:rsidRDefault="00DD468C" w:rsidP="00D87665">
      <w:pPr>
        <w:spacing w:after="120"/>
        <w:jc w:val="both"/>
        <w:rPr>
          <w:rFonts w:eastAsia="Times New Roman"/>
          <w:color w:val="003366"/>
          <w:lang w:eastAsia="ro-RO"/>
        </w:rPr>
      </w:pPr>
      <w:r w:rsidRPr="00847513">
        <w:rPr>
          <w:rFonts w:eastAsia="Times New Roman"/>
          <w:b/>
          <w:color w:val="17365D"/>
          <w:lang w:eastAsia="ro-RO"/>
        </w:rPr>
        <w:t>(3) Micul cetățean:</w:t>
      </w:r>
      <w:r w:rsidRPr="00847513">
        <w:rPr>
          <w:rFonts w:eastAsia="Times New Roman"/>
          <w:color w:val="003366"/>
          <w:lang w:eastAsia="ro-RO"/>
        </w:rPr>
        <w:t xml:space="preserve"> Pentru a implica copiii și tinerii în procesul de monitorizare vor fi atrase în proiect școlile frecventate de copiii din comunitate. În cadrul orelor de dirigenție, copiii vor primi chestionare pe care le vor completa acasă împreună cu părinții. Datele culese vor releva gradul de cunoaștere despre intervențiile realizate în comunitate, precum și satisfacția referitoare la aceste intervenții. Chestionarele vor fi înmânate mediatorului școlar sau facilitatorului comunitar care împreună cu personalul GAL le vor analiza. Rezultatele vor fi prezentate atât în ședințele publice pentru comunitate, cât și în ședințele lunare ale Comitetului Director, pentru a se lua măsurile corespunzătoare.</w:t>
      </w:r>
    </w:p>
    <w:p w:rsidR="00DD468C" w:rsidRPr="00847513" w:rsidRDefault="00DD468C" w:rsidP="008F337B">
      <w:pPr>
        <w:pStyle w:val="Legend"/>
        <w:rPr>
          <w:bCs/>
          <w:color w:val="17365D"/>
        </w:rPr>
      </w:pPr>
      <w:r w:rsidRPr="00847513">
        <w:t xml:space="preserve">Caseta </w:t>
      </w:r>
      <w:fldSimple w:instr=" SEQ Caseta \* ARABIC ">
        <w:r w:rsidRPr="00847513">
          <w:rPr>
            <w:noProof/>
          </w:rPr>
          <w:t>1</w:t>
        </w:r>
      </w:fldSimple>
      <w:r w:rsidRPr="00847513">
        <w:rPr>
          <w:bCs/>
          <w:color w:val="17365D"/>
        </w:rPr>
        <w:t>. Avantaje ale monitorizării cu participarea comunităţii</w:t>
      </w:r>
    </w:p>
    <w:tbl>
      <w:tblPr>
        <w:tblW w:w="0" w:type="auto"/>
        <w:tblInd w:w="108" w:type="dxa"/>
        <w:tblLook w:val="00A0" w:firstRow="1" w:lastRow="0" w:firstColumn="1" w:lastColumn="0" w:noHBand="0" w:noVBand="0"/>
      </w:tblPr>
      <w:tblGrid>
        <w:gridCol w:w="9720"/>
      </w:tblGrid>
      <w:tr w:rsidR="00DD468C" w:rsidRPr="00847513" w:rsidTr="00093824">
        <w:tc>
          <w:tcPr>
            <w:tcW w:w="9720" w:type="dxa"/>
            <w:shd w:val="clear" w:color="auto" w:fill="FFCC99"/>
          </w:tcPr>
          <w:p w:rsidR="00DD468C" w:rsidRPr="00847513" w:rsidRDefault="00DD468C" w:rsidP="00D87665">
            <w:pPr>
              <w:spacing w:before="120" w:after="120" w:line="240" w:lineRule="auto"/>
              <w:ind w:left="360" w:hanging="360"/>
              <w:contextualSpacing/>
              <w:jc w:val="both"/>
              <w:rPr>
                <w:rFonts w:eastAsia="Times New Roman"/>
                <w:color w:val="17365D"/>
                <w:lang w:eastAsia="ro-RO"/>
              </w:rPr>
            </w:pPr>
            <w:r w:rsidRPr="00847513">
              <w:rPr>
                <w:rFonts w:eastAsia="Times New Roman"/>
                <w:color w:val="17365D"/>
                <w:lang w:eastAsia="ro-RO"/>
              </w:rPr>
              <w:t>Asigură o implicare activă a comunităților urbane marginalizate, crește gradul de conștientizare privind dreptul la servicii de calitate; îi face pe membrii comunității participanți direcți în evaluarea și recomandarea de îmbunătățiri ale calității și accesibilității serviciilor existente.</w:t>
            </w:r>
          </w:p>
          <w:p w:rsidR="00DD468C" w:rsidRPr="00847513" w:rsidRDefault="00DD468C" w:rsidP="00D87665">
            <w:pPr>
              <w:spacing w:after="120" w:line="240" w:lineRule="auto"/>
              <w:ind w:left="360" w:hanging="360"/>
              <w:contextualSpacing/>
              <w:jc w:val="both"/>
              <w:rPr>
                <w:rFonts w:eastAsia="Times New Roman"/>
                <w:color w:val="17365D"/>
                <w:lang w:eastAsia="ro-RO"/>
              </w:rPr>
            </w:pPr>
            <w:r w:rsidRPr="00847513">
              <w:rPr>
                <w:rFonts w:eastAsia="Times New Roman"/>
                <w:color w:val="17365D"/>
                <w:lang w:eastAsia="ro-RO"/>
              </w:rPr>
              <w:t xml:space="preserve">Oferă date direct de la nivelul comunității cu privire la eficiența implementării proiectului/ politicilor și, legat de aceste servicii: care este gradul real de acoperire, nivelul de accesibilitate, modul în care profesioniștii implicați în proiect tratează persoanele din grupurile vulnerabile; care sunt posibilele obstacole cu care aceste comunități se confruntă atunci când utilizează diverse servicii și care sunt zonele în care servicii necesare lipsesc. </w:t>
            </w:r>
          </w:p>
          <w:p w:rsidR="00DD468C" w:rsidRPr="00847513" w:rsidRDefault="00DD468C" w:rsidP="00D87665">
            <w:pPr>
              <w:spacing w:after="120" w:line="240" w:lineRule="auto"/>
              <w:ind w:left="360" w:hanging="360"/>
              <w:contextualSpacing/>
              <w:jc w:val="both"/>
              <w:rPr>
                <w:rFonts w:eastAsia="Times New Roman"/>
                <w:color w:val="17365D"/>
                <w:lang w:eastAsia="ro-RO"/>
              </w:rPr>
            </w:pPr>
            <w:r w:rsidRPr="00847513">
              <w:rPr>
                <w:rFonts w:eastAsia="Times New Roman"/>
                <w:color w:val="17365D"/>
                <w:lang w:eastAsia="ro-RO"/>
              </w:rPr>
              <w:t>Este un instrument eficient care poate ajuta la identificarea decalajelor și la îmbunătățirea măsurilor adoptate la nivel național, precum și un instrument eficient de sensibilizare a opiniei publice și de advocacy pentru drepturile grupurilor vulnerabile. Poate servi, de asemenea, ca un ghid pentru stabilirea priorităților și luarea deciziilor în ceea ce privește alegerea de programe, politici și practici pentru creșterea bunăstării comunității.</w:t>
            </w:r>
          </w:p>
        </w:tc>
      </w:tr>
    </w:tbl>
    <w:p w:rsidR="00DD468C" w:rsidRPr="00847513" w:rsidRDefault="00DD468C" w:rsidP="00D87665">
      <w:pPr>
        <w:spacing w:after="0"/>
        <w:jc w:val="both"/>
        <w:rPr>
          <w:rFonts w:eastAsia="Times New Roman"/>
          <w:color w:val="003366"/>
          <w:sz w:val="24"/>
          <w:szCs w:val="24"/>
          <w:lang w:eastAsia="ro-RO"/>
        </w:rPr>
      </w:pPr>
    </w:p>
    <w:p w:rsidR="00DD468C" w:rsidRPr="00847513" w:rsidRDefault="00DD468C" w:rsidP="004B1EAE">
      <w:pPr>
        <w:spacing w:before="100" w:beforeAutospacing="1" w:after="0"/>
        <w:contextualSpacing/>
        <w:jc w:val="both"/>
        <w:rPr>
          <w:color w:val="003366"/>
          <w:lang w:eastAsia="ro-RO"/>
        </w:rPr>
      </w:pPr>
    </w:p>
    <w:p w:rsidR="00DD468C" w:rsidRPr="00847513" w:rsidRDefault="00DD468C" w:rsidP="004B1EAE">
      <w:pPr>
        <w:spacing w:before="100" w:beforeAutospacing="1" w:after="0"/>
        <w:contextualSpacing/>
        <w:jc w:val="both"/>
        <w:rPr>
          <w:color w:val="003366"/>
          <w:lang w:eastAsia="ro-RO"/>
        </w:rPr>
      </w:pPr>
    </w:p>
    <w:p w:rsidR="00DD468C" w:rsidRPr="00847513" w:rsidRDefault="00DD468C" w:rsidP="00BE69E9">
      <w:pPr>
        <w:pStyle w:val="Titlu1"/>
        <w:numPr>
          <w:ilvl w:val="0"/>
          <w:numId w:val="0"/>
        </w:numPr>
      </w:pPr>
      <w:bookmarkStart w:id="33" w:name="_Toc447151316"/>
      <w:bookmarkStart w:id="34" w:name="_Toc447617451"/>
      <w:bookmarkStart w:id="35" w:name="_Toc457399599"/>
      <w:r w:rsidRPr="00847513">
        <w:lastRenderedPageBreak/>
        <w:t>Document L. Exemplu de cadru logic al intervenției și indicatorii de rezultat asociați</w:t>
      </w:r>
      <w:bookmarkEnd w:id="33"/>
      <w:bookmarkEnd w:id="34"/>
      <w:bookmarkEnd w:id="35"/>
    </w:p>
    <w:p w:rsidR="00DD468C" w:rsidRPr="00847513" w:rsidRDefault="00DD468C" w:rsidP="00BE69E9">
      <w:pPr>
        <w:spacing w:after="120"/>
        <w:jc w:val="both"/>
        <w:rPr>
          <w:rFonts w:eastAsia="Times New Roman"/>
          <w:color w:val="003366"/>
          <w:lang w:eastAsia="ro-RO"/>
        </w:rPr>
      </w:pPr>
      <w:r w:rsidRPr="00847513">
        <w:rPr>
          <w:rFonts w:eastAsia="Times New Roman"/>
          <w:color w:val="003366"/>
          <w:lang w:eastAsia="ro-RO"/>
        </w:rPr>
        <w:t>Extras din studiul pilot realizat de Banca Mondială într-o zonă urbană marginalizată de tip mahala de adăposturi improvizate, comunitate de romi.</w:t>
      </w:r>
      <w:r w:rsidRPr="00847513">
        <w:rPr>
          <w:rFonts w:eastAsia="Times New Roman" w:cs="Calibri"/>
          <w:b/>
          <w:color w:val="17365D"/>
          <w:vertAlign w:val="superscript"/>
          <w:lang w:eastAsia="ro-RO"/>
        </w:rPr>
        <w:footnoteReference w:id="11"/>
      </w:r>
    </w:p>
    <w:p w:rsidR="00DD468C" w:rsidRPr="00847513" w:rsidRDefault="00DD468C" w:rsidP="00BE69E9">
      <w:pPr>
        <w:spacing w:after="120"/>
        <w:jc w:val="both"/>
        <w:rPr>
          <w:rFonts w:eastAsia="Times New Roman"/>
          <w:color w:val="003366"/>
          <w:lang w:eastAsia="ro-RO"/>
        </w:rPr>
      </w:pPr>
      <w:r w:rsidRPr="00847513">
        <w:rPr>
          <w:rFonts w:eastAsia="Times New Roman"/>
          <w:color w:val="003366"/>
          <w:lang w:eastAsia="ro-RO"/>
        </w:rPr>
        <w:t>Măsurile adoptate pentru atingerea obiectivelor specifice sectoriale contribuie la consolidarea unuia sau mai multor forme de capital al oamenilor din comunitatea marginalizată: capital uman, capital economic sau financiar, capital social şi capital simbolic. Aceste forme de capital sunt interconectate şi o creştere la nivelul uneia determină îmbunătăţiri în alte forme de capital, de asemenea. De exemplu, creşterea accesului la ocuparea forţei de muncă duce la creşterea numărului de persoane angajate în mod oficial, care la rândul său duce la un număr mai mare de persoane cu venituri regulate, suficiente pentru a asigura hrana adecvată pentru întrega familie, şi, în acelaşi timp, pentru a acoperi costurile legate de şcoală pentru copii. Astfel, numărul de persoane în sărăcie scade şi, simultan, participarea copiiior la educaţie se îmbunătăţeşte, ceea ce duce la sporirea şanselor de viaţă pentru viitor. Ca urmare, nivelul de sărăcie este de aşteptat să scadă, în timp ce nivelul de incluziune socială şi calitate a vieţii sunt aşteptate să se îmbunătăţească în mod semnificativ în comunitatea marginalizată.</w:t>
      </w:r>
    </w:p>
    <w:p w:rsidR="00DD468C" w:rsidRPr="00847513" w:rsidRDefault="00DD468C" w:rsidP="00BE69E9">
      <w:pPr>
        <w:pStyle w:val="Legend"/>
        <w:rPr>
          <w:bCs/>
        </w:rPr>
      </w:pPr>
      <w:r w:rsidRPr="00847513">
        <w:t xml:space="preserve">Figura </w:t>
      </w:r>
      <w:fldSimple w:instr=" SEQ Figura \* ARABIC ">
        <w:r w:rsidRPr="00847513">
          <w:rPr>
            <w:noProof/>
          </w:rPr>
          <w:t>1</w:t>
        </w:r>
      </w:fldSimple>
      <w:r w:rsidRPr="00847513">
        <w:rPr>
          <w:bCs/>
        </w:rPr>
        <w:t xml:space="preserve">. Cadrul logic al intervenției DLRC într-o zonă urbană marginalizată </w:t>
      </w:r>
    </w:p>
    <w:tbl>
      <w:tblPr>
        <w:tblW w:w="9720" w:type="dxa"/>
        <w:tblInd w:w="108" w:type="dxa"/>
        <w:tblLook w:val="0000" w:firstRow="0" w:lastRow="0" w:firstColumn="0" w:lastColumn="0" w:noHBand="0" w:noVBand="0"/>
      </w:tblPr>
      <w:tblGrid>
        <w:gridCol w:w="2160"/>
        <w:gridCol w:w="960"/>
        <w:gridCol w:w="960"/>
        <w:gridCol w:w="1099"/>
        <w:gridCol w:w="1040"/>
        <w:gridCol w:w="960"/>
        <w:gridCol w:w="2544"/>
      </w:tblGrid>
      <w:tr w:rsidR="00DD468C" w:rsidRPr="00847513" w:rsidTr="009705BE">
        <w:trPr>
          <w:trHeight w:val="255"/>
        </w:trPr>
        <w:tc>
          <w:tcPr>
            <w:tcW w:w="2160" w:type="dxa"/>
            <w:tcBorders>
              <w:top w:val="single" w:sz="4" w:space="0" w:color="auto"/>
              <w:left w:val="nil"/>
              <w:bottom w:val="nil"/>
              <w:right w:val="nil"/>
            </w:tcBorders>
            <w:noWrap/>
            <w:vAlign w:val="bottom"/>
          </w:tcPr>
          <w:p w:rsidR="00DD468C" w:rsidRPr="00847513" w:rsidRDefault="00DD468C" w:rsidP="00BE69E9">
            <w:pPr>
              <w:spacing w:after="0"/>
              <w:rPr>
                <w:rFonts w:eastAsia="Times New Roman" w:cs="Arial"/>
                <w:b/>
                <w:bCs/>
                <w:color w:val="17365D"/>
                <w:lang w:eastAsia="ro-RO"/>
              </w:rPr>
            </w:pPr>
            <w:r w:rsidRPr="00847513">
              <w:rPr>
                <w:rFonts w:eastAsia="Times New Roman" w:cs="Arial"/>
                <w:b/>
                <w:bCs/>
                <w:color w:val="17365D"/>
                <w:lang w:eastAsia="ro-RO"/>
              </w:rPr>
              <w:t>Obiective Specifice</w:t>
            </w:r>
          </w:p>
        </w:tc>
        <w:tc>
          <w:tcPr>
            <w:tcW w:w="960" w:type="dxa"/>
            <w:tcBorders>
              <w:top w:val="single" w:sz="4" w:space="0" w:color="auto"/>
              <w:left w:val="nil"/>
              <w:bottom w:val="nil"/>
              <w:right w:val="nil"/>
            </w:tcBorders>
            <w:noWrap/>
            <w:vAlign w:val="bottom"/>
          </w:tcPr>
          <w:p w:rsidR="00DD468C" w:rsidRPr="00847513" w:rsidRDefault="00DD468C" w:rsidP="00BE69E9">
            <w:pPr>
              <w:spacing w:after="0"/>
              <w:rPr>
                <w:rFonts w:eastAsia="Times New Roman" w:cs="Arial"/>
                <w:b/>
                <w:bCs/>
                <w:color w:val="17365D"/>
                <w:lang w:eastAsia="ro-RO"/>
              </w:rPr>
            </w:pPr>
          </w:p>
        </w:tc>
        <w:tc>
          <w:tcPr>
            <w:tcW w:w="960" w:type="dxa"/>
            <w:tcBorders>
              <w:top w:val="single" w:sz="4" w:space="0" w:color="auto"/>
              <w:left w:val="nil"/>
              <w:bottom w:val="nil"/>
              <w:right w:val="nil"/>
            </w:tcBorders>
            <w:noWrap/>
            <w:vAlign w:val="bottom"/>
          </w:tcPr>
          <w:p w:rsidR="00DD468C" w:rsidRPr="00847513" w:rsidRDefault="00DD468C" w:rsidP="00BE69E9">
            <w:pPr>
              <w:spacing w:after="0"/>
              <w:rPr>
                <w:rFonts w:eastAsia="Times New Roman" w:cs="Arial"/>
                <w:b/>
                <w:bCs/>
                <w:color w:val="17365D"/>
                <w:lang w:eastAsia="ro-RO"/>
              </w:rPr>
            </w:pPr>
          </w:p>
        </w:tc>
        <w:tc>
          <w:tcPr>
            <w:tcW w:w="2136" w:type="dxa"/>
            <w:gridSpan w:val="2"/>
            <w:tcBorders>
              <w:top w:val="single" w:sz="4" w:space="0" w:color="auto"/>
              <w:left w:val="nil"/>
              <w:bottom w:val="nil"/>
              <w:right w:val="nil"/>
            </w:tcBorders>
            <w:noWrap/>
            <w:vAlign w:val="bottom"/>
          </w:tcPr>
          <w:p w:rsidR="00DD468C" w:rsidRPr="00847513" w:rsidRDefault="00DD468C" w:rsidP="00BE69E9">
            <w:pPr>
              <w:spacing w:after="0"/>
              <w:rPr>
                <w:rFonts w:eastAsia="Times New Roman" w:cs="Arial"/>
                <w:b/>
                <w:bCs/>
                <w:color w:val="17365D"/>
                <w:lang w:eastAsia="ro-RO"/>
              </w:rPr>
            </w:pPr>
            <w:r w:rsidRPr="00847513">
              <w:rPr>
                <w:rFonts w:eastAsia="Times New Roman" w:cs="Arial"/>
                <w:b/>
                <w:bCs/>
                <w:color w:val="17365D"/>
                <w:lang w:eastAsia="ro-RO"/>
              </w:rPr>
              <w:t>Forme de capital</w:t>
            </w:r>
          </w:p>
        </w:tc>
        <w:tc>
          <w:tcPr>
            <w:tcW w:w="960" w:type="dxa"/>
            <w:tcBorders>
              <w:top w:val="single" w:sz="4" w:space="0" w:color="auto"/>
              <w:left w:val="nil"/>
              <w:bottom w:val="nil"/>
              <w:right w:val="nil"/>
            </w:tcBorders>
            <w:noWrap/>
            <w:vAlign w:val="bottom"/>
          </w:tcPr>
          <w:p w:rsidR="00DD468C" w:rsidRPr="00847513" w:rsidRDefault="00DD468C" w:rsidP="00BE69E9">
            <w:pPr>
              <w:spacing w:after="0"/>
              <w:rPr>
                <w:rFonts w:eastAsia="Times New Roman" w:cs="Arial"/>
                <w:b/>
                <w:bCs/>
                <w:color w:val="17365D"/>
                <w:lang w:eastAsia="ro-RO"/>
              </w:rPr>
            </w:pPr>
          </w:p>
        </w:tc>
        <w:tc>
          <w:tcPr>
            <w:tcW w:w="2544" w:type="dxa"/>
            <w:tcBorders>
              <w:top w:val="single" w:sz="4" w:space="0" w:color="auto"/>
              <w:left w:val="nil"/>
              <w:bottom w:val="nil"/>
              <w:right w:val="nil"/>
            </w:tcBorders>
            <w:noWrap/>
            <w:vAlign w:val="bottom"/>
          </w:tcPr>
          <w:p w:rsidR="00DD468C" w:rsidRPr="00847513" w:rsidRDefault="00DD468C" w:rsidP="00BE69E9">
            <w:pPr>
              <w:spacing w:after="0"/>
              <w:rPr>
                <w:rFonts w:eastAsia="Times New Roman" w:cs="Arial"/>
                <w:b/>
                <w:bCs/>
                <w:color w:val="17365D"/>
                <w:lang w:eastAsia="ro-RO"/>
              </w:rPr>
            </w:pPr>
            <w:r w:rsidRPr="00847513">
              <w:rPr>
                <w:rFonts w:eastAsia="Times New Roman" w:cs="Arial"/>
                <w:b/>
                <w:bCs/>
                <w:color w:val="17365D"/>
                <w:lang w:eastAsia="ro-RO"/>
              </w:rPr>
              <w:t>Obiectiv general</w:t>
            </w:r>
          </w:p>
        </w:tc>
      </w:tr>
      <w:tr w:rsidR="00DD468C" w:rsidRPr="00847513" w:rsidTr="009705BE">
        <w:trPr>
          <w:trHeight w:val="270"/>
        </w:trPr>
        <w:tc>
          <w:tcPr>
            <w:tcW w:w="3120" w:type="dxa"/>
            <w:gridSpan w:val="2"/>
            <w:tcBorders>
              <w:top w:val="nil"/>
              <w:left w:val="nil"/>
              <w:bottom w:val="single" w:sz="12" w:space="0" w:color="auto"/>
              <w:right w:val="nil"/>
            </w:tcBorders>
            <w:noWrap/>
            <w:vAlign w:val="bottom"/>
          </w:tcPr>
          <w:p w:rsidR="00DD468C" w:rsidRPr="00847513" w:rsidRDefault="00DD468C" w:rsidP="00BE69E9">
            <w:pPr>
              <w:spacing w:after="0"/>
              <w:rPr>
                <w:rFonts w:eastAsia="Times New Roman" w:cs="Arial"/>
                <w:b/>
                <w:bCs/>
                <w:color w:val="17365D"/>
                <w:lang w:eastAsia="ro-RO"/>
              </w:rPr>
            </w:pPr>
            <w:r w:rsidRPr="00847513">
              <w:rPr>
                <w:rFonts w:eastAsia="Times New Roman" w:cs="Arial"/>
                <w:b/>
                <w:bCs/>
                <w:color w:val="17365D"/>
                <w:lang w:eastAsia="ro-RO"/>
              </w:rPr>
              <w:t>Indicatorii de realizare</w:t>
            </w:r>
          </w:p>
        </w:tc>
        <w:tc>
          <w:tcPr>
            <w:tcW w:w="960" w:type="dxa"/>
            <w:tcBorders>
              <w:top w:val="nil"/>
              <w:left w:val="nil"/>
              <w:bottom w:val="single" w:sz="12" w:space="0" w:color="auto"/>
              <w:right w:val="nil"/>
            </w:tcBorders>
            <w:noWrap/>
            <w:vAlign w:val="bottom"/>
          </w:tcPr>
          <w:p w:rsidR="00DD468C" w:rsidRPr="00847513" w:rsidRDefault="00DD468C" w:rsidP="00BE69E9">
            <w:pPr>
              <w:spacing w:after="0"/>
              <w:rPr>
                <w:rFonts w:eastAsia="Times New Roman" w:cs="Arial"/>
                <w:b/>
                <w:bCs/>
                <w:color w:val="17365D"/>
                <w:lang w:eastAsia="ro-RO"/>
              </w:rPr>
            </w:pPr>
            <w:r w:rsidRPr="00847513">
              <w:rPr>
                <w:rFonts w:eastAsia="Times New Roman" w:cs="Arial"/>
                <w:b/>
                <w:bCs/>
                <w:color w:val="17365D"/>
                <w:lang w:eastAsia="ro-RO"/>
              </w:rPr>
              <w:t> </w:t>
            </w:r>
          </w:p>
        </w:tc>
        <w:tc>
          <w:tcPr>
            <w:tcW w:w="1096" w:type="dxa"/>
            <w:tcBorders>
              <w:top w:val="nil"/>
              <w:left w:val="nil"/>
              <w:bottom w:val="single" w:sz="12" w:space="0" w:color="auto"/>
              <w:right w:val="nil"/>
            </w:tcBorders>
            <w:noWrap/>
            <w:vAlign w:val="bottom"/>
          </w:tcPr>
          <w:p w:rsidR="00DD468C" w:rsidRPr="00847513" w:rsidRDefault="00DD468C" w:rsidP="00BE69E9">
            <w:pPr>
              <w:spacing w:after="0"/>
              <w:rPr>
                <w:rFonts w:eastAsia="Times New Roman" w:cs="Arial"/>
                <w:b/>
                <w:bCs/>
                <w:color w:val="17365D"/>
                <w:lang w:eastAsia="ro-RO"/>
              </w:rPr>
            </w:pPr>
            <w:r w:rsidRPr="00847513">
              <w:rPr>
                <w:rFonts w:eastAsia="Times New Roman" w:cs="Arial"/>
                <w:b/>
                <w:bCs/>
                <w:color w:val="17365D"/>
                <w:lang w:eastAsia="ro-RO"/>
              </w:rPr>
              <w:t> </w:t>
            </w:r>
          </w:p>
        </w:tc>
        <w:tc>
          <w:tcPr>
            <w:tcW w:w="1040" w:type="dxa"/>
            <w:tcBorders>
              <w:top w:val="nil"/>
              <w:left w:val="nil"/>
              <w:bottom w:val="single" w:sz="12" w:space="0" w:color="auto"/>
              <w:right w:val="nil"/>
            </w:tcBorders>
            <w:noWrap/>
            <w:vAlign w:val="bottom"/>
          </w:tcPr>
          <w:p w:rsidR="00DD468C" w:rsidRPr="00847513" w:rsidRDefault="00DD468C" w:rsidP="00BE69E9">
            <w:pPr>
              <w:spacing w:after="0"/>
              <w:rPr>
                <w:rFonts w:eastAsia="Times New Roman" w:cs="Arial"/>
                <w:b/>
                <w:bCs/>
                <w:color w:val="17365D"/>
                <w:lang w:eastAsia="ro-RO"/>
              </w:rPr>
            </w:pPr>
            <w:r w:rsidRPr="00847513">
              <w:rPr>
                <w:rFonts w:eastAsia="Times New Roman" w:cs="Arial"/>
                <w:b/>
                <w:bCs/>
                <w:color w:val="17365D"/>
                <w:lang w:eastAsia="ro-RO"/>
              </w:rPr>
              <w:t> </w:t>
            </w:r>
          </w:p>
        </w:tc>
        <w:tc>
          <w:tcPr>
            <w:tcW w:w="960" w:type="dxa"/>
            <w:tcBorders>
              <w:top w:val="nil"/>
              <w:left w:val="nil"/>
              <w:bottom w:val="single" w:sz="12" w:space="0" w:color="auto"/>
              <w:right w:val="nil"/>
            </w:tcBorders>
            <w:noWrap/>
            <w:vAlign w:val="bottom"/>
          </w:tcPr>
          <w:p w:rsidR="00DD468C" w:rsidRPr="00847513" w:rsidRDefault="00DD468C" w:rsidP="00BE69E9">
            <w:pPr>
              <w:spacing w:after="0"/>
              <w:rPr>
                <w:rFonts w:eastAsia="Times New Roman" w:cs="Arial"/>
                <w:b/>
                <w:bCs/>
                <w:color w:val="17365D"/>
                <w:lang w:eastAsia="ro-RO"/>
              </w:rPr>
            </w:pPr>
            <w:r w:rsidRPr="00847513">
              <w:rPr>
                <w:rFonts w:eastAsia="Times New Roman" w:cs="Arial"/>
                <w:b/>
                <w:bCs/>
                <w:color w:val="17365D"/>
                <w:lang w:eastAsia="ro-RO"/>
              </w:rPr>
              <w:t> </w:t>
            </w:r>
          </w:p>
        </w:tc>
        <w:tc>
          <w:tcPr>
            <w:tcW w:w="2544" w:type="dxa"/>
            <w:tcBorders>
              <w:top w:val="nil"/>
              <w:left w:val="nil"/>
              <w:bottom w:val="single" w:sz="12" w:space="0" w:color="auto"/>
              <w:right w:val="nil"/>
            </w:tcBorders>
            <w:noWrap/>
            <w:vAlign w:val="bottom"/>
          </w:tcPr>
          <w:p w:rsidR="00DD468C" w:rsidRPr="00847513" w:rsidRDefault="00DD468C" w:rsidP="00BE69E9">
            <w:pPr>
              <w:spacing w:after="0"/>
              <w:rPr>
                <w:rFonts w:eastAsia="Times New Roman" w:cs="Arial"/>
                <w:b/>
                <w:bCs/>
                <w:color w:val="17365D"/>
                <w:lang w:eastAsia="ro-RO"/>
              </w:rPr>
            </w:pPr>
            <w:r w:rsidRPr="00847513">
              <w:rPr>
                <w:rFonts w:eastAsia="Times New Roman" w:cs="Arial"/>
                <w:b/>
                <w:bCs/>
                <w:color w:val="17365D"/>
                <w:lang w:eastAsia="ro-RO"/>
              </w:rPr>
              <w:t>Indicatori de rezultat</w:t>
            </w:r>
          </w:p>
        </w:tc>
      </w:tr>
      <w:tr w:rsidR="00DD468C" w:rsidRPr="00847513" w:rsidTr="009705BE">
        <w:trPr>
          <w:trHeight w:val="92"/>
        </w:trPr>
        <w:tc>
          <w:tcPr>
            <w:tcW w:w="2160" w:type="dxa"/>
            <w:tcBorders>
              <w:top w:val="single" w:sz="12" w:space="0" w:color="auto"/>
              <w:left w:val="nil"/>
              <w:bottom w:val="nil"/>
              <w:right w:val="nil"/>
            </w:tcBorders>
            <w:noWrap/>
            <w:vAlign w:val="bottom"/>
          </w:tcPr>
          <w:p w:rsidR="00DD468C" w:rsidRPr="00847513" w:rsidRDefault="00DD468C" w:rsidP="00BE69E9">
            <w:pPr>
              <w:spacing w:after="0"/>
              <w:rPr>
                <w:rFonts w:eastAsia="Times New Roman" w:cs="Arial"/>
                <w:b/>
                <w:bCs/>
                <w:color w:val="17365D"/>
                <w:lang w:eastAsia="ro-RO"/>
              </w:rPr>
            </w:pPr>
          </w:p>
        </w:tc>
        <w:tc>
          <w:tcPr>
            <w:tcW w:w="960" w:type="dxa"/>
            <w:tcBorders>
              <w:top w:val="single" w:sz="12" w:space="0" w:color="auto"/>
              <w:left w:val="nil"/>
              <w:bottom w:val="nil"/>
              <w:right w:val="nil"/>
            </w:tcBorders>
            <w:noWrap/>
            <w:vAlign w:val="bottom"/>
          </w:tcPr>
          <w:p w:rsidR="00DD468C" w:rsidRPr="00847513" w:rsidRDefault="00DD468C" w:rsidP="00BE69E9">
            <w:pPr>
              <w:spacing w:after="0"/>
              <w:rPr>
                <w:rFonts w:eastAsia="Times New Roman" w:cs="Arial"/>
                <w:b/>
                <w:bCs/>
                <w:color w:val="17365D"/>
                <w:lang w:eastAsia="ro-RO"/>
              </w:rPr>
            </w:pPr>
          </w:p>
        </w:tc>
        <w:tc>
          <w:tcPr>
            <w:tcW w:w="960" w:type="dxa"/>
            <w:tcBorders>
              <w:top w:val="single" w:sz="12" w:space="0" w:color="auto"/>
              <w:left w:val="nil"/>
              <w:bottom w:val="nil"/>
              <w:right w:val="nil"/>
            </w:tcBorders>
            <w:noWrap/>
            <w:vAlign w:val="bottom"/>
          </w:tcPr>
          <w:p w:rsidR="00DD468C" w:rsidRPr="00847513" w:rsidRDefault="00DD468C" w:rsidP="00BE69E9">
            <w:pPr>
              <w:spacing w:after="0"/>
              <w:rPr>
                <w:rFonts w:eastAsia="Times New Roman" w:cs="Arial"/>
                <w:b/>
                <w:bCs/>
                <w:color w:val="17365D"/>
                <w:lang w:eastAsia="ro-RO"/>
              </w:rPr>
            </w:pPr>
          </w:p>
        </w:tc>
        <w:tc>
          <w:tcPr>
            <w:tcW w:w="1096" w:type="dxa"/>
            <w:tcBorders>
              <w:top w:val="single" w:sz="12" w:space="0" w:color="auto"/>
              <w:left w:val="nil"/>
              <w:bottom w:val="nil"/>
              <w:right w:val="nil"/>
            </w:tcBorders>
            <w:noWrap/>
            <w:vAlign w:val="bottom"/>
          </w:tcPr>
          <w:p w:rsidR="00DD468C" w:rsidRPr="00847513" w:rsidRDefault="00DD468C" w:rsidP="00BE69E9">
            <w:pPr>
              <w:spacing w:after="0"/>
              <w:rPr>
                <w:rFonts w:eastAsia="Times New Roman" w:cs="Arial"/>
                <w:b/>
                <w:bCs/>
                <w:color w:val="17365D"/>
                <w:lang w:eastAsia="ro-RO"/>
              </w:rPr>
            </w:pPr>
          </w:p>
        </w:tc>
        <w:tc>
          <w:tcPr>
            <w:tcW w:w="1040" w:type="dxa"/>
            <w:tcBorders>
              <w:top w:val="single" w:sz="12" w:space="0" w:color="auto"/>
              <w:left w:val="nil"/>
              <w:bottom w:val="nil"/>
              <w:right w:val="nil"/>
            </w:tcBorders>
            <w:noWrap/>
            <w:vAlign w:val="bottom"/>
          </w:tcPr>
          <w:p w:rsidR="00DD468C" w:rsidRPr="00847513" w:rsidRDefault="00DD468C" w:rsidP="00BE69E9">
            <w:pPr>
              <w:spacing w:after="0"/>
              <w:rPr>
                <w:rFonts w:eastAsia="Times New Roman" w:cs="Arial"/>
                <w:b/>
                <w:bCs/>
                <w:color w:val="17365D"/>
                <w:lang w:eastAsia="ro-RO"/>
              </w:rPr>
            </w:pPr>
          </w:p>
        </w:tc>
        <w:tc>
          <w:tcPr>
            <w:tcW w:w="960" w:type="dxa"/>
            <w:tcBorders>
              <w:top w:val="single" w:sz="12" w:space="0" w:color="auto"/>
              <w:left w:val="nil"/>
              <w:bottom w:val="nil"/>
              <w:right w:val="nil"/>
            </w:tcBorders>
            <w:noWrap/>
            <w:vAlign w:val="bottom"/>
          </w:tcPr>
          <w:p w:rsidR="00DD468C" w:rsidRPr="00847513" w:rsidRDefault="00DD468C" w:rsidP="00BE69E9">
            <w:pPr>
              <w:spacing w:after="0"/>
              <w:rPr>
                <w:rFonts w:eastAsia="Times New Roman" w:cs="Arial"/>
                <w:b/>
                <w:bCs/>
                <w:color w:val="17365D"/>
                <w:lang w:eastAsia="ro-RO"/>
              </w:rPr>
            </w:pPr>
          </w:p>
        </w:tc>
        <w:tc>
          <w:tcPr>
            <w:tcW w:w="2544" w:type="dxa"/>
            <w:tcBorders>
              <w:top w:val="single" w:sz="12" w:space="0" w:color="auto"/>
              <w:left w:val="nil"/>
              <w:bottom w:val="nil"/>
              <w:right w:val="nil"/>
            </w:tcBorders>
            <w:noWrap/>
            <w:vAlign w:val="bottom"/>
          </w:tcPr>
          <w:p w:rsidR="00DD468C" w:rsidRPr="00847513" w:rsidRDefault="00DD468C" w:rsidP="00BE69E9">
            <w:pPr>
              <w:spacing w:after="0"/>
              <w:rPr>
                <w:rFonts w:eastAsia="Times New Roman" w:cs="Arial"/>
                <w:b/>
                <w:bCs/>
                <w:color w:val="17365D"/>
                <w:lang w:eastAsia="ro-RO"/>
              </w:rPr>
            </w:pPr>
          </w:p>
        </w:tc>
      </w:tr>
      <w:tr w:rsidR="00DD468C" w:rsidRPr="00847513" w:rsidTr="009705BE">
        <w:trPr>
          <w:trHeight w:val="300"/>
        </w:trPr>
        <w:tc>
          <w:tcPr>
            <w:tcW w:w="2160" w:type="dxa"/>
            <w:tcBorders>
              <w:top w:val="single" w:sz="4" w:space="0" w:color="auto"/>
              <w:left w:val="single" w:sz="4" w:space="0" w:color="auto"/>
              <w:bottom w:val="single" w:sz="4" w:space="0" w:color="auto"/>
              <w:right w:val="single" w:sz="4" w:space="0" w:color="auto"/>
            </w:tcBorders>
            <w:noWrap/>
            <w:vAlign w:val="bottom"/>
          </w:tcPr>
          <w:p w:rsidR="00DD468C" w:rsidRPr="00847513" w:rsidRDefault="00DD468C" w:rsidP="00BE69E9">
            <w:pPr>
              <w:spacing w:after="0"/>
              <w:jc w:val="right"/>
              <w:rPr>
                <w:rFonts w:eastAsia="Times New Roman" w:cs="Arial"/>
                <w:color w:val="17365D"/>
                <w:lang w:eastAsia="ro-RO"/>
              </w:rPr>
            </w:pPr>
            <w:r w:rsidRPr="00847513">
              <w:rPr>
                <w:rFonts w:eastAsia="Times New Roman" w:cs="Arial"/>
                <w:color w:val="17365D"/>
                <w:lang w:eastAsia="ro-RO"/>
              </w:rPr>
              <w:t>Infrastructură</w:t>
            </w:r>
          </w:p>
        </w:tc>
        <w:tc>
          <w:tcPr>
            <w:tcW w:w="960" w:type="dxa"/>
            <w:tcBorders>
              <w:top w:val="nil"/>
              <w:left w:val="nil"/>
              <w:bottom w:val="nil"/>
              <w:right w:val="nil"/>
            </w:tcBorders>
            <w:noWrap/>
            <w:vAlign w:val="bottom"/>
          </w:tcPr>
          <w:p w:rsidR="00DD468C" w:rsidRPr="00847513" w:rsidRDefault="00695CBD" w:rsidP="00BE69E9">
            <w:pPr>
              <w:spacing w:after="0"/>
              <w:rPr>
                <w:rFonts w:eastAsia="Times New Roman" w:cs="Arial"/>
                <w:color w:val="17365D"/>
                <w:lang w:eastAsia="ro-RO"/>
              </w:rPr>
            </w:pPr>
            <w:r w:rsidRPr="00847513">
              <w:rPr>
                <w:noProof/>
                <w:lang w:val="en-US"/>
              </w:rPr>
              <w:pict>
                <v:group id="_x0000_s1026" style="position:absolute;margin-left:-5.4pt;margin-top:.3pt;width:253.4pt;height:166.05pt;z-index:1;mso-position-horizontal-relative:text;mso-position-vertical-relative:text" coordorigin="3420,2988" coordsize="5068,2880">
                  <v:group id="_x0000_s1027" style="position:absolute;left:3420;top:2988;width:3970;height:2880" coordorigin="3420,10260" coordsize="3970,2880">
                    <v:line id="_x0000_s1028" style="position:absolute" from="5940,11160" to="5940,11880" strokecolor="#9cf" strokeweight="1.5pt"/>
                    <v:line id="_x0000_s1029" style="position:absolute;flip:x" from="4680,10757" to="5508,11160" strokecolor="#9cf" strokeweight="1.5pt"/>
                    <v:line id="_x0000_s1030" style="position:absolute" from="4500,11700" to="5508,12203" strokecolor="#9cf" strokeweight="1.5pt"/>
                    <v:line id="_x0000_s1031" style="position:absolute" from="6480,10800" to="7200,11160" strokecolor="#9cf" strokeweight="1.5pt"/>
                    <v:line id="_x0000_s1032" style="position:absolute;flip:y" from="6490,11673" to="7390,12213" strokecolor="#9cf" strokeweight="1.5pt"/>
                    <v:line id="_x0000_s1033" style="position:absolute" from="3420,13140" to="7020,13140" strokeweight="1pt"/>
                    <v:line id="_x0000_s1034" style="position:absolute;flip:y" from="7020,11700" to="7020,13140" strokeweight="1pt">
                      <v:stroke endarrow="block"/>
                    </v:line>
                    <v:line id="_x0000_s1035" style="position:absolute" from="3420,12420" to="5400,12420">
                      <v:stroke endarrow="block"/>
                    </v:line>
                    <v:line id="_x0000_s1036" style="position:absolute" from="3420,11520" to="4500,11520">
                      <v:stroke endarrow="block"/>
                    </v:line>
                    <v:line id="_x0000_s1037" style="position:absolute;flip:y" from="3960,10620" to="3960,11520"/>
                    <v:line id="_x0000_s1038" style="position:absolute" from="3960,10620" to="5400,10620">
                      <v:stroke endarrow="block"/>
                    </v:line>
                    <v:line id="_x0000_s1039" style="position:absolute" from="3420,10260" to="5940,10260"/>
                    <v:line id="_x0000_s1040" style="position:absolute" from="5940,10260" to="5940,10620">
                      <v:stroke endarrow="block"/>
                    </v:line>
                  </v:group>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_x0000_s1041" type="#_x0000_t13" style="position:absolute;left:7547;top:3769;width:941;height:908" strokecolor="#8db3e2"/>
                </v:group>
              </w:pict>
            </w:r>
          </w:p>
        </w:tc>
        <w:tc>
          <w:tcPr>
            <w:tcW w:w="960" w:type="dxa"/>
            <w:tcBorders>
              <w:top w:val="nil"/>
              <w:left w:val="nil"/>
              <w:bottom w:val="nil"/>
              <w:right w:val="nil"/>
            </w:tcBorders>
            <w:noWrap/>
            <w:vAlign w:val="bottom"/>
          </w:tcPr>
          <w:p w:rsidR="00DD468C" w:rsidRPr="00847513" w:rsidRDefault="00DD468C" w:rsidP="00BE69E9">
            <w:pPr>
              <w:spacing w:after="0"/>
              <w:rPr>
                <w:rFonts w:eastAsia="Times New Roman" w:cs="Arial"/>
                <w:color w:val="17365D"/>
                <w:lang w:eastAsia="ro-RO"/>
              </w:rPr>
            </w:pPr>
          </w:p>
        </w:tc>
        <w:tc>
          <w:tcPr>
            <w:tcW w:w="1096" w:type="dxa"/>
            <w:tcBorders>
              <w:top w:val="nil"/>
              <w:left w:val="nil"/>
              <w:bottom w:val="nil"/>
              <w:right w:val="nil"/>
            </w:tcBorders>
            <w:noWrap/>
            <w:vAlign w:val="bottom"/>
          </w:tcPr>
          <w:p w:rsidR="00DD468C" w:rsidRPr="00847513" w:rsidRDefault="00DD468C" w:rsidP="00BE69E9">
            <w:pPr>
              <w:spacing w:after="0"/>
              <w:rPr>
                <w:rFonts w:eastAsia="Times New Roman" w:cs="Arial"/>
                <w:color w:val="17365D"/>
                <w:lang w:eastAsia="ro-RO"/>
              </w:rPr>
            </w:pPr>
          </w:p>
        </w:tc>
        <w:tc>
          <w:tcPr>
            <w:tcW w:w="1040" w:type="dxa"/>
            <w:tcBorders>
              <w:top w:val="nil"/>
              <w:left w:val="nil"/>
              <w:bottom w:val="nil"/>
              <w:right w:val="nil"/>
            </w:tcBorders>
            <w:noWrap/>
            <w:vAlign w:val="bottom"/>
          </w:tcPr>
          <w:p w:rsidR="00DD468C" w:rsidRPr="00847513" w:rsidRDefault="00DD468C" w:rsidP="00BE69E9">
            <w:pPr>
              <w:spacing w:after="0"/>
              <w:rPr>
                <w:rFonts w:eastAsia="Times New Roman" w:cs="Arial"/>
                <w:color w:val="17365D"/>
                <w:lang w:eastAsia="ro-RO"/>
              </w:rPr>
            </w:pPr>
          </w:p>
        </w:tc>
        <w:tc>
          <w:tcPr>
            <w:tcW w:w="960" w:type="dxa"/>
            <w:tcBorders>
              <w:top w:val="nil"/>
              <w:left w:val="nil"/>
              <w:bottom w:val="nil"/>
              <w:right w:val="nil"/>
            </w:tcBorders>
            <w:noWrap/>
            <w:vAlign w:val="bottom"/>
          </w:tcPr>
          <w:p w:rsidR="00DD468C" w:rsidRPr="00847513" w:rsidRDefault="00DD468C" w:rsidP="00BE69E9">
            <w:pPr>
              <w:spacing w:after="0"/>
              <w:rPr>
                <w:rFonts w:eastAsia="Times New Roman" w:cs="Arial"/>
                <w:color w:val="17365D"/>
                <w:lang w:eastAsia="ro-RO"/>
              </w:rPr>
            </w:pPr>
          </w:p>
        </w:tc>
        <w:tc>
          <w:tcPr>
            <w:tcW w:w="2544" w:type="dxa"/>
            <w:tcBorders>
              <w:top w:val="nil"/>
              <w:left w:val="nil"/>
              <w:bottom w:val="nil"/>
              <w:right w:val="nil"/>
            </w:tcBorders>
            <w:noWrap/>
            <w:vAlign w:val="bottom"/>
          </w:tcPr>
          <w:p w:rsidR="00DD468C" w:rsidRPr="00847513" w:rsidRDefault="00DD468C" w:rsidP="00BE69E9">
            <w:pPr>
              <w:spacing w:after="0"/>
              <w:rPr>
                <w:rFonts w:eastAsia="Times New Roman" w:cs="Arial"/>
                <w:color w:val="17365D"/>
                <w:lang w:eastAsia="ro-RO"/>
              </w:rPr>
            </w:pPr>
          </w:p>
        </w:tc>
      </w:tr>
      <w:tr w:rsidR="00DD468C" w:rsidRPr="00847513" w:rsidTr="009705BE">
        <w:trPr>
          <w:trHeight w:val="300"/>
        </w:trPr>
        <w:tc>
          <w:tcPr>
            <w:tcW w:w="2160" w:type="dxa"/>
            <w:tcBorders>
              <w:top w:val="nil"/>
              <w:left w:val="single" w:sz="4" w:space="0" w:color="auto"/>
              <w:bottom w:val="single" w:sz="4" w:space="0" w:color="auto"/>
              <w:right w:val="single" w:sz="4" w:space="0" w:color="auto"/>
            </w:tcBorders>
            <w:noWrap/>
            <w:vAlign w:val="bottom"/>
          </w:tcPr>
          <w:p w:rsidR="00DD468C" w:rsidRPr="00847513" w:rsidRDefault="00DD468C" w:rsidP="00BE69E9">
            <w:pPr>
              <w:spacing w:after="0"/>
              <w:jc w:val="right"/>
              <w:rPr>
                <w:rFonts w:eastAsia="Times New Roman" w:cs="Arial"/>
                <w:color w:val="17365D"/>
                <w:lang w:eastAsia="ro-RO"/>
              </w:rPr>
            </w:pPr>
            <w:r w:rsidRPr="00847513">
              <w:rPr>
                <w:rFonts w:eastAsia="Times New Roman" w:cs="Arial"/>
                <w:color w:val="17365D"/>
                <w:lang w:eastAsia="ro-RO"/>
              </w:rPr>
              <w:t>Locuire</w:t>
            </w:r>
          </w:p>
        </w:tc>
        <w:tc>
          <w:tcPr>
            <w:tcW w:w="960" w:type="dxa"/>
            <w:tcBorders>
              <w:top w:val="nil"/>
              <w:left w:val="nil"/>
              <w:bottom w:val="nil"/>
              <w:right w:val="nil"/>
            </w:tcBorders>
            <w:noWrap/>
            <w:vAlign w:val="bottom"/>
          </w:tcPr>
          <w:p w:rsidR="00DD468C" w:rsidRPr="00847513" w:rsidRDefault="00DD468C" w:rsidP="00BE69E9">
            <w:pPr>
              <w:spacing w:after="0"/>
              <w:rPr>
                <w:rFonts w:eastAsia="Times New Roman" w:cs="Arial"/>
                <w:color w:val="17365D"/>
                <w:lang w:eastAsia="ro-RO"/>
              </w:rPr>
            </w:pPr>
          </w:p>
        </w:tc>
        <w:tc>
          <w:tcPr>
            <w:tcW w:w="960" w:type="dxa"/>
            <w:tcBorders>
              <w:top w:val="nil"/>
              <w:left w:val="nil"/>
              <w:bottom w:val="nil"/>
              <w:right w:val="nil"/>
            </w:tcBorders>
            <w:noWrap/>
            <w:vAlign w:val="bottom"/>
          </w:tcPr>
          <w:p w:rsidR="00DD468C" w:rsidRPr="00847513" w:rsidRDefault="00DD468C" w:rsidP="00BE69E9">
            <w:pPr>
              <w:spacing w:after="0"/>
              <w:jc w:val="center"/>
              <w:rPr>
                <w:rFonts w:eastAsia="Times New Roman" w:cs="Arial"/>
                <w:color w:val="17365D"/>
                <w:lang w:eastAsia="ro-RO"/>
              </w:rPr>
            </w:pPr>
          </w:p>
        </w:tc>
        <w:tc>
          <w:tcPr>
            <w:tcW w:w="1096" w:type="dxa"/>
            <w:tcBorders>
              <w:top w:val="nil"/>
              <w:left w:val="nil"/>
              <w:bottom w:val="nil"/>
              <w:right w:val="nil"/>
            </w:tcBorders>
            <w:noWrap/>
            <w:vAlign w:val="bottom"/>
          </w:tcPr>
          <w:p w:rsidR="00DD468C" w:rsidRPr="00847513" w:rsidRDefault="00DD468C" w:rsidP="00BE69E9">
            <w:pPr>
              <w:spacing w:after="0"/>
              <w:jc w:val="center"/>
              <w:rPr>
                <w:rFonts w:eastAsia="Times New Roman" w:cs="Arial"/>
                <w:color w:val="17365D"/>
                <w:lang w:eastAsia="ro-RO"/>
              </w:rPr>
            </w:pPr>
          </w:p>
        </w:tc>
        <w:tc>
          <w:tcPr>
            <w:tcW w:w="1040" w:type="dxa"/>
            <w:tcBorders>
              <w:top w:val="nil"/>
              <w:left w:val="nil"/>
              <w:bottom w:val="nil"/>
              <w:right w:val="nil"/>
            </w:tcBorders>
            <w:noWrap/>
            <w:vAlign w:val="bottom"/>
          </w:tcPr>
          <w:p w:rsidR="00DD468C" w:rsidRPr="00847513" w:rsidRDefault="00DD468C" w:rsidP="00BE69E9">
            <w:pPr>
              <w:spacing w:after="0"/>
              <w:jc w:val="center"/>
              <w:rPr>
                <w:rFonts w:eastAsia="Times New Roman" w:cs="Arial"/>
                <w:color w:val="17365D"/>
                <w:lang w:eastAsia="ro-RO"/>
              </w:rPr>
            </w:pPr>
          </w:p>
        </w:tc>
        <w:tc>
          <w:tcPr>
            <w:tcW w:w="960" w:type="dxa"/>
            <w:tcBorders>
              <w:top w:val="nil"/>
              <w:left w:val="nil"/>
              <w:bottom w:val="nil"/>
              <w:right w:val="nil"/>
            </w:tcBorders>
            <w:noWrap/>
            <w:vAlign w:val="bottom"/>
          </w:tcPr>
          <w:p w:rsidR="00DD468C" w:rsidRPr="00847513" w:rsidRDefault="00DD468C" w:rsidP="00BE69E9">
            <w:pPr>
              <w:spacing w:after="0"/>
              <w:jc w:val="center"/>
              <w:rPr>
                <w:rFonts w:eastAsia="Times New Roman" w:cs="Arial"/>
                <w:color w:val="17365D"/>
                <w:lang w:eastAsia="ro-RO"/>
              </w:rPr>
            </w:pPr>
          </w:p>
        </w:tc>
        <w:tc>
          <w:tcPr>
            <w:tcW w:w="2544" w:type="dxa"/>
            <w:vMerge w:val="restart"/>
            <w:tcBorders>
              <w:top w:val="nil"/>
              <w:left w:val="nil"/>
              <w:bottom w:val="nil"/>
              <w:right w:val="nil"/>
            </w:tcBorders>
            <w:shd w:val="clear" w:color="auto" w:fill="3366FF"/>
            <w:vAlign w:val="center"/>
          </w:tcPr>
          <w:p w:rsidR="00DD468C" w:rsidRPr="00847513" w:rsidRDefault="00DD468C" w:rsidP="00BE69E9">
            <w:pPr>
              <w:spacing w:after="0"/>
              <w:jc w:val="center"/>
              <w:rPr>
                <w:rFonts w:eastAsia="Times New Roman" w:cs="Arial"/>
                <w:b/>
                <w:color w:val="17365D"/>
                <w:lang w:eastAsia="ro-RO"/>
              </w:rPr>
            </w:pPr>
            <w:r w:rsidRPr="00847513">
              <w:rPr>
                <w:rFonts w:eastAsia="Times New Roman" w:cs="Arial"/>
                <w:b/>
                <w:color w:val="17365D"/>
                <w:lang w:eastAsia="ro-RO"/>
              </w:rPr>
              <w:t>Reducerea sărăciei şi creşterea incluziunii sociale şi a calităţii vieţii rezidenţilor din comunitatea marginalizată</w:t>
            </w:r>
          </w:p>
        </w:tc>
      </w:tr>
      <w:tr w:rsidR="00DD468C" w:rsidRPr="00847513" w:rsidTr="009705BE">
        <w:trPr>
          <w:trHeight w:val="300"/>
        </w:trPr>
        <w:tc>
          <w:tcPr>
            <w:tcW w:w="2160" w:type="dxa"/>
            <w:tcBorders>
              <w:top w:val="nil"/>
              <w:left w:val="nil"/>
              <w:bottom w:val="nil"/>
              <w:right w:val="nil"/>
            </w:tcBorders>
            <w:noWrap/>
            <w:vAlign w:val="bottom"/>
          </w:tcPr>
          <w:p w:rsidR="00DD468C" w:rsidRPr="00847513" w:rsidRDefault="00DD468C" w:rsidP="00BE69E9">
            <w:pPr>
              <w:spacing w:after="0"/>
              <w:jc w:val="right"/>
              <w:rPr>
                <w:rFonts w:eastAsia="Times New Roman" w:cs="Arial"/>
                <w:color w:val="17365D"/>
                <w:lang w:eastAsia="ro-RO"/>
              </w:rPr>
            </w:pPr>
          </w:p>
        </w:tc>
        <w:tc>
          <w:tcPr>
            <w:tcW w:w="960" w:type="dxa"/>
            <w:tcBorders>
              <w:top w:val="nil"/>
              <w:left w:val="nil"/>
              <w:bottom w:val="nil"/>
              <w:right w:val="nil"/>
            </w:tcBorders>
            <w:noWrap/>
            <w:vAlign w:val="bottom"/>
          </w:tcPr>
          <w:p w:rsidR="00DD468C" w:rsidRPr="00847513" w:rsidRDefault="00DD468C" w:rsidP="00BE69E9">
            <w:pPr>
              <w:spacing w:after="0"/>
              <w:rPr>
                <w:rFonts w:eastAsia="Times New Roman" w:cs="Arial"/>
                <w:color w:val="17365D"/>
                <w:lang w:eastAsia="ro-RO"/>
              </w:rPr>
            </w:pPr>
          </w:p>
        </w:tc>
        <w:tc>
          <w:tcPr>
            <w:tcW w:w="960" w:type="dxa"/>
            <w:tcBorders>
              <w:top w:val="nil"/>
              <w:left w:val="nil"/>
              <w:bottom w:val="nil"/>
              <w:right w:val="nil"/>
            </w:tcBorders>
            <w:noWrap/>
            <w:vAlign w:val="bottom"/>
          </w:tcPr>
          <w:p w:rsidR="00DD468C" w:rsidRPr="00847513" w:rsidRDefault="00DD468C" w:rsidP="00BE69E9">
            <w:pPr>
              <w:spacing w:after="0"/>
              <w:jc w:val="center"/>
              <w:rPr>
                <w:rFonts w:eastAsia="Times New Roman" w:cs="Arial"/>
                <w:b/>
                <w:color w:val="17365D"/>
                <w:lang w:eastAsia="ro-RO"/>
              </w:rPr>
            </w:pPr>
          </w:p>
        </w:tc>
        <w:tc>
          <w:tcPr>
            <w:tcW w:w="1096" w:type="dxa"/>
            <w:tcBorders>
              <w:top w:val="nil"/>
              <w:left w:val="nil"/>
              <w:bottom w:val="nil"/>
              <w:right w:val="nil"/>
            </w:tcBorders>
            <w:shd w:val="clear" w:color="auto" w:fill="99CCFF"/>
            <w:noWrap/>
            <w:vAlign w:val="bottom"/>
          </w:tcPr>
          <w:p w:rsidR="00DD468C" w:rsidRPr="00847513" w:rsidRDefault="00DD468C" w:rsidP="00BE69E9">
            <w:pPr>
              <w:spacing w:after="0"/>
              <w:jc w:val="center"/>
              <w:rPr>
                <w:rFonts w:eastAsia="Times New Roman" w:cs="Arial"/>
                <w:b/>
                <w:color w:val="17365D"/>
                <w:lang w:eastAsia="ro-RO"/>
              </w:rPr>
            </w:pPr>
            <w:r w:rsidRPr="00847513">
              <w:rPr>
                <w:rFonts w:eastAsia="Times New Roman" w:cs="Arial"/>
                <w:b/>
                <w:color w:val="17365D"/>
                <w:lang w:eastAsia="ro-RO"/>
              </w:rPr>
              <w:t>Capital</w:t>
            </w:r>
          </w:p>
        </w:tc>
        <w:tc>
          <w:tcPr>
            <w:tcW w:w="1040" w:type="dxa"/>
            <w:tcBorders>
              <w:top w:val="nil"/>
              <w:left w:val="nil"/>
              <w:bottom w:val="nil"/>
              <w:right w:val="nil"/>
            </w:tcBorders>
            <w:noWrap/>
            <w:vAlign w:val="bottom"/>
          </w:tcPr>
          <w:p w:rsidR="00DD468C" w:rsidRPr="00847513" w:rsidRDefault="00DD468C" w:rsidP="00BE69E9">
            <w:pPr>
              <w:spacing w:after="0"/>
              <w:jc w:val="center"/>
              <w:rPr>
                <w:rFonts w:eastAsia="Times New Roman" w:cs="Arial"/>
                <w:b/>
                <w:color w:val="17365D"/>
                <w:lang w:eastAsia="ro-RO"/>
              </w:rPr>
            </w:pPr>
          </w:p>
        </w:tc>
        <w:tc>
          <w:tcPr>
            <w:tcW w:w="960" w:type="dxa"/>
            <w:tcBorders>
              <w:top w:val="nil"/>
              <w:left w:val="nil"/>
              <w:bottom w:val="nil"/>
              <w:right w:val="nil"/>
            </w:tcBorders>
            <w:noWrap/>
            <w:vAlign w:val="bottom"/>
          </w:tcPr>
          <w:p w:rsidR="00DD468C" w:rsidRPr="00847513" w:rsidRDefault="00DD468C" w:rsidP="00BE69E9">
            <w:pPr>
              <w:spacing w:after="0"/>
              <w:jc w:val="center"/>
              <w:rPr>
                <w:rFonts w:eastAsia="Times New Roman" w:cs="Arial"/>
                <w:color w:val="17365D"/>
                <w:lang w:eastAsia="ro-RO"/>
              </w:rPr>
            </w:pPr>
          </w:p>
        </w:tc>
        <w:tc>
          <w:tcPr>
            <w:tcW w:w="2544" w:type="dxa"/>
            <w:vMerge/>
            <w:tcBorders>
              <w:top w:val="nil"/>
              <w:left w:val="nil"/>
              <w:bottom w:val="nil"/>
              <w:right w:val="nil"/>
            </w:tcBorders>
            <w:vAlign w:val="center"/>
          </w:tcPr>
          <w:p w:rsidR="00DD468C" w:rsidRPr="00847513" w:rsidRDefault="00DD468C" w:rsidP="00BE69E9">
            <w:pPr>
              <w:spacing w:after="0"/>
              <w:rPr>
                <w:rFonts w:eastAsia="Times New Roman" w:cs="Arial"/>
                <w:color w:val="17365D"/>
                <w:lang w:eastAsia="ro-RO"/>
              </w:rPr>
            </w:pPr>
          </w:p>
        </w:tc>
      </w:tr>
      <w:tr w:rsidR="00DD468C" w:rsidRPr="00847513" w:rsidTr="009705BE">
        <w:trPr>
          <w:trHeight w:val="300"/>
        </w:trPr>
        <w:tc>
          <w:tcPr>
            <w:tcW w:w="2160" w:type="dxa"/>
            <w:tcBorders>
              <w:top w:val="single" w:sz="4" w:space="0" w:color="auto"/>
              <w:left w:val="single" w:sz="4" w:space="0" w:color="auto"/>
              <w:bottom w:val="single" w:sz="4" w:space="0" w:color="auto"/>
              <w:right w:val="single" w:sz="4" w:space="0" w:color="auto"/>
            </w:tcBorders>
            <w:noWrap/>
            <w:vAlign w:val="bottom"/>
          </w:tcPr>
          <w:p w:rsidR="00DD468C" w:rsidRPr="00847513" w:rsidRDefault="00DD468C" w:rsidP="00BE69E9">
            <w:pPr>
              <w:spacing w:after="0"/>
              <w:jc w:val="right"/>
              <w:rPr>
                <w:rFonts w:eastAsia="Times New Roman" w:cs="Arial"/>
                <w:color w:val="17365D"/>
                <w:lang w:eastAsia="ro-RO"/>
              </w:rPr>
            </w:pPr>
            <w:r w:rsidRPr="00847513">
              <w:rPr>
                <w:rFonts w:eastAsia="Times New Roman" w:cs="Arial"/>
                <w:color w:val="17365D"/>
                <w:lang w:eastAsia="ro-RO"/>
              </w:rPr>
              <w:t>Ocupare</w:t>
            </w:r>
          </w:p>
        </w:tc>
        <w:tc>
          <w:tcPr>
            <w:tcW w:w="960" w:type="dxa"/>
            <w:tcBorders>
              <w:top w:val="nil"/>
              <w:left w:val="nil"/>
              <w:bottom w:val="nil"/>
              <w:right w:val="nil"/>
            </w:tcBorders>
            <w:noWrap/>
            <w:vAlign w:val="bottom"/>
          </w:tcPr>
          <w:p w:rsidR="00DD468C" w:rsidRPr="00847513" w:rsidRDefault="00DD468C" w:rsidP="00BE69E9">
            <w:pPr>
              <w:spacing w:after="0"/>
              <w:rPr>
                <w:rFonts w:eastAsia="Times New Roman" w:cs="Arial"/>
                <w:color w:val="17365D"/>
                <w:lang w:eastAsia="ro-RO"/>
              </w:rPr>
            </w:pPr>
          </w:p>
        </w:tc>
        <w:tc>
          <w:tcPr>
            <w:tcW w:w="960" w:type="dxa"/>
            <w:tcBorders>
              <w:top w:val="nil"/>
              <w:left w:val="nil"/>
              <w:bottom w:val="nil"/>
              <w:right w:val="nil"/>
            </w:tcBorders>
            <w:noWrap/>
            <w:vAlign w:val="bottom"/>
          </w:tcPr>
          <w:p w:rsidR="00DD468C" w:rsidRPr="00847513" w:rsidRDefault="00DD468C" w:rsidP="00BE69E9">
            <w:pPr>
              <w:spacing w:after="0"/>
              <w:jc w:val="center"/>
              <w:rPr>
                <w:rFonts w:eastAsia="Times New Roman" w:cs="Arial"/>
                <w:b/>
                <w:color w:val="17365D"/>
                <w:lang w:eastAsia="ro-RO"/>
              </w:rPr>
            </w:pPr>
          </w:p>
        </w:tc>
        <w:tc>
          <w:tcPr>
            <w:tcW w:w="1096" w:type="dxa"/>
            <w:tcBorders>
              <w:top w:val="nil"/>
              <w:left w:val="nil"/>
              <w:right w:val="nil"/>
            </w:tcBorders>
            <w:shd w:val="clear" w:color="auto" w:fill="99CCFF"/>
            <w:noWrap/>
            <w:vAlign w:val="bottom"/>
          </w:tcPr>
          <w:p w:rsidR="00DD468C" w:rsidRPr="00847513" w:rsidRDefault="00DD468C" w:rsidP="00BE69E9">
            <w:pPr>
              <w:spacing w:after="0"/>
              <w:jc w:val="center"/>
              <w:rPr>
                <w:rFonts w:eastAsia="Times New Roman" w:cs="Arial"/>
                <w:b/>
                <w:color w:val="17365D"/>
                <w:lang w:eastAsia="ro-RO"/>
              </w:rPr>
            </w:pPr>
            <w:r w:rsidRPr="00847513">
              <w:rPr>
                <w:rFonts w:eastAsia="Times New Roman" w:cs="Arial"/>
                <w:b/>
                <w:color w:val="17365D"/>
                <w:lang w:eastAsia="ro-RO"/>
              </w:rPr>
              <w:t>economic</w:t>
            </w:r>
          </w:p>
        </w:tc>
        <w:tc>
          <w:tcPr>
            <w:tcW w:w="1040" w:type="dxa"/>
            <w:tcBorders>
              <w:top w:val="nil"/>
              <w:left w:val="nil"/>
              <w:bottom w:val="nil"/>
              <w:right w:val="nil"/>
            </w:tcBorders>
            <w:noWrap/>
            <w:vAlign w:val="bottom"/>
          </w:tcPr>
          <w:p w:rsidR="00DD468C" w:rsidRPr="00847513" w:rsidRDefault="00DD468C" w:rsidP="00BE69E9">
            <w:pPr>
              <w:spacing w:after="0"/>
              <w:jc w:val="center"/>
              <w:rPr>
                <w:rFonts w:eastAsia="Times New Roman" w:cs="Arial"/>
                <w:b/>
                <w:color w:val="17365D"/>
                <w:lang w:eastAsia="ro-RO"/>
              </w:rPr>
            </w:pPr>
          </w:p>
        </w:tc>
        <w:tc>
          <w:tcPr>
            <w:tcW w:w="960" w:type="dxa"/>
            <w:tcBorders>
              <w:top w:val="nil"/>
              <w:left w:val="nil"/>
              <w:bottom w:val="nil"/>
              <w:right w:val="nil"/>
            </w:tcBorders>
            <w:noWrap/>
            <w:vAlign w:val="bottom"/>
          </w:tcPr>
          <w:p w:rsidR="00DD468C" w:rsidRPr="00847513" w:rsidRDefault="00DD468C" w:rsidP="00BE69E9">
            <w:pPr>
              <w:spacing w:after="0"/>
              <w:jc w:val="center"/>
              <w:rPr>
                <w:rFonts w:eastAsia="Times New Roman" w:cs="Arial"/>
                <w:color w:val="17365D"/>
                <w:lang w:eastAsia="ro-RO"/>
              </w:rPr>
            </w:pPr>
          </w:p>
        </w:tc>
        <w:tc>
          <w:tcPr>
            <w:tcW w:w="2544" w:type="dxa"/>
            <w:vMerge/>
            <w:tcBorders>
              <w:top w:val="nil"/>
              <w:left w:val="nil"/>
              <w:bottom w:val="nil"/>
              <w:right w:val="nil"/>
            </w:tcBorders>
            <w:vAlign w:val="center"/>
          </w:tcPr>
          <w:p w:rsidR="00DD468C" w:rsidRPr="00847513" w:rsidRDefault="00DD468C" w:rsidP="00BE69E9">
            <w:pPr>
              <w:spacing w:after="0"/>
              <w:rPr>
                <w:rFonts w:eastAsia="Times New Roman" w:cs="Arial"/>
                <w:color w:val="17365D"/>
                <w:lang w:eastAsia="ro-RO"/>
              </w:rPr>
            </w:pPr>
          </w:p>
        </w:tc>
      </w:tr>
      <w:tr w:rsidR="00DD468C" w:rsidRPr="00847513" w:rsidTr="009705BE">
        <w:trPr>
          <w:trHeight w:val="300"/>
        </w:trPr>
        <w:tc>
          <w:tcPr>
            <w:tcW w:w="2160" w:type="dxa"/>
            <w:tcBorders>
              <w:top w:val="nil"/>
              <w:left w:val="single" w:sz="4" w:space="0" w:color="auto"/>
              <w:bottom w:val="single" w:sz="4" w:space="0" w:color="auto"/>
              <w:right w:val="single" w:sz="4" w:space="0" w:color="auto"/>
            </w:tcBorders>
            <w:noWrap/>
            <w:vAlign w:val="bottom"/>
          </w:tcPr>
          <w:p w:rsidR="00DD468C" w:rsidRPr="00847513" w:rsidRDefault="00DD468C" w:rsidP="00BE69E9">
            <w:pPr>
              <w:spacing w:after="0"/>
              <w:jc w:val="right"/>
              <w:rPr>
                <w:rFonts w:eastAsia="Times New Roman" w:cs="Arial"/>
                <w:color w:val="17365D"/>
                <w:lang w:eastAsia="ro-RO"/>
              </w:rPr>
            </w:pPr>
            <w:r w:rsidRPr="00847513">
              <w:rPr>
                <w:rFonts w:eastAsia="Times New Roman" w:cs="Arial"/>
                <w:color w:val="17365D"/>
                <w:lang w:eastAsia="ro-RO"/>
              </w:rPr>
              <w:t>Acces la servicii</w:t>
            </w:r>
          </w:p>
        </w:tc>
        <w:tc>
          <w:tcPr>
            <w:tcW w:w="960" w:type="dxa"/>
            <w:tcBorders>
              <w:top w:val="nil"/>
              <w:left w:val="nil"/>
              <w:bottom w:val="nil"/>
              <w:right w:val="nil"/>
            </w:tcBorders>
            <w:noWrap/>
            <w:vAlign w:val="bottom"/>
          </w:tcPr>
          <w:p w:rsidR="00DD468C" w:rsidRPr="00847513" w:rsidRDefault="00DD468C" w:rsidP="00BE69E9">
            <w:pPr>
              <w:spacing w:after="0"/>
              <w:rPr>
                <w:rFonts w:eastAsia="Times New Roman" w:cs="Arial"/>
                <w:color w:val="17365D"/>
                <w:lang w:eastAsia="ro-RO"/>
              </w:rPr>
            </w:pPr>
          </w:p>
        </w:tc>
        <w:tc>
          <w:tcPr>
            <w:tcW w:w="960" w:type="dxa"/>
            <w:tcBorders>
              <w:top w:val="nil"/>
              <w:left w:val="nil"/>
              <w:bottom w:val="nil"/>
              <w:right w:val="nil"/>
            </w:tcBorders>
            <w:shd w:val="clear" w:color="auto" w:fill="99CCFF"/>
            <w:noWrap/>
            <w:vAlign w:val="bottom"/>
          </w:tcPr>
          <w:p w:rsidR="00DD468C" w:rsidRPr="00847513" w:rsidRDefault="00DD468C" w:rsidP="00BE69E9">
            <w:pPr>
              <w:spacing w:after="0"/>
              <w:jc w:val="center"/>
              <w:rPr>
                <w:rFonts w:eastAsia="Times New Roman" w:cs="Arial"/>
                <w:b/>
                <w:color w:val="17365D"/>
                <w:lang w:eastAsia="ro-RO"/>
              </w:rPr>
            </w:pPr>
            <w:r w:rsidRPr="00847513">
              <w:rPr>
                <w:rFonts w:eastAsia="Times New Roman" w:cs="Arial"/>
                <w:b/>
                <w:color w:val="17365D"/>
                <w:lang w:eastAsia="ro-RO"/>
              </w:rPr>
              <w:t>Capital</w:t>
            </w:r>
          </w:p>
        </w:tc>
        <w:tc>
          <w:tcPr>
            <w:tcW w:w="1096" w:type="dxa"/>
            <w:tcBorders>
              <w:top w:val="nil"/>
              <w:left w:val="nil"/>
              <w:bottom w:val="single" w:sz="12" w:space="0" w:color="99CCFF"/>
              <w:right w:val="nil"/>
            </w:tcBorders>
            <w:noWrap/>
            <w:vAlign w:val="bottom"/>
          </w:tcPr>
          <w:p w:rsidR="00DD468C" w:rsidRPr="00847513" w:rsidRDefault="00DD468C" w:rsidP="00BE69E9">
            <w:pPr>
              <w:spacing w:after="0"/>
              <w:jc w:val="center"/>
              <w:rPr>
                <w:rFonts w:eastAsia="Times New Roman" w:cs="Arial"/>
                <w:b/>
                <w:color w:val="17365D"/>
                <w:lang w:eastAsia="ro-RO"/>
              </w:rPr>
            </w:pPr>
          </w:p>
        </w:tc>
        <w:tc>
          <w:tcPr>
            <w:tcW w:w="1040" w:type="dxa"/>
            <w:tcBorders>
              <w:top w:val="nil"/>
              <w:left w:val="nil"/>
              <w:bottom w:val="nil"/>
              <w:right w:val="nil"/>
            </w:tcBorders>
            <w:shd w:val="clear" w:color="auto" w:fill="99CCFF"/>
            <w:noWrap/>
            <w:vAlign w:val="bottom"/>
          </w:tcPr>
          <w:p w:rsidR="00DD468C" w:rsidRPr="00847513" w:rsidRDefault="00DD468C" w:rsidP="00BE69E9">
            <w:pPr>
              <w:spacing w:after="0"/>
              <w:jc w:val="center"/>
              <w:rPr>
                <w:rFonts w:eastAsia="Times New Roman" w:cs="Arial"/>
                <w:b/>
                <w:color w:val="17365D"/>
                <w:lang w:eastAsia="ro-RO"/>
              </w:rPr>
            </w:pPr>
            <w:r w:rsidRPr="00847513">
              <w:rPr>
                <w:rFonts w:eastAsia="Times New Roman" w:cs="Arial"/>
                <w:b/>
                <w:color w:val="17365D"/>
                <w:lang w:eastAsia="ro-RO"/>
              </w:rPr>
              <w:t>Capital</w:t>
            </w:r>
          </w:p>
        </w:tc>
        <w:tc>
          <w:tcPr>
            <w:tcW w:w="960" w:type="dxa"/>
            <w:tcBorders>
              <w:top w:val="nil"/>
              <w:left w:val="nil"/>
              <w:bottom w:val="nil"/>
              <w:right w:val="nil"/>
            </w:tcBorders>
            <w:noWrap/>
            <w:vAlign w:val="bottom"/>
          </w:tcPr>
          <w:p w:rsidR="00DD468C" w:rsidRPr="00847513" w:rsidRDefault="00DD468C" w:rsidP="00BE69E9">
            <w:pPr>
              <w:spacing w:after="0"/>
              <w:jc w:val="center"/>
              <w:rPr>
                <w:rFonts w:eastAsia="Times New Roman" w:cs="Arial"/>
                <w:color w:val="17365D"/>
                <w:lang w:eastAsia="ro-RO"/>
              </w:rPr>
            </w:pPr>
          </w:p>
        </w:tc>
        <w:tc>
          <w:tcPr>
            <w:tcW w:w="2544" w:type="dxa"/>
            <w:vMerge/>
            <w:tcBorders>
              <w:top w:val="nil"/>
              <w:left w:val="nil"/>
              <w:bottom w:val="nil"/>
              <w:right w:val="nil"/>
            </w:tcBorders>
            <w:vAlign w:val="center"/>
          </w:tcPr>
          <w:p w:rsidR="00DD468C" w:rsidRPr="00847513" w:rsidRDefault="00DD468C" w:rsidP="00BE69E9">
            <w:pPr>
              <w:spacing w:after="0"/>
              <w:rPr>
                <w:rFonts w:eastAsia="Times New Roman" w:cs="Arial"/>
                <w:color w:val="17365D"/>
                <w:lang w:eastAsia="ro-RO"/>
              </w:rPr>
            </w:pPr>
          </w:p>
        </w:tc>
      </w:tr>
      <w:tr w:rsidR="00DD468C" w:rsidRPr="00847513" w:rsidTr="009705BE">
        <w:trPr>
          <w:trHeight w:val="300"/>
        </w:trPr>
        <w:tc>
          <w:tcPr>
            <w:tcW w:w="2160" w:type="dxa"/>
            <w:tcBorders>
              <w:top w:val="nil"/>
              <w:left w:val="single" w:sz="4" w:space="0" w:color="auto"/>
              <w:bottom w:val="single" w:sz="4" w:space="0" w:color="auto"/>
              <w:right w:val="single" w:sz="4" w:space="0" w:color="auto"/>
            </w:tcBorders>
            <w:noWrap/>
            <w:vAlign w:val="bottom"/>
          </w:tcPr>
          <w:p w:rsidR="00DD468C" w:rsidRPr="00847513" w:rsidRDefault="00DD468C" w:rsidP="00BE69E9">
            <w:pPr>
              <w:spacing w:after="0"/>
              <w:jc w:val="right"/>
              <w:rPr>
                <w:rFonts w:eastAsia="Times New Roman" w:cs="Arial"/>
                <w:color w:val="17365D"/>
                <w:lang w:eastAsia="ro-RO"/>
              </w:rPr>
            </w:pPr>
            <w:r w:rsidRPr="00847513">
              <w:rPr>
                <w:rFonts w:eastAsia="Times New Roman" w:cs="Arial"/>
                <w:color w:val="17365D"/>
                <w:lang w:eastAsia="ro-RO"/>
              </w:rPr>
              <w:t>Educaţie</w:t>
            </w:r>
          </w:p>
        </w:tc>
        <w:tc>
          <w:tcPr>
            <w:tcW w:w="960" w:type="dxa"/>
            <w:tcBorders>
              <w:top w:val="nil"/>
              <w:left w:val="nil"/>
              <w:bottom w:val="nil"/>
              <w:right w:val="nil"/>
            </w:tcBorders>
            <w:noWrap/>
            <w:vAlign w:val="bottom"/>
          </w:tcPr>
          <w:p w:rsidR="00DD468C" w:rsidRPr="00847513" w:rsidRDefault="00DD468C" w:rsidP="00BE69E9">
            <w:pPr>
              <w:spacing w:after="0"/>
              <w:rPr>
                <w:rFonts w:eastAsia="Times New Roman" w:cs="Arial"/>
                <w:color w:val="17365D"/>
                <w:lang w:eastAsia="ro-RO"/>
              </w:rPr>
            </w:pPr>
          </w:p>
        </w:tc>
        <w:tc>
          <w:tcPr>
            <w:tcW w:w="960" w:type="dxa"/>
            <w:tcBorders>
              <w:top w:val="nil"/>
              <w:left w:val="nil"/>
              <w:bottom w:val="nil"/>
              <w:right w:val="nil"/>
            </w:tcBorders>
            <w:shd w:val="clear" w:color="auto" w:fill="99CCFF"/>
            <w:noWrap/>
            <w:vAlign w:val="bottom"/>
          </w:tcPr>
          <w:p w:rsidR="00DD468C" w:rsidRPr="00847513" w:rsidRDefault="00DD468C" w:rsidP="00BE69E9">
            <w:pPr>
              <w:spacing w:after="0"/>
              <w:jc w:val="center"/>
              <w:rPr>
                <w:rFonts w:eastAsia="Times New Roman" w:cs="Arial"/>
                <w:b/>
                <w:color w:val="17365D"/>
                <w:lang w:eastAsia="ro-RO"/>
              </w:rPr>
            </w:pPr>
            <w:r w:rsidRPr="00847513">
              <w:rPr>
                <w:rFonts w:eastAsia="Times New Roman" w:cs="Arial"/>
                <w:b/>
                <w:color w:val="17365D"/>
                <w:lang w:eastAsia="ro-RO"/>
              </w:rPr>
              <w:t>uman</w:t>
            </w:r>
          </w:p>
        </w:tc>
        <w:tc>
          <w:tcPr>
            <w:tcW w:w="1096" w:type="dxa"/>
            <w:tcBorders>
              <w:top w:val="single" w:sz="12" w:space="0" w:color="99CCFF"/>
              <w:left w:val="nil"/>
              <w:bottom w:val="nil"/>
              <w:right w:val="nil"/>
            </w:tcBorders>
            <w:noWrap/>
            <w:vAlign w:val="bottom"/>
          </w:tcPr>
          <w:p w:rsidR="00DD468C" w:rsidRPr="00847513" w:rsidRDefault="00DD468C" w:rsidP="00BE69E9">
            <w:pPr>
              <w:spacing w:after="0"/>
              <w:jc w:val="center"/>
              <w:rPr>
                <w:rFonts w:eastAsia="Times New Roman" w:cs="Arial"/>
                <w:b/>
                <w:color w:val="17365D"/>
                <w:lang w:eastAsia="ro-RO"/>
              </w:rPr>
            </w:pPr>
          </w:p>
        </w:tc>
        <w:tc>
          <w:tcPr>
            <w:tcW w:w="1040" w:type="dxa"/>
            <w:tcBorders>
              <w:top w:val="nil"/>
              <w:left w:val="nil"/>
              <w:bottom w:val="nil"/>
              <w:right w:val="nil"/>
            </w:tcBorders>
            <w:shd w:val="clear" w:color="auto" w:fill="99CCFF"/>
            <w:noWrap/>
            <w:vAlign w:val="bottom"/>
          </w:tcPr>
          <w:p w:rsidR="00DD468C" w:rsidRPr="00847513" w:rsidRDefault="00DD468C" w:rsidP="00BE69E9">
            <w:pPr>
              <w:spacing w:after="0"/>
              <w:jc w:val="center"/>
              <w:rPr>
                <w:rFonts w:eastAsia="Times New Roman" w:cs="Arial"/>
                <w:b/>
                <w:color w:val="17365D"/>
                <w:lang w:eastAsia="ro-RO"/>
              </w:rPr>
            </w:pPr>
            <w:r w:rsidRPr="00847513">
              <w:rPr>
                <w:rFonts w:eastAsia="Times New Roman" w:cs="Arial"/>
                <w:b/>
                <w:color w:val="17365D"/>
                <w:lang w:eastAsia="ro-RO"/>
              </w:rPr>
              <w:t>simbolic</w:t>
            </w:r>
          </w:p>
        </w:tc>
        <w:tc>
          <w:tcPr>
            <w:tcW w:w="960" w:type="dxa"/>
            <w:tcBorders>
              <w:top w:val="nil"/>
              <w:left w:val="nil"/>
              <w:bottom w:val="nil"/>
              <w:right w:val="nil"/>
            </w:tcBorders>
            <w:noWrap/>
            <w:vAlign w:val="bottom"/>
          </w:tcPr>
          <w:p w:rsidR="00DD468C" w:rsidRPr="00847513" w:rsidRDefault="00DD468C" w:rsidP="00BE69E9">
            <w:pPr>
              <w:spacing w:after="0"/>
              <w:jc w:val="center"/>
              <w:rPr>
                <w:rFonts w:eastAsia="Times New Roman" w:cs="Arial"/>
                <w:color w:val="17365D"/>
                <w:lang w:eastAsia="ro-RO"/>
              </w:rPr>
            </w:pPr>
          </w:p>
        </w:tc>
        <w:tc>
          <w:tcPr>
            <w:tcW w:w="2544" w:type="dxa"/>
            <w:vMerge/>
            <w:tcBorders>
              <w:top w:val="nil"/>
              <w:left w:val="nil"/>
              <w:bottom w:val="nil"/>
              <w:right w:val="nil"/>
            </w:tcBorders>
            <w:vAlign w:val="center"/>
          </w:tcPr>
          <w:p w:rsidR="00DD468C" w:rsidRPr="00847513" w:rsidRDefault="00DD468C" w:rsidP="00BE69E9">
            <w:pPr>
              <w:spacing w:after="0"/>
              <w:rPr>
                <w:rFonts w:eastAsia="Times New Roman" w:cs="Arial"/>
                <w:color w:val="17365D"/>
                <w:lang w:eastAsia="ro-RO"/>
              </w:rPr>
            </w:pPr>
          </w:p>
        </w:tc>
      </w:tr>
      <w:tr w:rsidR="00DD468C" w:rsidRPr="00847513" w:rsidTr="009705BE">
        <w:trPr>
          <w:trHeight w:val="300"/>
        </w:trPr>
        <w:tc>
          <w:tcPr>
            <w:tcW w:w="2160" w:type="dxa"/>
            <w:tcBorders>
              <w:top w:val="nil"/>
              <w:left w:val="nil"/>
              <w:bottom w:val="nil"/>
              <w:right w:val="nil"/>
            </w:tcBorders>
            <w:noWrap/>
            <w:vAlign w:val="bottom"/>
          </w:tcPr>
          <w:p w:rsidR="00DD468C" w:rsidRPr="00847513" w:rsidRDefault="00DD468C" w:rsidP="00BE69E9">
            <w:pPr>
              <w:spacing w:after="0"/>
              <w:jc w:val="right"/>
              <w:rPr>
                <w:rFonts w:eastAsia="Times New Roman" w:cs="Arial"/>
                <w:color w:val="17365D"/>
                <w:lang w:eastAsia="ro-RO"/>
              </w:rPr>
            </w:pPr>
          </w:p>
        </w:tc>
        <w:tc>
          <w:tcPr>
            <w:tcW w:w="960" w:type="dxa"/>
            <w:tcBorders>
              <w:top w:val="nil"/>
              <w:left w:val="nil"/>
              <w:bottom w:val="nil"/>
              <w:right w:val="nil"/>
            </w:tcBorders>
            <w:noWrap/>
            <w:vAlign w:val="bottom"/>
          </w:tcPr>
          <w:p w:rsidR="00DD468C" w:rsidRPr="00847513" w:rsidRDefault="00DD468C" w:rsidP="00BE69E9">
            <w:pPr>
              <w:spacing w:after="0"/>
              <w:rPr>
                <w:rFonts w:eastAsia="Times New Roman" w:cs="Arial"/>
                <w:color w:val="17365D"/>
                <w:lang w:eastAsia="ro-RO"/>
              </w:rPr>
            </w:pPr>
          </w:p>
        </w:tc>
        <w:tc>
          <w:tcPr>
            <w:tcW w:w="960" w:type="dxa"/>
            <w:tcBorders>
              <w:top w:val="nil"/>
              <w:left w:val="nil"/>
              <w:bottom w:val="nil"/>
              <w:right w:val="nil"/>
            </w:tcBorders>
            <w:noWrap/>
            <w:vAlign w:val="bottom"/>
          </w:tcPr>
          <w:p w:rsidR="00DD468C" w:rsidRPr="00847513" w:rsidRDefault="00DD468C" w:rsidP="00BE69E9">
            <w:pPr>
              <w:spacing w:after="0"/>
              <w:jc w:val="center"/>
              <w:rPr>
                <w:rFonts w:eastAsia="Times New Roman" w:cs="Arial"/>
                <w:b/>
                <w:color w:val="17365D"/>
                <w:lang w:eastAsia="ro-RO"/>
              </w:rPr>
            </w:pPr>
          </w:p>
        </w:tc>
        <w:tc>
          <w:tcPr>
            <w:tcW w:w="1096" w:type="dxa"/>
            <w:tcBorders>
              <w:top w:val="nil"/>
              <w:left w:val="nil"/>
              <w:bottom w:val="nil"/>
              <w:right w:val="nil"/>
            </w:tcBorders>
            <w:shd w:val="clear" w:color="auto" w:fill="99CCFF"/>
            <w:noWrap/>
            <w:vAlign w:val="bottom"/>
          </w:tcPr>
          <w:p w:rsidR="00DD468C" w:rsidRPr="00847513" w:rsidRDefault="00DD468C" w:rsidP="00BE69E9">
            <w:pPr>
              <w:spacing w:after="0"/>
              <w:jc w:val="center"/>
              <w:rPr>
                <w:rFonts w:eastAsia="Times New Roman" w:cs="Arial"/>
                <w:b/>
                <w:color w:val="17365D"/>
                <w:lang w:eastAsia="ro-RO"/>
              </w:rPr>
            </w:pPr>
            <w:r w:rsidRPr="00847513">
              <w:rPr>
                <w:rFonts w:eastAsia="Times New Roman" w:cs="Arial"/>
                <w:b/>
                <w:color w:val="17365D"/>
                <w:lang w:eastAsia="ro-RO"/>
              </w:rPr>
              <w:t>Capital</w:t>
            </w:r>
          </w:p>
        </w:tc>
        <w:tc>
          <w:tcPr>
            <w:tcW w:w="1040" w:type="dxa"/>
            <w:tcBorders>
              <w:top w:val="nil"/>
              <w:left w:val="nil"/>
              <w:bottom w:val="nil"/>
              <w:right w:val="nil"/>
            </w:tcBorders>
            <w:noWrap/>
            <w:vAlign w:val="bottom"/>
          </w:tcPr>
          <w:p w:rsidR="00DD468C" w:rsidRPr="00847513" w:rsidRDefault="00DD468C" w:rsidP="00BE69E9">
            <w:pPr>
              <w:spacing w:after="0"/>
              <w:jc w:val="center"/>
              <w:rPr>
                <w:rFonts w:eastAsia="Times New Roman" w:cs="Arial"/>
                <w:b/>
                <w:color w:val="17365D"/>
                <w:lang w:eastAsia="ro-RO"/>
              </w:rPr>
            </w:pPr>
          </w:p>
        </w:tc>
        <w:tc>
          <w:tcPr>
            <w:tcW w:w="960" w:type="dxa"/>
            <w:tcBorders>
              <w:top w:val="nil"/>
              <w:left w:val="nil"/>
              <w:bottom w:val="nil"/>
              <w:right w:val="nil"/>
            </w:tcBorders>
            <w:noWrap/>
            <w:vAlign w:val="bottom"/>
          </w:tcPr>
          <w:p w:rsidR="00DD468C" w:rsidRPr="00847513" w:rsidRDefault="00DD468C" w:rsidP="00BE69E9">
            <w:pPr>
              <w:spacing w:after="0"/>
              <w:jc w:val="center"/>
              <w:rPr>
                <w:rFonts w:eastAsia="Times New Roman" w:cs="Arial"/>
                <w:color w:val="17365D"/>
                <w:lang w:eastAsia="ro-RO"/>
              </w:rPr>
            </w:pPr>
          </w:p>
        </w:tc>
        <w:tc>
          <w:tcPr>
            <w:tcW w:w="2544" w:type="dxa"/>
            <w:vMerge/>
            <w:tcBorders>
              <w:top w:val="nil"/>
              <w:left w:val="nil"/>
              <w:bottom w:val="nil"/>
              <w:right w:val="nil"/>
            </w:tcBorders>
            <w:vAlign w:val="center"/>
          </w:tcPr>
          <w:p w:rsidR="00DD468C" w:rsidRPr="00847513" w:rsidRDefault="00DD468C" w:rsidP="00BE69E9">
            <w:pPr>
              <w:spacing w:after="0"/>
              <w:rPr>
                <w:rFonts w:eastAsia="Times New Roman" w:cs="Arial"/>
                <w:color w:val="17365D"/>
                <w:lang w:eastAsia="ro-RO"/>
              </w:rPr>
            </w:pPr>
          </w:p>
        </w:tc>
      </w:tr>
      <w:tr w:rsidR="00DD468C" w:rsidRPr="00847513" w:rsidTr="009705BE">
        <w:trPr>
          <w:trHeight w:val="300"/>
        </w:trPr>
        <w:tc>
          <w:tcPr>
            <w:tcW w:w="2160" w:type="dxa"/>
            <w:tcBorders>
              <w:top w:val="single" w:sz="4" w:space="0" w:color="auto"/>
              <w:left w:val="single" w:sz="4" w:space="0" w:color="auto"/>
              <w:bottom w:val="nil"/>
              <w:right w:val="single" w:sz="4" w:space="0" w:color="auto"/>
            </w:tcBorders>
            <w:noWrap/>
            <w:vAlign w:val="bottom"/>
          </w:tcPr>
          <w:p w:rsidR="00DD468C" w:rsidRPr="00847513" w:rsidRDefault="00DD468C" w:rsidP="00BE69E9">
            <w:pPr>
              <w:spacing w:after="0"/>
              <w:jc w:val="right"/>
              <w:rPr>
                <w:rFonts w:eastAsia="Times New Roman" w:cs="Arial"/>
                <w:color w:val="17365D"/>
                <w:lang w:eastAsia="ro-RO"/>
              </w:rPr>
            </w:pPr>
            <w:r w:rsidRPr="00847513">
              <w:rPr>
                <w:rFonts w:eastAsia="Times New Roman" w:cs="Arial"/>
                <w:color w:val="17365D"/>
                <w:lang w:eastAsia="ro-RO"/>
              </w:rPr>
              <w:t>Întărirea</w:t>
            </w:r>
          </w:p>
        </w:tc>
        <w:tc>
          <w:tcPr>
            <w:tcW w:w="960" w:type="dxa"/>
            <w:tcBorders>
              <w:top w:val="nil"/>
              <w:left w:val="nil"/>
              <w:bottom w:val="nil"/>
              <w:right w:val="nil"/>
            </w:tcBorders>
            <w:noWrap/>
            <w:vAlign w:val="bottom"/>
          </w:tcPr>
          <w:p w:rsidR="00DD468C" w:rsidRPr="00847513" w:rsidRDefault="00DD468C" w:rsidP="00BE69E9">
            <w:pPr>
              <w:spacing w:after="0"/>
              <w:rPr>
                <w:rFonts w:eastAsia="Times New Roman" w:cs="Arial"/>
                <w:color w:val="17365D"/>
                <w:lang w:eastAsia="ro-RO"/>
              </w:rPr>
            </w:pPr>
          </w:p>
        </w:tc>
        <w:tc>
          <w:tcPr>
            <w:tcW w:w="960" w:type="dxa"/>
            <w:tcBorders>
              <w:top w:val="nil"/>
              <w:left w:val="nil"/>
              <w:bottom w:val="nil"/>
              <w:right w:val="nil"/>
            </w:tcBorders>
            <w:noWrap/>
            <w:vAlign w:val="bottom"/>
          </w:tcPr>
          <w:p w:rsidR="00DD468C" w:rsidRPr="00847513" w:rsidRDefault="00DD468C" w:rsidP="00BE69E9">
            <w:pPr>
              <w:spacing w:after="0"/>
              <w:jc w:val="center"/>
              <w:rPr>
                <w:rFonts w:eastAsia="Times New Roman" w:cs="Arial"/>
                <w:b/>
                <w:color w:val="17365D"/>
                <w:lang w:eastAsia="ro-RO"/>
              </w:rPr>
            </w:pPr>
          </w:p>
        </w:tc>
        <w:tc>
          <w:tcPr>
            <w:tcW w:w="1096" w:type="dxa"/>
            <w:tcBorders>
              <w:top w:val="nil"/>
              <w:left w:val="nil"/>
              <w:bottom w:val="nil"/>
              <w:right w:val="nil"/>
            </w:tcBorders>
            <w:shd w:val="clear" w:color="auto" w:fill="99CCFF"/>
            <w:noWrap/>
            <w:vAlign w:val="bottom"/>
          </w:tcPr>
          <w:p w:rsidR="00DD468C" w:rsidRPr="00847513" w:rsidRDefault="00DD468C" w:rsidP="00BE69E9">
            <w:pPr>
              <w:spacing w:after="0"/>
              <w:jc w:val="center"/>
              <w:rPr>
                <w:rFonts w:eastAsia="Times New Roman" w:cs="Arial"/>
                <w:b/>
                <w:color w:val="17365D"/>
                <w:lang w:eastAsia="ro-RO"/>
              </w:rPr>
            </w:pPr>
            <w:r w:rsidRPr="00847513">
              <w:rPr>
                <w:rFonts w:eastAsia="Times New Roman" w:cs="Arial"/>
                <w:b/>
                <w:color w:val="17365D"/>
                <w:lang w:eastAsia="ro-RO"/>
              </w:rPr>
              <w:t>social</w:t>
            </w:r>
          </w:p>
        </w:tc>
        <w:tc>
          <w:tcPr>
            <w:tcW w:w="1040" w:type="dxa"/>
            <w:tcBorders>
              <w:top w:val="nil"/>
              <w:left w:val="nil"/>
              <w:bottom w:val="nil"/>
              <w:right w:val="nil"/>
            </w:tcBorders>
            <w:noWrap/>
            <w:vAlign w:val="bottom"/>
          </w:tcPr>
          <w:p w:rsidR="00DD468C" w:rsidRPr="00847513" w:rsidRDefault="00DD468C" w:rsidP="00BE69E9">
            <w:pPr>
              <w:spacing w:after="0"/>
              <w:jc w:val="center"/>
              <w:rPr>
                <w:rFonts w:eastAsia="Times New Roman" w:cs="Arial"/>
                <w:b/>
                <w:color w:val="17365D"/>
                <w:lang w:eastAsia="ro-RO"/>
              </w:rPr>
            </w:pPr>
          </w:p>
        </w:tc>
        <w:tc>
          <w:tcPr>
            <w:tcW w:w="960" w:type="dxa"/>
            <w:tcBorders>
              <w:top w:val="nil"/>
              <w:left w:val="nil"/>
              <w:bottom w:val="nil"/>
              <w:right w:val="nil"/>
            </w:tcBorders>
            <w:noWrap/>
            <w:vAlign w:val="bottom"/>
          </w:tcPr>
          <w:p w:rsidR="00DD468C" w:rsidRPr="00847513" w:rsidRDefault="00DD468C" w:rsidP="00BE69E9">
            <w:pPr>
              <w:spacing w:after="0"/>
              <w:jc w:val="center"/>
              <w:rPr>
                <w:rFonts w:eastAsia="Times New Roman" w:cs="Arial"/>
                <w:color w:val="17365D"/>
                <w:lang w:eastAsia="ro-RO"/>
              </w:rPr>
            </w:pPr>
          </w:p>
        </w:tc>
        <w:tc>
          <w:tcPr>
            <w:tcW w:w="2544" w:type="dxa"/>
            <w:vMerge/>
            <w:tcBorders>
              <w:top w:val="nil"/>
              <w:left w:val="nil"/>
              <w:bottom w:val="nil"/>
              <w:right w:val="nil"/>
            </w:tcBorders>
            <w:vAlign w:val="center"/>
          </w:tcPr>
          <w:p w:rsidR="00DD468C" w:rsidRPr="00847513" w:rsidRDefault="00DD468C" w:rsidP="00BE69E9">
            <w:pPr>
              <w:spacing w:after="0"/>
              <w:rPr>
                <w:rFonts w:eastAsia="Times New Roman" w:cs="Arial"/>
                <w:color w:val="17365D"/>
                <w:lang w:eastAsia="ro-RO"/>
              </w:rPr>
            </w:pPr>
          </w:p>
        </w:tc>
      </w:tr>
      <w:tr w:rsidR="00DD468C" w:rsidRPr="00847513" w:rsidTr="009705BE">
        <w:trPr>
          <w:trHeight w:val="300"/>
        </w:trPr>
        <w:tc>
          <w:tcPr>
            <w:tcW w:w="2160" w:type="dxa"/>
            <w:tcBorders>
              <w:top w:val="nil"/>
              <w:left w:val="single" w:sz="4" w:space="0" w:color="auto"/>
              <w:bottom w:val="single" w:sz="4" w:space="0" w:color="auto"/>
              <w:right w:val="single" w:sz="4" w:space="0" w:color="auto"/>
            </w:tcBorders>
            <w:noWrap/>
            <w:vAlign w:val="bottom"/>
          </w:tcPr>
          <w:p w:rsidR="00DD468C" w:rsidRPr="00847513" w:rsidRDefault="00DD468C" w:rsidP="00BE69E9">
            <w:pPr>
              <w:spacing w:after="0"/>
              <w:jc w:val="right"/>
              <w:rPr>
                <w:rFonts w:eastAsia="Times New Roman" w:cs="Arial"/>
                <w:color w:val="17365D"/>
                <w:lang w:eastAsia="ro-RO"/>
              </w:rPr>
            </w:pPr>
            <w:r w:rsidRPr="00847513">
              <w:rPr>
                <w:rFonts w:eastAsia="Times New Roman" w:cs="Arial"/>
                <w:color w:val="17365D"/>
                <w:lang w:eastAsia="ro-RO"/>
              </w:rPr>
              <w:t>comunităţii</w:t>
            </w:r>
          </w:p>
        </w:tc>
        <w:tc>
          <w:tcPr>
            <w:tcW w:w="960" w:type="dxa"/>
            <w:tcBorders>
              <w:top w:val="nil"/>
              <w:left w:val="nil"/>
              <w:bottom w:val="nil"/>
              <w:right w:val="nil"/>
            </w:tcBorders>
            <w:noWrap/>
            <w:vAlign w:val="bottom"/>
          </w:tcPr>
          <w:p w:rsidR="00DD468C" w:rsidRPr="00847513" w:rsidRDefault="00DD468C" w:rsidP="00BE69E9">
            <w:pPr>
              <w:spacing w:after="0"/>
              <w:rPr>
                <w:rFonts w:eastAsia="Times New Roman" w:cs="Arial"/>
                <w:color w:val="17365D"/>
                <w:lang w:eastAsia="ro-RO"/>
              </w:rPr>
            </w:pPr>
          </w:p>
        </w:tc>
        <w:tc>
          <w:tcPr>
            <w:tcW w:w="960" w:type="dxa"/>
            <w:tcBorders>
              <w:top w:val="nil"/>
              <w:left w:val="nil"/>
              <w:bottom w:val="nil"/>
              <w:right w:val="nil"/>
            </w:tcBorders>
            <w:noWrap/>
            <w:vAlign w:val="bottom"/>
          </w:tcPr>
          <w:p w:rsidR="00DD468C" w:rsidRPr="00847513" w:rsidRDefault="00DD468C" w:rsidP="00BE69E9">
            <w:pPr>
              <w:spacing w:after="0"/>
              <w:rPr>
                <w:rFonts w:eastAsia="Times New Roman" w:cs="Arial"/>
                <w:color w:val="17365D"/>
                <w:lang w:eastAsia="ro-RO"/>
              </w:rPr>
            </w:pPr>
          </w:p>
        </w:tc>
        <w:tc>
          <w:tcPr>
            <w:tcW w:w="1096" w:type="dxa"/>
            <w:tcBorders>
              <w:top w:val="nil"/>
              <w:left w:val="nil"/>
              <w:bottom w:val="nil"/>
              <w:right w:val="nil"/>
            </w:tcBorders>
            <w:noWrap/>
            <w:vAlign w:val="bottom"/>
          </w:tcPr>
          <w:p w:rsidR="00DD468C" w:rsidRPr="00847513" w:rsidRDefault="00DD468C" w:rsidP="00BE69E9">
            <w:pPr>
              <w:spacing w:after="0"/>
              <w:rPr>
                <w:rFonts w:eastAsia="Times New Roman" w:cs="Arial"/>
                <w:color w:val="17365D"/>
                <w:lang w:eastAsia="ro-RO"/>
              </w:rPr>
            </w:pPr>
          </w:p>
        </w:tc>
        <w:tc>
          <w:tcPr>
            <w:tcW w:w="1040" w:type="dxa"/>
            <w:tcBorders>
              <w:top w:val="nil"/>
              <w:left w:val="nil"/>
              <w:bottom w:val="nil"/>
              <w:right w:val="nil"/>
            </w:tcBorders>
            <w:noWrap/>
            <w:vAlign w:val="bottom"/>
          </w:tcPr>
          <w:p w:rsidR="00DD468C" w:rsidRPr="00847513" w:rsidRDefault="00DD468C" w:rsidP="00BE69E9">
            <w:pPr>
              <w:spacing w:after="0"/>
              <w:rPr>
                <w:rFonts w:eastAsia="Times New Roman" w:cs="Arial"/>
                <w:color w:val="17365D"/>
                <w:lang w:eastAsia="ro-RO"/>
              </w:rPr>
            </w:pPr>
          </w:p>
        </w:tc>
        <w:tc>
          <w:tcPr>
            <w:tcW w:w="960" w:type="dxa"/>
            <w:tcBorders>
              <w:top w:val="nil"/>
              <w:left w:val="nil"/>
              <w:bottom w:val="nil"/>
              <w:right w:val="nil"/>
            </w:tcBorders>
            <w:noWrap/>
            <w:vAlign w:val="bottom"/>
          </w:tcPr>
          <w:p w:rsidR="00DD468C" w:rsidRPr="00847513" w:rsidRDefault="00DD468C" w:rsidP="00BE69E9">
            <w:pPr>
              <w:spacing w:after="0"/>
              <w:rPr>
                <w:rFonts w:eastAsia="Times New Roman" w:cs="Arial"/>
                <w:color w:val="17365D"/>
                <w:lang w:eastAsia="ro-RO"/>
              </w:rPr>
            </w:pPr>
          </w:p>
        </w:tc>
        <w:tc>
          <w:tcPr>
            <w:tcW w:w="2544" w:type="dxa"/>
            <w:tcBorders>
              <w:top w:val="nil"/>
              <w:left w:val="nil"/>
              <w:bottom w:val="nil"/>
              <w:right w:val="nil"/>
            </w:tcBorders>
            <w:noWrap/>
            <w:vAlign w:val="bottom"/>
          </w:tcPr>
          <w:p w:rsidR="00DD468C" w:rsidRPr="00847513" w:rsidRDefault="00DD468C" w:rsidP="00BE69E9">
            <w:pPr>
              <w:spacing w:after="0"/>
              <w:rPr>
                <w:rFonts w:eastAsia="Times New Roman" w:cs="Arial"/>
                <w:color w:val="17365D"/>
                <w:lang w:eastAsia="ro-RO"/>
              </w:rPr>
            </w:pPr>
          </w:p>
        </w:tc>
      </w:tr>
      <w:tr w:rsidR="00DD468C" w:rsidRPr="00847513" w:rsidTr="009705BE">
        <w:trPr>
          <w:trHeight w:val="193"/>
        </w:trPr>
        <w:tc>
          <w:tcPr>
            <w:tcW w:w="2160" w:type="dxa"/>
            <w:tcBorders>
              <w:top w:val="nil"/>
              <w:left w:val="nil"/>
              <w:bottom w:val="nil"/>
              <w:right w:val="nil"/>
            </w:tcBorders>
            <w:noWrap/>
            <w:vAlign w:val="bottom"/>
          </w:tcPr>
          <w:p w:rsidR="00DD468C" w:rsidRPr="00847513" w:rsidRDefault="00DD468C" w:rsidP="00BE69E9">
            <w:pPr>
              <w:spacing w:after="0"/>
              <w:jc w:val="right"/>
              <w:rPr>
                <w:rFonts w:eastAsia="Times New Roman" w:cs="Arial"/>
                <w:color w:val="17365D"/>
                <w:lang w:eastAsia="ro-RO"/>
              </w:rPr>
            </w:pPr>
          </w:p>
        </w:tc>
        <w:tc>
          <w:tcPr>
            <w:tcW w:w="960" w:type="dxa"/>
            <w:tcBorders>
              <w:top w:val="nil"/>
              <w:left w:val="nil"/>
              <w:bottom w:val="nil"/>
              <w:right w:val="nil"/>
            </w:tcBorders>
            <w:noWrap/>
            <w:vAlign w:val="bottom"/>
          </w:tcPr>
          <w:p w:rsidR="00DD468C" w:rsidRPr="00847513" w:rsidRDefault="00DD468C" w:rsidP="00BE69E9">
            <w:pPr>
              <w:spacing w:after="0"/>
              <w:rPr>
                <w:rFonts w:eastAsia="Times New Roman" w:cs="Arial"/>
                <w:color w:val="17365D"/>
                <w:lang w:eastAsia="ro-RO"/>
              </w:rPr>
            </w:pPr>
          </w:p>
        </w:tc>
        <w:tc>
          <w:tcPr>
            <w:tcW w:w="960" w:type="dxa"/>
            <w:tcBorders>
              <w:top w:val="nil"/>
              <w:left w:val="nil"/>
              <w:bottom w:val="nil"/>
              <w:right w:val="nil"/>
            </w:tcBorders>
            <w:noWrap/>
            <w:vAlign w:val="bottom"/>
          </w:tcPr>
          <w:p w:rsidR="00DD468C" w:rsidRPr="00847513" w:rsidRDefault="00DD468C" w:rsidP="00BE69E9">
            <w:pPr>
              <w:spacing w:after="0"/>
              <w:rPr>
                <w:rFonts w:eastAsia="Times New Roman" w:cs="Arial"/>
                <w:color w:val="17365D"/>
                <w:lang w:eastAsia="ro-RO"/>
              </w:rPr>
            </w:pPr>
          </w:p>
        </w:tc>
        <w:tc>
          <w:tcPr>
            <w:tcW w:w="1096" w:type="dxa"/>
            <w:tcBorders>
              <w:top w:val="nil"/>
              <w:left w:val="nil"/>
              <w:bottom w:val="nil"/>
              <w:right w:val="nil"/>
            </w:tcBorders>
            <w:noWrap/>
            <w:vAlign w:val="bottom"/>
          </w:tcPr>
          <w:p w:rsidR="00DD468C" w:rsidRPr="00847513" w:rsidRDefault="00DD468C" w:rsidP="00BE69E9">
            <w:pPr>
              <w:spacing w:after="0"/>
              <w:rPr>
                <w:rFonts w:eastAsia="Times New Roman" w:cs="Arial"/>
                <w:color w:val="17365D"/>
                <w:lang w:eastAsia="ro-RO"/>
              </w:rPr>
            </w:pPr>
          </w:p>
        </w:tc>
        <w:tc>
          <w:tcPr>
            <w:tcW w:w="1040" w:type="dxa"/>
            <w:tcBorders>
              <w:top w:val="nil"/>
              <w:left w:val="nil"/>
              <w:bottom w:val="nil"/>
              <w:right w:val="nil"/>
            </w:tcBorders>
            <w:noWrap/>
            <w:vAlign w:val="bottom"/>
          </w:tcPr>
          <w:p w:rsidR="00DD468C" w:rsidRPr="00847513" w:rsidRDefault="00DD468C" w:rsidP="00BE69E9">
            <w:pPr>
              <w:spacing w:after="0"/>
              <w:rPr>
                <w:rFonts w:eastAsia="Times New Roman" w:cs="Arial"/>
                <w:color w:val="17365D"/>
                <w:lang w:eastAsia="ro-RO"/>
              </w:rPr>
            </w:pPr>
          </w:p>
        </w:tc>
        <w:tc>
          <w:tcPr>
            <w:tcW w:w="960" w:type="dxa"/>
            <w:tcBorders>
              <w:top w:val="nil"/>
              <w:left w:val="nil"/>
              <w:bottom w:val="nil"/>
              <w:right w:val="nil"/>
            </w:tcBorders>
            <w:noWrap/>
            <w:vAlign w:val="bottom"/>
          </w:tcPr>
          <w:p w:rsidR="00DD468C" w:rsidRPr="00847513" w:rsidRDefault="00DD468C" w:rsidP="00BE69E9">
            <w:pPr>
              <w:spacing w:after="0"/>
              <w:rPr>
                <w:rFonts w:eastAsia="Times New Roman" w:cs="Arial"/>
                <w:color w:val="17365D"/>
                <w:lang w:eastAsia="ro-RO"/>
              </w:rPr>
            </w:pPr>
          </w:p>
        </w:tc>
        <w:tc>
          <w:tcPr>
            <w:tcW w:w="2544" w:type="dxa"/>
            <w:tcBorders>
              <w:top w:val="nil"/>
              <w:left w:val="nil"/>
              <w:bottom w:val="nil"/>
              <w:right w:val="nil"/>
            </w:tcBorders>
            <w:noWrap/>
            <w:vAlign w:val="bottom"/>
          </w:tcPr>
          <w:p w:rsidR="00DD468C" w:rsidRPr="00847513" w:rsidRDefault="00DD468C" w:rsidP="00BE69E9">
            <w:pPr>
              <w:spacing w:after="0"/>
              <w:rPr>
                <w:rFonts w:eastAsia="Times New Roman" w:cs="Arial"/>
                <w:color w:val="17365D"/>
                <w:lang w:eastAsia="ro-RO"/>
              </w:rPr>
            </w:pPr>
          </w:p>
        </w:tc>
      </w:tr>
      <w:tr w:rsidR="00DD468C" w:rsidRPr="00847513" w:rsidTr="009705BE">
        <w:trPr>
          <w:trHeight w:val="404"/>
        </w:trPr>
        <w:tc>
          <w:tcPr>
            <w:tcW w:w="2160" w:type="dxa"/>
            <w:tcBorders>
              <w:top w:val="single" w:sz="4" w:space="0" w:color="auto"/>
              <w:left w:val="single" w:sz="4" w:space="0" w:color="auto"/>
              <w:bottom w:val="single" w:sz="4" w:space="0" w:color="auto"/>
              <w:right w:val="single" w:sz="4" w:space="0" w:color="auto"/>
            </w:tcBorders>
            <w:noWrap/>
            <w:vAlign w:val="bottom"/>
          </w:tcPr>
          <w:p w:rsidR="00DD468C" w:rsidRPr="00847513" w:rsidRDefault="00DD468C" w:rsidP="00BE69E9">
            <w:pPr>
              <w:spacing w:after="0"/>
              <w:jc w:val="right"/>
              <w:rPr>
                <w:rFonts w:eastAsia="Times New Roman" w:cs="Arial"/>
                <w:color w:val="17365D"/>
                <w:lang w:eastAsia="ro-RO"/>
              </w:rPr>
            </w:pPr>
            <w:r w:rsidRPr="00847513">
              <w:rPr>
                <w:rFonts w:eastAsia="Times New Roman" w:cs="Arial"/>
                <w:color w:val="17365D"/>
                <w:lang w:eastAsia="ro-RO"/>
              </w:rPr>
              <w:t>Imagine publică</w:t>
            </w:r>
          </w:p>
        </w:tc>
        <w:tc>
          <w:tcPr>
            <w:tcW w:w="960" w:type="dxa"/>
            <w:tcBorders>
              <w:top w:val="nil"/>
              <w:left w:val="nil"/>
              <w:bottom w:val="nil"/>
              <w:right w:val="nil"/>
            </w:tcBorders>
            <w:noWrap/>
            <w:vAlign w:val="bottom"/>
          </w:tcPr>
          <w:p w:rsidR="00DD468C" w:rsidRPr="00847513" w:rsidRDefault="00DD468C" w:rsidP="00BE69E9">
            <w:pPr>
              <w:spacing w:after="0"/>
              <w:rPr>
                <w:rFonts w:eastAsia="Times New Roman" w:cs="Arial"/>
                <w:color w:val="17365D"/>
                <w:lang w:eastAsia="ro-RO"/>
              </w:rPr>
            </w:pPr>
          </w:p>
        </w:tc>
        <w:tc>
          <w:tcPr>
            <w:tcW w:w="960" w:type="dxa"/>
            <w:tcBorders>
              <w:top w:val="nil"/>
              <w:left w:val="nil"/>
              <w:bottom w:val="nil"/>
              <w:right w:val="nil"/>
            </w:tcBorders>
            <w:noWrap/>
            <w:vAlign w:val="bottom"/>
          </w:tcPr>
          <w:p w:rsidR="00DD468C" w:rsidRPr="00847513" w:rsidRDefault="00DD468C" w:rsidP="00BE69E9">
            <w:pPr>
              <w:spacing w:after="0"/>
              <w:rPr>
                <w:rFonts w:eastAsia="Times New Roman" w:cs="Arial"/>
                <w:color w:val="17365D"/>
                <w:lang w:eastAsia="ro-RO"/>
              </w:rPr>
            </w:pPr>
          </w:p>
        </w:tc>
        <w:tc>
          <w:tcPr>
            <w:tcW w:w="1096" w:type="dxa"/>
            <w:tcBorders>
              <w:top w:val="nil"/>
              <w:left w:val="nil"/>
              <w:bottom w:val="nil"/>
              <w:right w:val="nil"/>
            </w:tcBorders>
            <w:noWrap/>
            <w:vAlign w:val="bottom"/>
          </w:tcPr>
          <w:p w:rsidR="00DD468C" w:rsidRPr="00847513" w:rsidRDefault="00DD468C" w:rsidP="00BE69E9">
            <w:pPr>
              <w:spacing w:after="0"/>
              <w:rPr>
                <w:rFonts w:eastAsia="Times New Roman" w:cs="Arial"/>
                <w:color w:val="17365D"/>
                <w:lang w:eastAsia="ro-RO"/>
              </w:rPr>
            </w:pPr>
          </w:p>
        </w:tc>
        <w:tc>
          <w:tcPr>
            <w:tcW w:w="1040" w:type="dxa"/>
            <w:tcBorders>
              <w:top w:val="nil"/>
              <w:left w:val="nil"/>
              <w:bottom w:val="nil"/>
              <w:right w:val="nil"/>
            </w:tcBorders>
            <w:noWrap/>
            <w:vAlign w:val="bottom"/>
          </w:tcPr>
          <w:p w:rsidR="00DD468C" w:rsidRPr="00847513" w:rsidRDefault="00DD468C" w:rsidP="00BE69E9">
            <w:pPr>
              <w:spacing w:after="0"/>
              <w:rPr>
                <w:rFonts w:eastAsia="Times New Roman" w:cs="Arial"/>
                <w:color w:val="17365D"/>
                <w:lang w:eastAsia="ro-RO"/>
              </w:rPr>
            </w:pPr>
          </w:p>
        </w:tc>
        <w:tc>
          <w:tcPr>
            <w:tcW w:w="960" w:type="dxa"/>
            <w:tcBorders>
              <w:top w:val="nil"/>
              <w:left w:val="nil"/>
              <w:bottom w:val="nil"/>
              <w:right w:val="nil"/>
            </w:tcBorders>
            <w:noWrap/>
            <w:vAlign w:val="bottom"/>
          </w:tcPr>
          <w:p w:rsidR="00DD468C" w:rsidRPr="00847513" w:rsidRDefault="00DD468C" w:rsidP="00BE69E9">
            <w:pPr>
              <w:spacing w:after="0"/>
              <w:rPr>
                <w:rFonts w:eastAsia="Times New Roman" w:cs="Arial"/>
                <w:color w:val="17365D"/>
                <w:lang w:eastAsia="ro-RO"/>
              </w:rPr>
            </w:pPr>
          </w:p>
        </w:tc>
        <w:tc>
          <w:tcPr>
            <w:tcW w:w="2544" w:type="dxa"/>
            <w:tcBorders>
              <w:top w:val="nil"/>
              <w:left w:val="nil"/>
              <w:bottom w:val="nil"/>
              <w:right w:val="nil"/>
            </w:tcBorders>
            <w:noWrap/>
            <w:vAlign w:val="bottom"/>
          </w:tcPr>
          <w:p w:rsidR="00DD468C" w:rsidRPr="00847513" w:rsidRDefault="00DD468C" w:rsidP="00BE69E9">
            <w:pPr>
              <w:spacing w:after="0"/>
              <w:rPr>
                <w:rFonts w:eastAsia="Times New Roman" w:cs="Arial"/>
                <w:color w:val="17365D"/>
                <w:lang w:eastAsia="ro-RO"/>
              </w:rPr>
            </w:pPr>
          </w:p>
        </w:tc>
      </w:tr>
      <w:tr w:rsidR="00DD468C" w:rsidRPr="00847513" w:rsidTr="009705BE">
        <w:trPr>
          <w:trHeight w:val="135"/>
        </w:trPr>
        <w:tc>
          <w:tcPr>
            <w:tcW w:w="2160" w:type="dxa"/>
            <w:tcBorders>
              <w:top w:val="nil"/>
              <w:left w:val="nil"/>
              <w:bottom w:val="single" w:sz="12" w:space="0" w:color="auto"/>
              <w:right w:val="nil"/>
            </w:tcBorders>
            <w:noWrap/>
            <w:vAlign w:val="bottom"/>
          </w:tcPr>
          <w:p w:rsidR="00DD468C" w:rsidRPr="00847513" w:rsidRDefault="00DD468C" w:rsidP="00BE69E9">
            <w:pPr>
              <w:spacing w:after="0"/>
              <w:rPr>
                <w:rFonts w:eastAsia="Times New Roman" w:cs="Arial"/>
                <w:b/>
                <w:bCs/>
                <w:color w:val="17365D"/>
                <w:lang w:eastAsia="ro-RO"/>
              </w:rPr>
            </w:pPr>
            <w:r w:rsidRPr="00847513">
              <w:rPr>
                <w:rFonts w:eastAsia="Times New Roman" w:cs="Arial"/>
                <w:b/>
                <w:bCs/>
                <w:color w:val="17365D"/>
                <w:lang w:eastAsia="ro-RO"/>
              </w:rPr>
              <w:t> </w:t>
            </w:r>
          </w:p>
        </w:tc>
        <w:tc>
          <w:tcPr>
            <w:tcW w:w="960" w:type="dxa"/>
            <w:tcBorders>
              <w:top w:val="nil"/>
              <w:left w:val="nil"/>
              <w:bottom w:val="single" w:sz="12" w:space="0" w:color="auto"/>
              <w:right w:val="nil"/>
            </w:tcBorders>
            <w:noWrap/>
            <w:vAlign w:val="bottom"/>
          </w:tcPr>
          <w:p w:rsidR="00DD468C" w:rsidRPr="00847513" w:rsidRDefault="00DD468C" w:rsidP="00BE69E9">
            <w:pPr>
              <w:spacing w:after="0"/>
              <w:rPr>
                <w:rFonts w:eastAsia="Times New Roman" w:cs="Arial"/>
                <w:b/>
                <w:bCs/>
                <w:color w:val="17365D"/>
                <w:lang w:eastAsia="ro-RO"/>
              </w:rPr>
            </w:pPr>
            <w:r w:rsidRPr="00847513">
              <w:rPr>
                <w:rFonts w:eastAsia="Times New Roman" w:cs="Arial"/>
                <w:b/>
                <w:bCs/>
                <w:color w:val="17365D"/>
                <w:lang w:eastAsia="ro-RO"/>
              </w:rPr>
              <w:t> </w:t>
            </w:r>
          </w:p>
        </w:tc>
        <w:tc>
          <w:tcPr>
            <w:tcW w:w="960" w:type="dxa"/>
            <w:tcBorders>
              <w:top w:val="nil"/>
              <w:left w:val="nil"/>
              <w:bottom w:val="single" w:sz="12" w:space="0" w:color="auto"/>
              <w:right w:val="nil"/>
            </w:tcBorders>
            <w:noWrap/>
            <w:vAlign w:val="bottom"/>
          </w:tcPr>
          <w:p w:rsidR="00DD468C" w:rsidRPr="00847513" w:rsidRDefault="00DD468C" w:rsidP="00BE69E9">
            <w:pPr>
              <w:spacing w:after="0"/>
              <w:rPr>
                <w:rFonts w:eastAsia="Times New Roman" w:cs="Arial"/>
                <w:b/>
                <w:bCs/>
                <w:color w:val="17365D"/>
                <w:lang w:eastAsia="ro-RO"/>
              </w:rPr>
            </w:pPr>
            <w:r w:rsidRPr="00847513">
              <w:rPr>
                <w:rFonts w:eastAsia="Times New Roman" w:cs="Arial"/>
                <w:b/>
                <w:bCs/>
                <w:color w:val="17365D"/>
                <w:lang w:eastAsia="ro-RO"/>
              </w:rPr>
              <w:t> </w:t>
            </w:r>
          </w:p>
        </w:tc>
        <w:tc>
          <w:tcPr>
            <w:tcW w:w="1096" w:type="dxa"/>
            <w:tcBorders>
              <w:top w:val="nil"/>
              <w:left w:val="nil"/>
              <w:bottom w:val="single" w:sz="12" w:space="0" w:color="auto"/>
              <w:right w:val="nil"/>
            </w:tcBorders>
            <w:noWrap/>
            <w:vAlign w:val="bottom"/>
          </w:tcPr>
          <w:p w:rsidR="00DD468C" w:rsidRPr="00847513" w:rsidRDefault="00DD468C" w:rsidP="00BE69E9">
            <w:pPr>
              <w:spacing w:after="0"/>
              <w:rPr>
                <w:rFonts w:eastAsia="Times New Roman" w:cs="Arial"/>
                <w:b/>
                <w:bCs/>
                <w:color w:val="17365D"/>
                <w:lang w:eastAsia="ro-RO"/>
              </w:rPr>
            </w:pPr>
            <w:r w:rsidRPr="00847513">
              <w:rPr>
                <w:rFonts w:eastAsia="Times New Roman" w:cs="Arial"/>
                <w:b/>
                <w:bCs/>
                <w:color w:val="17365D"/>
                <w:lang w:eastAsia="ro-RO"/>
              </w:rPr>
              <w:t> </w:t>
            </w:r>
          </w:p>
        </w:tc>
        <w:tc>
          <w:tcPr>
            <w:tcW w:w="1040" w:type="dxa"/>
            <w:tcBorders>
              <w:top w:val="nil"/>
              <w:left w:val="nil"/>
              <w:bottom w:val="single" w:sz="12" w:space="0" w:color="auto"/>
              <w:right w:val="nil"/>
            </w:tcBorders>
            <w:noWrap/>
            <w:vAlign w:val="bottom"/>
          </w:tcPr>
          <w:p w:rsidR="00DD468C" w:rsidRPr="00847513" w:rsidRDefault="00DD468C" w:rsidP="00BE69E9">
            <w:pPr>
              <w:spacing w:after="0"/>
              <w:rPr>
                <w:rFonts w:eastAsia="Times New Roman" w:cs="Arial"/>
                <w:b/>
                <w:bCs/>
                <w:color w:val="17365D"/>
                <w:lang w:eastAsia="ro-RO"/>
              </w:rPr>
            </w:pPr>
            <w:r w:rsidRPr="00847513">
              <w:rPr>
                <w:rFonts w:eastAsia="Times New Roman" w:cs="Arial"/>
                <w:b/>
                <w:bCs/>
                <w:color w:val="17365D"/>
                <w:lang w:eastAsia="ro-RO"/>
              </w:rPr>
              <w:t> </w:t>
            </w:r>
          </w:p>
        </w:tc>
        <w:tc>
          <w:tcPr>
            <w:tcW w:w="960" w:type="dxa"/>
            <w:tcBorders>
              <w:top w:val="nil"/>
              <w:left w:val="nil"/>
              <w:bottom w:val="single" w:sz="12" w:space="0" w:color="auto"/>
              <w:right w:val="nil"/>
            </w:tcBorders>
            <w:noWrap/>
            <w:vAlign w:val="bottom"/>
          </w:tcPr>
          <w:p w:rsidR="00DD468C" w:rsidRPr="00847513" w:rsidRDefault="00DD468C" w:rsidP="00BE69E9">
            <w:pPr>
              <w:spacing w:after="0"/>
              <w:rPr>
                <w:rFonts w:eastAsia="Times New Roman" w:cs="Arial"/>
                <w:b/>
                <w:bCs/>
                <w:color w:val="17365D"/>
                <w:lang w:eastAsia="ro-RO"/>
              </w:rPr>
            </w:pPr>
            <w:r w:rsidRPr="00847513">
              <w:rPr>
                <w:rFonts w:eastAsia="Times New Roman" w:cs="Arial"/>
                <w:b/>
                <w:bCs/>
                <w:color w:val="17365D"/>
                <w:lang w:eastAsia="ro-RO"/>
              </w:rPr>
              <w:t> </w:t>
            </w:r>
          </w:p>
        </w:tc>
        <w:tc>
          <w:tcPr>
            <w:tcW w:w="2544" w:type="dxa"/>
            <w:tcBorders>
              <w:top w:val="nil"/>
              <w:left w:val="nil"/>
              <w:bottom w:val="single" w:sz="12" w:space="0" w:color="auto"/>
              <w:right w:val="nil"/>
            </w:tcBorders>
            <w:noWrap/>
            <w:vAlign w:val="bottom"/>
          </w:tcPr>
          <w:p w:rsidR="00DD468C" w:rsidRPr="00847513" w:rsidRDefault="00DD468C" w:rsidP="00BE69E9">
            <w:pPr>
              <w:spacing w:after="0"/>
              <w:rPr>
                <w:rFonts w:eastAsia="Times New Roman" w:cs="Arial"/>
                <w:b/>
                <w:bCs/>
                <w:color w:val="17365D"/>
                <w:lang w:eastAsia="ro-RO"/>
              </w:rPr>
            </w:pPr>
            <w:r w:rsidRPr="00847513">
              <w:rPr>
                <w:rFonts w:eastAsia="Times New Roman" w:cs="Arial"/>
                <w:b/>
                <w:bCs/>
                <w:color w:val="17365D"/>
                <w:lang w:eastAsia="ro-RO"/>
              </w:rPr>
              <w:t> </w:t>
            </w:r>
          </w:p>
        </w:tc>
      </w:tr>
    </w:tbl>
    <w:p w:rsidR="00DD468C" w:rsidRPr="00847513" w:rsidRDefault="00DD468C" w:rsidP="00BE69E9">
      <w:pPr>
        <w:spacing w:after="0"/>
        <w:jc w:val="both"/>
        <w:rPr>
          <w:rFonts w:eastAsia="Times New Roman"/>
          <w:color w:val="003366"/>
          <w:lang w:eastAsia="ro-RO"/>
        </w:rPr>
      </w:pPr>
      <w:r w:rsidRPr="00847513">
        <w:rPr>
          <w:rFonts w:eastAsia="Times New Roman"/>
          <w:color w:val="003366"/>
          <w:lang w:eastAsia="ro-RO"/>
        </w:rPr>
        <w:t>Tabelul 1 prezintă ca exemplu un set de indicatori de rezultat asociați cadrului logic din Figura 1. Țintele din tabel sunt fictive. Datele de referință (nivelul de bază) și țintele de atins până în 2020/2022 trebuie stabilite la nivel local.</w:t>
      </w:r>
    </w:p>
    <w:p w:rsidR="00DD468C" w:rsidRPr="00847513" w:rsidRDefault="00DD468C" w:rsidP="009705BE">
      <w:pPr>
        <w:pStyle w:val="Legend"/>
        <w:rPr>
          <w:bCs/>
          <w:color w:val="17365D"/>
          <w:szCs w:val="22"/>
        </w:rPr>
      </w:pPr>
      <w:r w:rsidRPr="00847513">
        <w:rPr>
          <w:szCs w:val="22"/>
        </w:rPr>
        <w:lastRenderedPageBreak/>
        <w:t xml:space="preserve">Tabel </w:t>
      </w:r>
      <w:r w:rsidRPr="00847513">
        <w:rPr>
          <w:szCs w:val="22"/>
        </w:rPr>
        <w:fldChar w:fldCharType="begin"/>
      </w:r>
      <w:r w:rsidRPr="00847513">
        <w:rPr>
          <w:szCs w:val="22"/>
        </w:rPr>
        <w:instrText xml:space="preserve"> SEQ Tabel \* ARABIC </w:instrText>
      </w:r>
      <w:r w:rsidRPr="00847513">
        <w:rPr>
          <w:szCs w:val="22"/>
        </w:rPr>
        <w:fldChar w:fldCharType="separate"/>
      </w:r>
      <w:r w:rsidRPr="00847513">
        <w:rPr>
          <w:noProof/>
          <w:szCs w:val="22"/>
        </w:rPr>
        <w:t>1</w:t>
      </w:r>
      <w:r w:rsidRPr="00847513">
        <w:rPr>
          <w:szCs w:val="22"/>
        </w:rPr>
        <w:fldChar w:fldCharType="end"/>
      </w:r>
      <w:r w:rsidRPr="00847513">
        <w:rPr>
          <w:bCs/>
          <w:color w:val="17365D"/>
          <w:szCs w:val="22"/>
        </w:rPr>
        <w:t>. Indicatori de rezultat (</w:t>
      </w:r>
      <w:r w:rsidRPr="00847513">
        <w:rPr>
          <w:bCs/>
          <w:i/>
          <w:color w:val="17365D"/>
          <w:szCs w:val="22"/>
        </w:rPr>
        <w:t>outcome</w:t>
      </w:r>
      <w:r w:rsidRPr="00847513">
        <w:rPr>
          <w:bCs/>
          <w:color w:val="17365D"/>
          <w:szCs w:val="22"/>
        </w:rPr>
        <w:t>) organizați pe formele de capital</w:t>
      </w:r>
    </w:p>
    <w:tbl>
      <w:tblPr>
        <w:tblW w:w="9630" w:type="dxa"/>
        <w:tblInd w:w="108" w:type="dxa"/>
        <w:tblBorders>
          <w:top w:val="single" w:sz="4" w:space="0" w:color="auto"/>
          <w:bottom w:val="single" w:sz="4" w:space="0" w:color="auto"/>
          <w:insideH w:val="single" w:sz="4" w:space="0" w:color="auto"/>
        </w:tblBorders>
        <w:tblLook w:val="00A0" w:firstRow="1" w:lastRow="0" w:firstColumn="1" w:lastColumn="0" w:noHBand="0" w:noVBand="0"/>
      </w:tblPr>
      <w:tblGrid>
        <w:gridCol w:w="6811"/>
        <w:gridCol w:w="546"/>
        <w:gridCol w:w="875"/>
        <w:gridCol w:w="720"/>
        <w:gridCol w:w="678"/>
      </w:tblGrid>
      <w:tr w:rsidR="00DD468C" w:rsidRPr="00847513" w:rsidTr="00093824">
        <w:trPr>
          <w:tblHeader/>
        </w:trPr>
        <w:tc>
          <w:tcPr>
            <w:tcW w:w="6840" w:type="dxa"/>
          </w:tcPr>
          <w:p w:rsidR="00DD468C" w:rsidRPr="00847513" w:rsidRDefault="00DD468C" w:rsidP="00BE69E9">
            <w:pPr>
              <w:spacing w:after="0"/>
              <w:jc w:val="both"/>
              <w:rPr>
                <w:rFonts w:eastAsia="Times New Roman" w:cs="Calibri"/>
                <w:color w:val="17365D"/>
                <w:lang w:eastAsia="ro-RO"/>
              </w:rPr>
            </w:pPr>
          </w:p>
        </w:tc>
        <w:tc>
          <w:tcPr>
            <w:tcW w:w="516" w:type="dxa"/>
          </w:tcPr>
          <w:p w:rsidR="00DD468C" w:rsidRPr="00847513" w:rsidRDefault="00DD468C" w:rsidP="00BE69E9">
            <w:pPr>
              <w:spacing w:after="0"/>
              <w:jc w:val="both"/>
              <w:rPr>
                <w:rFonts w:eastAsia="Times New Roman" w:cs="Calibri"/>
                <w:color w:val="17365D"/>
                <w:lang w:eastAsia="ro-RO"/>
              </w:rPr>
            </w:pPr>
            <w:r w:rsidRPr="00847513">
              <w:rPr>
                <w:rFonts w:eastAsia="Times New Roman" w:cs="Calibri"/>
                <w:color w:val="17365D"/>
                <w:lang w:eastAsia="ro-RO"/>
              </w:rPr>
              <w:t>UM</w:t>
            </w:r>
          </w:p>
        </w:tc>
        <w:tc>
          <w:tcPr>
            <w:tcW w:w="876" w:type="dxa"/>
          </w:tcPr>
          <w:p w:rsidR="00DD468C" w:rsidRPr="00847513" w:rsidRDefault="00DD468C" w:rsidP="00BE69E9">
            <w:pPr>
              <w:spacing w:after="0"/>
              <w:jc w:val="both"/>
              <w:rPr>
                <w:rFonts w:eastAsia="Times New Roman" w:cs="Calibri"/>
                <w:color w:val="17365D"/>
                <w:lang w:eastAsia="ro-RO"/>
              </w:rPr>
            </w:pPr>
            <w:r w:rsidRPr="00847513">
              <w:rPr>
                <w:rFonts w:eastAsia="Times New Roman" w:cs="Calibri"/>
                <w:color w:val="17365D"/>
                <w:lang w:eastAsia="ro-RO"/>
              </w:rPr>
              <w:t>Nivel de bază</w:t>
            </w:r>
          </w:p>
        </w:tc>
        <w:tc>
          <w:tcPr>
            <w:tcW w:w="720" w:type="dxa"/>
          </w:tcPr>
          <w:p w:rsidR="00DD468C" w:rsidRPr="00847513" w:rsidRDefault="00DD468C" w:rsidP="00BE69E9">
            <w:pPr>
              <w:spacing w:after="0"/>
              <w:jc w:val="both"/>
              <w:rPr>
                <w:rFonts w:eastAsia="Times New Roman" w:cs="Calibri"/>
                <w:color w:val="17365D"/>
                <w:lang w:eastAsia="ro-RO"/>
              </w:rPr>
            </w:pPr>
            <w:r w:rsidRPr="00847513">
              <w:rPr>
                <w:rFonts w:eastAsia="Times New Roman" w:cs="Calibri"/>
                <w:color w:val="17365D"/>
                <w:lang w:eastAsia="ro-RO"/>
              </w:rPr>
              <w:t>An de bază</w:t>
            </w:r>
          </w:p>
        </w:tc>
        <w:tc>
          <w:tcPr>
            <w:tcW w:w="678" w:type="dxa"/>
          </w:tcPr>
          <w:p w:rsidR="00DD468C" w:rsidRPr="00847513" w:rsidRDefault="00DD468C" w:rsidP="00BE69E9">
            <w:pPr>
              <w:spacing w:after="0"/>
              <w:jc w:val="both"/>
              <w:rPr>
                <w:rFonts w:eastAsia="Times New Roman" w:cs="Calibri"/>
                <w:color w:val="17365D"/>
                <w:lang w:eastAsia="ro-RO"/>
              </w:rPr>
            </w:pPr>
            <w:r w:rsidRPr="00847513">
              <w:rPr>
                <w:rFonts w:eastAsia="Times New Roman" w:cs="Calibri"/>
                <w:color w:val="17365D"/>
                <w:lang w:eastAsia="ro-RO"/>
              </w:rPr>
              <w:t>Țintă 2020</w:t>
            </w:r>
          </w:p>
        </w:tc>
      </w:tr>
      <w:tr w:rsidR="00DD468C" w:rsidRPr="00847513" w:rsidTr="00093824">
        <w:tc>
          <w:tcPr>
            <w:tcW w:w="6840" w:type="dxa"/>
          </w:tcPr>
          <w:p w:rsidR="00DD468C" w:rsidRPr="00847513" w:rsidRDefault="00DD468C" w:rsidP="00BE69E9">
            <w:pPr>
              <w:spacing w:after="0"/>
              <w:jc w:val="both"/>
              <w:rPr>
                <w:rFonts w:eastAsia="Times New Roman" w:cs="Calibri"/>
                <w:color w:val="17365D"/>
                <w:lang w:eastAsia="ro-RO"/>
              </w:rPr>
            </w:pPr>
            <w:r w:rsidRPr="00847513">
              <w:rPr>
                <w:rFonts w:eastAsia="Times New Roman" w:cs="Calibri"/>
                <w:color w:val="17365D"/>
                <w:lang w:eastAsia="ro-RO"/>
              </w:rPr>
              <w:t>Reducerea ratei sărăciei (AROP) în rândul rezidenților din zona urbană marginalizată (ZUM)</w:t>
            </w:r>
          </w:p>
        </w:tc>
        <w:tc>
          <w:tcPr>
            <w:tcW w:w="516" w:type="dxa"/>
          </w:tcPr>
          <w:p w:rsidR="00DD468C" w:rsidRPr="00847513" w:rsidRDefault="00DD468C" w:rsidP="00BE69E9">
            <w:pPr>
              <w:spacing w:after="0"/>
              <w:jc w:val="both"/>
              <w:rPr>
                <w:rFonts w:eastAsia="Times New Roman"/>
                <w:color w:val="17365D"/>
                <w:lang w:eastAsia="ro-RO"/>
              </w:rPr>
            </w:pPr>
            <w:r w:rsidRPr="00847513">
              <w:rPr>
                <w:rFonts w:eastAsia="Times New Roman" w:cs="Calibri"/>
                <w:color w:val="17365D"/>
                <w:lang w:eastAsia="ro-RO"/>
              </w:rPr>
              <w:t>%</w:t>
            </w:r>
          </w:p>
        </w:tc>
        <w:tc>
          <w:tcPr>
            <w:tcW w:w="876" w:type="dxa"/>
          </w:tcPr>
          <w:p w:rsidR="00DD468C" w:rsidRPr="00847513" w:rsidRDefault="00DD468C" w:rsidP="00BE69E9">
            <w:pPr>
              <w:spacing w:after="0"/>
              <w:jc w:val="both"/>
              <w:rPr>
                <w:rFonts w:eastAsia="Times New Roman" w:cs="Calibri"/>
                <w:color w:val="17365D"/>
                <w:lang w:eastAsia="ro-RO"/>
              </w:rPr>
            </w:pPr>
            <w:r w:rsidRPr="00847513">
              <w:rPr>
                <w:rFonts w:eastAsia="Times New Roman" w:cs="Calibri"/>
                <w:color w:val="17365D"/>
                <w:lang w:eastAsia="ro-RO"/>
              </w:rPr>
              <w:t>&gt;50</w:t>
            </w:r>
          </w:p>
        </w:tc>
        <w:tc>
          <w:tcPr>
            <w:tcW w:w="720" w:type="dxa"/>
          </w:tcPr>
          <w:p w:rsidR="00DD468C" w:rsidRPr="00847513" w:rsidRDefault="00DD468C" w:rsidP="00BE69E9">
            <w:pPr>
              <w:spacing w:after="0"/>
              <w:jc w:val="both"/>
              <w:rPr>
                <w:rFonts w:eastAsia="Times New Roman" w:cs="Calibri"/>
                <w:color w:val="17365D"/>
                <w:lang w:eastAsia="ro-RO"/>
              </w:rPr>
            </w:pPr>
            <w:r w:rsidRPr="00847513">
              <w:rPr>
                <w:rFonts w:eastAsia="Times New Roman" w:cs="Calibri"/>
                <w:color w:val="17365D"/>
                <w:lang w:eastAsia="ro-RO"/>
              </w:rPr>
              <w:t>2014</w:t>
            </w:r>
          </w:p>
        </w:tc>
        <w:tc>
          <w:tcPr>
            <w:tcW w:w="678" w:type="dxa"/>
          </w:tcPr>
          <w:p w:rsidR="00DD468C" w:rsidRPr="00847513" w:rsidRDefault="00DD468C" w:rsidP="00BE69E9">
            <w:pPr>
              <w:spacing w:after="0"/>
              <w:jc w:val="both"/>
              <w:rPr>
                <w:rFonts w:eastAsia="Times New Roman" w:cs="Calibri"/>
                <w:color w:val="17365D"/>
                <w:lang w:eastAsia="ro-RO"/>
              </w:rPr>
            </w:pPr>
            <w:r w:rsidRPr="00847513">
              <w:rPr>
                <w:rFonts w:eastAsia="Times New Roman" w:cs="Calibri"/>
                <w:color w:val="17365D"/>
                <w:lang w:eastAsia="ro-RO"/>
              </w:rPr>
              <w:t>&lt;30</w:t>
            </w:r>
          </w:p>
        </w:tc>
      </w:tr>
      <w:tr w:rsidR="00DD468C" w:rsidRPr="00847513" w:rsidTr="00093824">
        <w:tc>
          <w:tcPr>
            <w:tcW w:w="6840" w:type="dxa"/>
          </w:tcPr>
          <w:p w:rsidR="00DD468C" w:rsidRPr="00847513" w:rsidRDefault="00DD468C" w:rsidP="00BE69E9">
            <w:pPr>
              <w:spacing w:after="0"/>
              <w:jc w:val="both"/>
              <w:rPr>
                <w:rFonts w:eastAsia="Times New Roman" w:cs="Calibri"/>
                <w:b/>
                <w:color w:val="17365D"/>
                <w:lang w:eastAsia="ro-RO"/>
              </w:rPr>
            </w:pPr>
            <w:r w:rsidRPr="00847513">
              <w:rPr>
                <w:rFonts w:eastAsia="Times New Roman" w:cs="Calibri"/>
                <w:b/>
                <w:color w:val="17365D"/>
                <w:lang w:eastAsia="ro-RO"/>
              </w:rPr>
              <w:t>Creșterea capitalului uman al comunității</w:t>
            </w:r>
          </w:p>
        </w:tc>
        <w:tc>
          <w:tcPr>
            <w:tcW w:w="516" w:type="dxa"/>
          </w:tcPr>
          <w:p w:rsidR="00DD468C" w:rsidRPr="00847513" w:rsidRDefault="00DD468C" w:rsidP="00BE69E9">
            <w:pPr>
              <w:spacing w:after="0"/>
              <w:jc w:val="both"/>
              <w:rPr>
                <w:rFonts w:eastAsia="Times New Roman" w:cs="Calibri"/>
                <w:color w:val="17365D"/>
                <w:lang w:eastAsia="ro-RO"/>
              </w:rPr>
            </w:pPr>
          </w:p>
        </w:tc>
        <w:tc>
          <w:tcPr>
            <w:tcW w:w="876" w:type="dxa"/>
          </w:tcPr>
          <w:p w:rsidR="00DD468C" w:rsidRPr="00847513" w:rsidRDefault="00DD468C" w:rsidP="00BE69E9">
            <w:pPr>
              <w:spacing w:after="0"/>
              <w:jc w:val="both"/>
              <w:rPr>
                <w:rFonts w:eastAsia="Times New Roman" w:cs="Calibri"/>
                <w:color w:val="17365D"/>
                <w:lang w:eastAsia="ro-RO"/>
              </w:rPr>
            </w:pPr>
          </w:p>
        </w:tc>
        <w:tc>
          <w:tcPr>
            <w:tcW w:w="720" w:type="dxa"/>
          </w:tcPr>
          <w:p w:rsidR="00DD468C" w:rsidRPr="00847513" w:rsidRDefault="00DD468C" w:rsidP="00BE69E9">
            <w:pPr>
              <w:spacing w:after="0"/>
              <w:jc w:val="both"/>
              <w:rPr>
                <w:rFonts w:eastAsia="Times New Roman" w:cs="Calibri"/>
                <w:color w:val="17365D"/>
                <w:lang w:eastAsia="ro-RO"/>
              </w:rPr>
            </w:pPr>
          </w:p>
        </w:tc>
        <w:tc>
          <w:tcPr>
            <w:tcW w:w="678" w:type="dxa"/>
          </w:tcPr>
          <w:p w:rsidR="00DD468C" w:rsidRPr="00847513" w:rsidRDefault="00DD468C" w:rsidP="00BE69E9">
            <w:pPr>
              <w:spacing w:after="0"/>
              <w:jc w:val="both"/>
              <w:rPr>
                <w:rFonts w:eastAsia="Times New Roman" w:cs="Calibri"/>
                <w:color w:val="17365D"/>
                <w:lang w:eastAsia="ro-RO"/>
              </w:rPr>
            </w:pPr>
          </w:p>
        </w:tc>
      </w:tr>
      <w:tr w:rsidR="00DD468C" w:rsidRPr="00847513" w:rsidTr="00093824">
        <w:tc>
          <w:tcPr>
            <w:tcW w:w="6840" w:type="dxa"/>
          </w:tcPr>
          <w:p w:rsidR="00DD468C" w:rsidRPr="00847513" w:rsidRDefault="00DD468C" w:rsidP="00BE69E9">
            <w:pPr>
              <w:spacing w:after="0"/>
              <w:jc w:val="both"/>
              <w:rPr>
                <w:rFonts w:eastAsia="Times New Roman" w:cs="Calibri"/>
                <w:color w:val="17365D"/>
                <w:lang w:eastAsia="ro-RO"/>
              </w:rPr>
            </w:pPr>
            <w:r w:rsidRPr="00847513">
              <w:rPr>
                <w:rFonts w:eastAsia="Times New Roman" w:cs="Calibri"/>
                <w:color w:val="17365D"/>
                <w:lang w:eastAsia="ro-RO"/>
              </w:rPr>
              <w:t>Creșterea ratei de participare la învățământ a copiilor din zonă</w:t>
            </w:r>
          </w:p>
        </w:tc>
        <w:tc>
          <w:tcPr>
            <w:tcW w:w="516" w:type="dxa"/>
          </w:tcPr>
          <w:p w:rsidR="00DD468C" w:rsidRPr="00847513" w:rsidRDefault="00DD468C" w:rsidP="00BE69E9">
            <w:pPr>
              <w:spacing w:after="0"/>
              <w:jc w:val="both"/>
              <w:rPr>
                <w:rFonts w:eastAsia="Times New Roman" w:cs="Calibri"/>
                <w:color w:val="17365D"/>
                <w:lang w:eastAsia="ro-RO"/>
              </w:rPr>
            </w:pPr>
            <w:r w:rsidRPr="00847513">
              <w:rPr>
                <w:rFonts w:eastAsia="Times New Roman" w:cs="Calibri"/>
                <w:color w:val="17365D"/>
                <w:lang w:eastAsia="ro-RO"/>
              </w:rPr>
              <w:t>%</w:t>
            </w:r>
          </w:p>
        </w:tc>
        <w:tc>
          <w:tcPr>
            <w:tcW w:w="876" w:type="dxa"/>
          </w:tcPr>
          <w:p w:rsidR="00DD468C" w:rsidRPr="00847513" w:rsidRDefault="00DD468C" w:rsidP="00BE69E9">
            <w:pPr>
              <w:spacing w:after="0"/>
              <w:jc w:val="both"/>
              <w:rPr>
                <w:rFonts w:eastAsia="Times New Roman" w:cs="Calibri"/>
                <w:color w:val="17365D"/>
                <w:lang w:eastAsia="ro-RO"/>
              </w:rPr>
            </w:pPr>
            <w:r w:rsidRPr="00847513">
              <w:rPr>
                <w:rFonts w:eastAsia="Times New Roman" w:cs="Calibri"/>
                <w:color w:val="17365D"/>
                <w:lang w:eastAsia="ro-RO"/>
              </w:rPr>
              <w:t>-</w:t>
            </w:r>
          </w:p>
        </w:tc>
        <w:tc>
          <w:tcPr>
            <w:tcW w:w="720" w:type="dxa"/>
          </w:tcPr>
          <w:p w:rsidR="00DD468C" w:rsidRPr="00847513" w:rsidRDefault="00DD468C" w:rsidP="00BE69E9">
            <w:pPr>
              <w:spacing w:after="0"/>
              <w:jc w:val="both"/>
              <w:rPr>
                <w:rFonts w:eastAsia="Times New Roman" w:cs="Calibri"/>
                <w:color w:val="17365D"/>
                <w:lang w:eastAsia="ro-RO"/>
              </w:rPr>
            </w:pPr>
            <w:r w:rsidRPr="00847513">
              <w:rPr>
                <w:rFonts w:eastAsia="Times New Roman" w:cs="Calibri"/>
                <w:color w:val="17365D"/>
                <w:lang w:eastAsia="ro-RO"/>
              </w:rPr>
              <w:t>2014</w:t>
            </w:r>
          </w:p>
        </w:tc>
        <w:tc>
          <w:tcPr>
            <w:tcW w:w="678" w:type="dxa"/>
          </w:tcPr>
          <w:p w:rsidR="00DD468C" w:rsidRPr="00847513" w:rsidRDefault="00DD468C" w:rsidP="00BE69E9">
            <w:pPr>
              <w:spacing w:after="0"/>
              <w:jc w:val="both"/>
              <w:rPr>
                <w:rFonts w:eastAsia="Times New Roman" w:cs="Calibri"/>
                <w:color w:val="17365D"/>
                <w:lang w:eastAsia="ro-RO"/>
              </w:rPr>
            </w:pPr>
            <w:r w:rsidRPr="00847513">
              <w:rPr>
                <w:rFonts w:eastAsia="Times New Roman" w:cs="Calibri"/>
                <w:color w:val="17365D"/>
                <w:lang w:eastAsia="ro-RO"/>
              </w:rPr>
              <w:t>+30</w:t>
            </w:r>
          </w:p>
        </w:tc>
      </w:tr>
      <w:tr w:rsidR="00DD468C" w:rsidRPr="00847513" w:rsidTr="00093824">
        <w:tc>
          <w:tcPr>
            <w:tcW w:w="6840" w:type="dxa"/>
          </w:tcPr>
          <w:p w:rsidR="00DD468C" w:rsidRPr="00847513" w:rsidRDefault="00DD468C" w:rsidP="00BE69E9">
            <w:pPr>
              <w:spacing w:after="0"/>
              <w:jc w:val="both"/>
              <w:rPr>
                <w:rFonts w:eastAsia="Times New Roman" w:cs="Calibri"/>
                <w:color w:val="17365D"/>
                <w:lang w:eastAsia="ro-RO"/>
              </w:rPr>
            </w:pPr>
            <w:r w:rsidRPr="00847513">
              <w:rPr>
                <w:rFonts w:eastAsia="Times New Roman" w:cs="Calibri"/>
                <w:color w:val="17365D"/>
                <w:lang w:eastAsia="ro-RO"/>
              </w:rPr>
              <w:t>Scăderea ratei abandonului școlar și a ratei de părăsire timpurie a școlii în rândul copiilor și tinerilor din ZUM</w:t>
            </w:r>
          </w:p>
        </w:tc>
        <w:tc>
          <w:tcPr>
            <w:tcW w:w="516" w:type="dxa"/>
          </w:tcPr>
          <w:p w:rsidR="00DD468C" w:rsidRPr="00847513" w:rsidRDefault="00DD468C" w:rsidP="00BE69E9">
            <w:pPr>
              <w:spacing w:after="0"/>
              <w:jc w:val="both"/>
              <w:rPr>
                <w:rFonts w:eastAsia="Times New Roman" w:cs="Calibri"/>
                <w:color w:val="17365D"/>
                <w:lang w:eastAsia="ro-RO"/>
              </w:rPr>
            </w:pPr>
            <w:r w:rsidRPr="00847513">
              <w:rPr>
                <w:rFonts w:eastAsia="Times New Roman" w:cs="Calibri"/>
                <w:color w:val="17365D"/>
                <w:lang w:eastAsia="ro-RO"/>
              </w:rPr>
              <w:t>%</w:t>
            </w:r>
          </w:p>
        </w:tc>
        <w:tc>
          <w:tcPr>
            <w:tcW w:w="876" w:type="dxa"/>
          </w:tcPr>
          <w:p w:rsidR="00DD468C" w:rsidRPr="00847513" w:rsidRDefault="00DD468C" w:rsidP="00BE69E9">
            <w:pPr>
              <w:spacing w:after="0"/>
              <w:jc w:val="both"/>
              <w:rPr>
                <w:rFonts w:eastAsia="Times New Roman" w:cs="Calibri"/>
                <w:color w:val="17365D"/>
                <w:lang w:eastAsia="ro-RO"/>
              </w:rPr>
            </w:pPr>
            <w:r w:rsidRPr="00847513">
              <w:rPr>
                <w:rFonts w:eastAsia="Times New Roman" w:cs="Calibri"/>
                <w:color w:val="17365D"/>
                <w:lang w:eastAsia="ro-RO"/>
              </w:rPr>
              <w:t>-</w:t>
            </w:r>
          </w:p>
        </w:tc>
        <w:tc>
          <w:tcPr>
            <w:tcW w:w="720" w:type="dxa"/>
          </w:tcPr>
          <w:p w:rsidR="00DD468C" w:rsidRPr="00847513" w:rsidRDefault="00DD468C" w:rsidP="00BE69E9">
            <w:pPr>
              <w:spacing w:after="0"/>
              <w:jc w:val="both"/>
              <w:rPr>
                <w:rFonts w:eastAsia="Times New Roman" w:cs="Calibri"/>
                <w:color w:val="17365D"/>
                <w:lang w:eastAsia="ro-RO"/>
              </w:rPr>
            </w:pPr>
            <w:r w:rsidRPr="00847513">
              <w:rPr>
                <w:rFonts w:eastAsia="Times New Roman" w:cs="Calibri"/>
                <w:color w:val="17365D"/>
                <w:lang w:eastAsia="ro-RO"/>
              </w:rPr>
              <w:t>2014</w:t>
            </w:r>
          </w:p>
        </w:tc>
        <w:tc>
          <w:tcPr>
            <w:tcW w:w="678" w:type="dxa"/>
          </w:tcPr>
          <w:p w:rsidR="00DD468C" w:rsidRPr="00847513" w:rsidRDefault="00DD468C" w:rsidP="00BE69E9">
            <w:pPr>
              <w:spacing w:after="0"/>
              <w:jc w:val="both"/>
              <w:rPr>
                <w:rFonts w:eastAsia="Times New Roman" w:cs="Calibri"/>
                <w:color w:val="17365D"/>
                <w:lang w:eastAsia="ro-RO"/>
              </w:rPr>
            </w:pPr>
            <w:r w:rsidRPr="00847513">
              <w:rPr>
                <w:rFonts w:eastAsia="Times New Roman" w:cs="Calibri"/>
                <w:color w:val="17365D"/>
                <w:lang w:eastAsia="ro-RO"/>
              </w:rPr>
              <w:t>-50</w:t>
            </w:r>
          </w:p>
        </w:tc>
      </w:tr>
      <w:tr w:rsidR="00DD468C" w:rsidRPr="00847513" w:rsidTr="00093824">
        <w:tc>
          <w:tcPr>
            <w:tcW w:w="6840" w:type="dxa"/>
          </w:tcPr>
          <w:p w:rsidR="00DD468C" w:rsidRPr="00847513" w:rsidRDefault="00DD468C" w:rsidP="00BE69E9">
            <w:pPr>
              <w:spacing w:after="0"/>
              <w:jc w:val="both"/>
              <w:rPr>
                <w:rFonts w:eastAsia="Times New Roman" w:cs="Calibri"/>
                <w:color w:val="17365D"/>
                <w:lang w:eastAsia="ro-RO"/>
              </w:rPr>
            </w:pPr>
            <w:r w:rsidRPr="00847513">
              <w:rPr>
                <w:rFonts w:eastAsia="Times New Roman" w:cs="Calibri"/>
                <w:color w:val="17365D"/>
                <w:lang w:eastAsia="ro-RO"/>
              </w:rPr>
              <w:t>Creșterea nivelului de calificare, al deprinderilor și abilităților relevante pentru intrarea pe piața muncii ale adulților din ZUM</w:t>
            </w:r>
          </w:p>
        </w:tc>
        <w:tc>
          <w:tcPr>
            <w:tcW w:w="516" w:type="dxa"/>
          </w:tcPr>
          <w:p w:rsidR="00DD468C" w:rsidRPr="00847513" w:rsidRDefault="00DD468C" w:rsidP="00BE69E9">
            <w:pPr>
              <w:spacing w:after="0"/>
              <w:jc w:val="both"/>
              <w:rPr>
                <w:rFonts w:eastAsia="Times New Roman" w:cs="Calibri"/>
                <w:color w:val="17365D"/>
                <w:lang w:eastAsia="ro-RO"/>
              </w:rPr>
            </w:pPr>
            <w:r w:rsidRPr="00847513">
              <w:rPr>
                <w:rFonts w:eastAsia="Times New Roman" w:cs="Calibri"/>
                <w:color w:val="17365D"/>
                <w:lang w:eastAsia="ro-RO"/>
              </w:rPr>
              <w:t>%</w:t>
            </w:r>
          </w:p>
        </w:tc>
        <w:tc>
          <w:tcPr>
            <w:tcW w:w="876" w:type="dxa"/>
          </w:tcPr>
          <w:p w:rsidR="00DD468C" w:rsidRPr="00847513" w:rsidRDefault="00DD468C" w:rsidP="00BE69E9">
            <w:pPr>
              <w:spacing w:after="0"/>
              <w:jc w:val="both"/>
              <w:rPr>
                <w:rFonts w:eastAsia="Times New Roman" w:cs="Calibri"/>
                <w:color w:val="17365D"/>
                <w:lang w:eastAsia="ro-RO"/>
              </w:rPr>
            </w:pPr>
            <w:r w:rsidRPr="00847513">
              <w:rPr>
                <w:rFonts w:eastAsia="Times New Roman" w:cs="Calibri"/>
                <w:color w:val="17365D"/>
                <w:lang w:eastAsia="ro-RO"/>
              </w:rPr>
              <w:t>-</w:t>
            </w:r>
          </w:p>
        </w:tc>
        <w:tc>
          <w:tcPr>
            <w:tcW w:w="720" w:type="dxa"/>
          </w:tcPr>
          <w:p w:rsidR="00DD468C" w:rsidRPr="00847513" w:rsidRDefault="00DD468C" w:rsidP="00BE69E9">
            <w:pPr>
              <w:spacing w:after="0"/>
              <w:jc w:val="both"/>
              <w:rPr>
                <w:rFonts w:eastAsia="Times New Roman" w:cs="Calibri"/>
                <w:color w:val="17365D"/>
                <w:lang w:eastAsia="ro-RO"/>
              </w:rPr>
            </w:pPr>
            <w:r w:rsidRPr="00847513">
              <w:rPr>
                <w:rFonts w:eastAsia="Times New Roman" w:cs="Calibri"/>
                <w:color w:val="17365D"/>
                <w:lang w:eastAsia="ro-RO"/>
              </w:rPr>
              <w:t>2014</w:t>
            </w:r>
          </w:p>
        </w:tc>
        <w:tc>
          <w:tcPr>
            <w:tcW w:w="678" w:type="dxa"/>
          </w:tcPr>
          <w:p w:rsidR="00DD468C" w:rsidRPr="00847513" w:rsidRDefault="00DD468C" w:rsidP="00BE69E9">
            <w:pPr>
              <w:spacing w:after="0"/>
              <w:jc w:val="both"/>
              <w:rPr>
                <w:rFonts w:eastAsia="Times New Roman" w:cs="Calibri"/>
                <w:color w:val="17365D"/>
                <w:lang w:eastAsia="ro-RO"/>
              </w:rPr>
            </w:pPr>
            <w:r w:rsidRPr="00847513">
              <w:rPr>
                <w:rFonts w:eastAsia="Times New Roman" w:cs="Calibri"/>
                <w:color w:val="17365D"/>
                <w:lang w:eastAsia="ro-RO"/>
              </w:rPr>
              <w:t>+10</w:t>
            </w:r>
          </w:p>
        </w:tc>
      </w:tr>
      <w:tr w:rsidR="00DD468C" w:rsidRPr="00847513" w:rsidTr="00093824">
        <w:tc>
          <w:tcPr>
            <w:tcW w:w="6840" w:type="dxa"/>
          </w:tcPr>
          <w:p w:rsidR="00DD468C" w:rsidRPr="00847513" w:rsidRDefault="00DD468C" w:rsidP="00BE69E9">
            <w:pPr>
              <w:spacing w:after="0"/>
              <w:jc w:val="both"/>
              <w:rPr>
                <w:rFonts w:eastAsia="Times New Roman" w:cs="Calibri"/>
                <w:color w:val="17365D"/>
                <w:lang w:eastAsia="ro-RO"/>
              </w:rPr>
            </w:pPr>
            <w:r w:rsidRPr="00847513">
              <w:rPr>
                <w:rFonts w:eastAsia="Times New Roman" w:cs="Calibri"/>
                <w:color w:val="17365D"/>
                <w:lang w:eastAsia="ro-RO"/>
              </w:rPr>
              <w:t>Creșterea numărului de copii care beneficiază de servicii specializate și de beneficii sociale</w:t>
            </w:r>
          </w:p>
        </w:tc>
        <w:tc>
          <w:tcPr>
            <w:tcW w:w="516" w:type="dxa"/>
          </w:tcPr>
          <w:p w:rsidR="00DD468C" w:rsidRPr="00847513" w:rsidRDefault="00DD468C" w:rsidP="00BE69E9">
            <w:pPr>
              <w:spacing w:after="0"/>
              <w:jc w:val="both"/>
              <w:rPr>
                <w:rFonts w:eastAsia="Times New Roman" w:cs="Calibri"/>
                <w:color w:val="17365D"/>
                <w:lang w:eastAsia="ro-RO"/>
              </w:rPr>
            </w:pPr>
            <w:r w:rsidRPr="00847513">
              <w:rPr>
                <w:rFonts w:eastAsia="Times New Roman" w:cs="Calibri"/>
                <w:color w:val="17365D"/>
                <w:lang w:eastAsia="ro-RO"/>
              </w:rPr>
              <w:t>%</w:t>
            </w:r>
          </w:p>
        </w:tc>
        <w:tc>
          <w:tcPr>
            <w:tcW w:w="876" w:type="dxa"/>
          </w:tcPr>
          <w:p w:rsidR="00DD468C" w:rsidRPr="00847513" w:rsidRDefault="00DD468C" w:rsidP="00BE69E9">
            <w:pPr>
              <w:spacing w:after="0"/>
              <w:jc w:val="both"/>
              <w:rPr>
                <w:rFonts w:eastAsia="Times New Roman" w:cs="Calibri"/>
                <w:color w:val="17365D"/>
                <w:lang w:eastAsia="ro-RO"/>
              </w:rPr>
            </w:pPr>
            <w:r w:rsidRPr="00847513">
              <w:rPr>
                <w:rFonts w:eastAsia="Times New Roman" w:cs="Calibri"/>
                <w:color w:val="17365D"/>
                <w:lang w:eastAsia="ro-RO"/>
              </w:rPr>
              <w:t>-</w:t>
            </w:r>
          </w:p>
        </w:tc>
        <w:tc>
          <w:tcPr>
            <w:tcW w:w="720" w:type="dxa"/>
          </w:tcPr>
          <w:p w:rsidR="00DD468C" w:rsidRPr="00847513" w:rsidRDefault="00DD468C" w:rsidP="00BE69E9">
            <w:pPr>
              <w:spacing w:after="0"/>
              <w:jc w:val="both"/>
              <w:rPr>
                <w:rFonts w:eastAsia="Times New Roman" w:cs="Calibri"/>
                <w:color w:val="17365D"/>
                <w:lang w:eastAsia="ro-RO"/>
              </w:rPr>
            </w:pPr>
            <w:r w:rsidRPr="00847513">
              <w:rPr>
                <w:rFonts w:eastAsia="Times New Roman" w:cs="Calibri"/>
                <w:color w:val="17365D"/>
                <w:lang w:eastAsia="ro-RO"/>
              </w:rPr>
              <w:t>2014</w:t>
            </w:r>
          </w:p>
        </w:tc>
        <w:tc>
          <w:tcPr>
            <w:tcW w:w="678" w:type="dxa"/>
          </w:tcPr>
          <w:p w:rsidR="00DD468C" w:rsidRPr="00847513" w:rsidRDefault="00DD468C" w:rsidP="00BE69E9">
            <w:pPr>
              <w:spacing w:after="0"/>
              <w:jc w:val="both"/>
              <w:rPr>
                <w:rFonts w:eastAsia="Times New Roman" w:cs="Calibri"/>
                <w:color w:val="17365D"/>
                <w:lang w:eastAsia="ro-RO"/>
              </w:rPr>
            </w:pPr>
            <w:r w:rsidRPr="00847513">
              <w:rPr>
                <w:rFonts w:eastAsia="Times New Roman" w:cs="Calibri"/>
                <w:color w:val="17365D"/>
                <w:lang w:eastAsia="ro-RO"/>
              </w:rPr>
              <w:t>-</w:t>
            </w:r>
          </w:p>
        </w:tc>
      </w:tr>
      <w:tr w:rsidR="00DD468C" w:rsidRPr="00847513" w:rsidTr="00093824">
        <w:tc>
          <w:tcPr>
            <w:tcW w:w="6840" w:type="dxa"/>
          </w:tcPr>
          <w:p w:rsidR="00DD468C" w:rsidRPr="00847513" w:rsidRDefault="00DD468C" w:rsidP="00BE69E9">
            <w:pPr>
              <w:spacing w:after="0"/>
              <w:jc w:val="both"/>
              <w:rPr>
                <w:rFonts w:eastAsia="Times New Roman" w:cs="Calibri"/>
                <w:color w:val="17365D"/>
                <w:lang w:eastAsia="ro-RO"/>
              </w:rPr>
            </w:pPr>
            <w:r w:rsidRPr="00847513">
              <w:rPr>
                <w:rFonts w:eastAsia="Times New Roman" w:cs="Calibri"/>
                <w:color w:val="17365D"/>
                <w:lang w:eastAsia="ro-RO"/>
              </w:rPr>
              <w:t>Scăderea numărului de copii aflați în situații de vulnerabilitate</w:t>
            </w:r>
          </w:p>
        </w:tc>
        <w:tc>
          <w:tcPr>
            <w:tcW w:w="516" w:type="dxa"/>
          </w:tcPr>
          <w:p w:rsidR="00DD468C" w:rsidRPr="00847513" w:rsidRDefault="00DD468C" w:rsidP="00BE69E9">
            <w:pPr>
              <w:spacing w:after="0"/>
              <w:jc w:val="both"/>
              <w:rPr>
                <w:rFonts w:eastAsia="Times New Roman"/>
                <w:color w:val="17365D"/>
                <w:lang w:eastAsia="ro-RO"/>
              </w:rPr>
            </w:pPr>
            <w:r w:rsidRPr="00847513">
              <w:rPr>
                <w:rFonts w:eastAsia="Times New Roman" w:cs="Calibri"/>
                <w:color w:val="17365D"/>
                <w:lang w:eastAsia="ro-RO"/>
              </w:rPr>
              <w:t>%</w:t>
            </w:r>
          </w:p>
        </w:tc>
        <w:tc>
          <w:tcPr>
            <w:tcW w:w="876" w:type="dxa"/>
          </w:tcPr>
          <w:p w:rsidR="00DD468C" w:rsidRPr="00847513" w:rsidRDefault="00DD468C" w:rsidP="00BE69E9">
            <w:pPr>
              <w:spacing w:after="0"/>
              <w:jc w:val="both"/>
              <w:rPr>
                <w:rFonts w:eastAsia="Times New Roman" w:cs="Calibri"/>
                <w:color w:val="17365D"/>
                <w:lang w:eastAsia="ro-RO"/>
              </w:rPr>
            </w:pPr>
            <w:r w:rsidRPr="00847513">
              <w:rPr>
                <w:rFonts w:eastAsia="Times New Roman" w:cs="Calibri"/>
                <w:color w:val="17365D"/>
                <w:lang w:eastAsia="ro-RO"/>
              </w:rPr>
              <w:t>-</w:t>
            </w:r>
          </w:p>
        </w:tc>
        <w:tc>
          <w:tcPr>
            <w:tcW w:w="720" w:type="dxa"/>
          </w:tcPr>
          <w:p w:rsidR="00DD468C" w:rsidRPr="00847513" w:rsidRDefault="00DD468C" w:rsidP="00BE69E9">
            <w:pPr>
              <w:spacing w:after="0"/>
              <w:jc w:val="both"/>
              <w:rPr>
                <w:rFonts w:eastAsia="Times New Roman" w:cs="Calibri"/>
                <w:color w:val="17365D"/>
                <w:lang w:eastAsia="ro-RO"/>
              </w:rPr>
            </w:pPr>
            <w:r w:rsidRPr="00847513">
              <w:rPr>
                <w:rFonts w:eastAsia="Times New Roman" w:cs="Calibri"/>
                <w:color w:val="17365D"/>
                <w:lang w:eastAsia="ro-RO"/>
              </w:rPr>
              <w:t>2014</w:t>
            </w:r>
          </w:p>
        </w:tc>
        <w:tc>
          <w:tcPr>
            <w:tcW w:w="678" w:type="dxa"/>
          </w:tcPr>
          <w:p w:rsidR="00DD468C" w:rsidRPr="00847513" w:rsidRDefault="00DD468C" w:rsidP="00BE69E9">
            <w:pPr>
              <w:spacing w:after="0"/>
              <w:jc w:val="both"/>
              <w:rPr>
                <w:rFonts w:eastAsia="Times New Roman" w:cs="Calibri"/>
                <w:color w:val="17365D"/>
                <w:lang w:eastAsia="ro-RO"/>
              </w:rPr>
            </w:pPr>
            <w:r w:rsidRPr="00847513">
              <w:rPr>
                <w:rFonts w:eastAsia="Times New Roman" w:cs="Calibri"/>
                <w:color w:val="17365D"/>
                <w:lang w:eastAsia="ro-RO"/>
              </w:rPr>
              <w:t>-75</w:t>
            </w:r>
          </w:p>
        </w:tc>
      </w:tr>
      <w:tr w:rsidR="00DD468C" w:rsidRPr="00847513" w:rsidTr="00093824">
        <w:tc>
          <w:tcPr>
            <w:tcW w:w="6840" w:type="dxa"/>
          </w:tcPr>
          <w:p w:rsidR="00DD468C" w:rsidRPr="00847513" w:rsidRDefault="00DD468C" w:rsidP="00BE69E9">
            <w:pPr>
              <w:spacing w:after="0"/>
              <w:jc w:val="both"/>
              <w:rPr>
                <w:rFonts w:eastAsia="Times New Roman" w:cs="Calibri"/>
                <w:color w:val="17365D"/>
                <w:lang w:eastAsia="ro-RO"/>
              </w:rPr>
            </w:pPr>
            <w:r w:rsidRPr="00847513">
              <w:rPr>
                <w:rFonts w:eastAsia="Times New Roman" w:cs="Calibri"/>
                <w:color w:val="17365D"/>
                <w:lang w:eastAsia="ro-RO"/>
              </w:rPr>
              <w:t>Îmbunătățirea stării de sănătate a populației</w:t>
            </w:r>
          </w:p>
        </w:tc>
        <w:tc>
          <w:tcPr>
            <w:tcW w:w="516" w:type="dxa"/>
          </w:tcPr>
          <w:p w:rsidR="00DD468C" w:rsidRPr="00847513" w:rsidRDefault="00DD468C" w:rsidP="00BE69E9">
            <w:pPr>
              <w:spacing w:after="0"/>
              <w:jc w:val="both"/>
              <w:rPr>
                <w:rFonts w:eastAsia="Times New Roman"/>
                <w:color w:val="17365D"/>
                <w:lang w:eastAsia="ro-RO"/>
              </w:rPr>
            </w:pPr>
            <w:r w:rsidRPr="00847513">
              <w:rPr>
                <w:rFonts w:eastAsia="Times New Roman" w:cs="Calibri"/>
                <w:color w:val="17365D"/>
                <w:lang w:eastAsia="ro-RO"/>
              </w:rPr>
              <w:t>%</w:t>
            </w:r>
          </w:p>
        </w:tc>
        <w:tc>
          <w:tcPr>
            <w:tcW w:w="876" w:type="dxa"/>
          </w:tcPr>
          <w:p w:rsidR="00DD468C" w:rsidRPr="00847513" w:rsidRDefault="00DD468C" w:rsidP="00BE69E9">
            <w:pPr>
              <w:spacing w:after="0"/>
              <w:jc w:val="both"/>
              <w:rPr>
                <w:rFonts w:eastAsia="Times New Roman" w:cs="Calibri"/>
                <w:color w:val="17365D"/>
                <w:lang w:eastAsia="ro-RO"/>
              </w:rPr>
            </w:pPr>
            <w:r w:rsidRPr="00847513">
              <w:rPr>
                <w:rFonts w:eastAsia="Times New Roman" w:cs="Calibri"/>
                <w:color w:val="17365D"/>
                <w:lang w:eastAsia="ro-RO"/>
              </w:rPr>
              <w:t>-</w:t>
            </w:r>
          </w:p>
        </w:tc>
        <w:tc>
          <w:tcPr>
            <w:tcW w:w="720" w:type="dxa"/>
          </w:tcPr>
          <w:p w:rsidR="00DD468C" w:rsidRPr="00847513" w:rsidRDefault="00DD468C" w:rsidP="00BE69E9">
            <w:pPr>
              <w:spacing w:after="0"/>
              <w:jc w:val="both"/>
              <w:rPr>
                <w:rFonts w:eastAsia="Times New Roman" w:cs="Calibri"/>
                <w:color w:val="17365D"/>
                <w:lang w:eastAsia="ro-RO"/>
              </w:rPr>
            </w:pPr>
            <w:r w:rsidRPr="00847513">
              <w:rPr>
                <w:rFonts w:eastAsia="Times New Roman" w:cs="Calibri"/>
                <w:color w:val="17365D"/>
                <w:lang w:eastAsia="ro-RO"/>
              </w:rPr>
              <w:t>2014</w:t>
            </w:r>
          </w:p>
        </w:tc>
        <w:tc>
          <w:tcPr>
            <w:tcW w:w="678" w:type="dxa"/>
          </w:tcPr>
          <w:p w:rsidR="00DD468C" w:rsidRPr="00847513" w:rsidRDefault="00DD468C" w:rsidP="00BE69E9">
            <w:pPr>
              <w:spacing w:after="0"/>
              <w:jc w:val="both"/>
              <w:rPr>
                <w:rFonts w:eastAsia="Times New Roman" w:cs="Calibri"/>
                <w:color w:val="17365D"/>
                <w:lang w:eastAsia="ro-RO"/>
              </w:rPr>
            </w:pPr>
            <w:r w:rsidRPr="00847513">
              <w:rPr>
                <w:rFonts w:eastAsia="Times New Roman" w:cs="Calibri"/>
                <w:color w:val="17365D"/>
                <w:lang w:eastAsia="ro-RO"/>
              </w:rPr>
              <w:t>-</w:t>
            </w:r>
          </w:p>
        </w:tc>
      </w:tr>
      <w:tr w:rsidR="00DD468C" w:rsidRPr="00847513" w:rsidTr="00093824">
        <w:tc>
          <w:tcPr>
            <w:tcW w:w="6840" w:type="dxa"/>
          </w:tcPr>
          <w:p w:rsidR="00DD468C" w:rsidRPr="00847513" w:rsidRDefault="00DD468C" w:rsidP="00BE69E9">
            <w:pPr>
              <w:spacing w:after="0"/>
              <w:jc w:val="both"/>
              <w:rPr>
                <w:rFonts w:eastAsia="Times New Roman" w:cs="Calibri"/>
                <w:color w:val="17365D"/>
                <w:lang w:eastAsia="ro-RO"/>
              </w:rPr>
            </w:pPr>
            <w:r w:rsidRPr="00847513">
              <w:rPr>
                <w:rFonts w:eastAsia="Times New Roman" w:cs="Calibri"/>
                <w:color w:val="17365D"/>
                <w:lang w:eastAsia="ro-RO"/>
              </w:rPr>
              <w:t>Creșterea numărului de locuitori ai zonei care au acte de identitate</w:t>
            </w:r>
          </w:p>
        </w:tc>
        <w:tc>
          <w:tcPr>
            <w:tcW w:w="516" w:type="dxa"/>
          </w:tcPr>
          <w:p w:rsidR="00DD468C" w:rsidRPr="00847513" w:rsidRDefault="00DD468C" w:rsidP="00BE69E9">
            <w:pPr>
              <w:spacing w:after="0"/>
              <w:jc w:val="both"/>
              <w:rPr>
                <w:rFonts w:eastAsia="Times New Roman"/>
                <w:color w:val="17365D"/>
                <w:lang w:eastAsia="ro-RO"/>
              </w:rPr>
            </w:pPr>
            <w:r w:rsidRPr="00847513">
              <w:rPr>
                <w:rFonts w:eastAsia="Times New Roman" w:cs="Calibri"/>
                <w:color w:val="17365D"/>
                <w:lang w:eastAsia="ro-RO"/>
              </w:rPr>
              <w:t>%</w:t>
            </w:r>
          </w:p>
        </w:tc>
        <w:tc>
          <w:tcPr>
            <w:tcW w:w="876" w:type="dxa"/>
          </w:tcPr>
          <w:p w:rsidR="00DD468C" w:rsidRPr="00847513" w:rsidRDefault="00DD468C" w:rsidP="00BE69E9">
            <w:pPr>
              <w:spacing w:after="0"/>
              <w:jc w:val="both"/>
              <w:rPr>
                <w:rFonts w:eastAsia="Times New Roman" w:cs="Calibri"/>
                <w:color w:val="17365D"/>
                <w:lang w:eastAsia="ro-RO"/>
              </w:rPr>
            </w:pPr>
            <w:r w:rsidRPr="00847513">
              <w:rPr>
                <w:rFonts w:eastAsia="Times New Roman" w:cs="Calibri"/>
                <w:color w:val="17365D"/>
                <w:lang w:eastAsia="ro-RO"/>
              </w:rPr>
              <w:t>-</w:t>
            </w:r>
          </w:p>
        </w:tc>
        <w:tc>
          <w:tcPr>
            <w:tcW w:w="720" w:type="dxa"/>
          </w:tcPr>
          <w:p w:rsidR="00DD468C" w:rsidRPr="00847513" w:rsidRDefault="00DD468C" w:rsidP="00BE69E9">
            <w:pPr>
              <w:spacing w:after="0"/>
              <w:jc w:val="both"/>
              <w:rPr>
                <w:rFonts w:eastAsia="Times New Roman" w:cs="Calibri"/>
                <w:color w:val="17365D"/>
                <w:lang w:eastAsia="ro-RO"/>
              </w:rPr>
            </w:pPr>
            <w:r w:rsidRPr="00847513">
              <w:rPr>
                <w:rFonts w:eastAsia="Times New Roman" w:cs="Calibri"/>
                <w:color w:val="17365D"/>
                <w:lang w:eastAsia="ro-RO"/>
              </w:rPr>
              <w:t>2014</w:t>
            </w:r>
          </w:p>
        </w:tc>
        <w:tc>
          <w:tcPr>
            <w:tcW w:w="678" w:type="dxa"/>
          </w:tcPr>
          <w:p w:rsidR="00DD468C" w:rsidRPr="00847513" w:rsidRDefault="00DD468C" w:rsidP="00BE69E9">
            <w:pPr>
              <w:spacing w:after="0"/>
              <w:jc w:val="both"/>
              <w:rPr>
                <w:rFonts w:eastAsia="Times New Roman" w:cs="Calibri"/>
                <w:color w:val="17365D"/>
                <w:lang w:eastAsia="ro-RO"/>
              </w:rPr>
            </w:pPr>
            <w:r w:rsidRPr="00847513">
              <w:rPr>
                <w:rFonts w:eastAsia="Times New Roman" w:cs="Calibri"/>
                <w:color w:val="17365D"/>
                <w:lang w:eastAsia="ro-RO"/>
              </w:rPr>
              <w:t>100</w:t>
            </w:r>
          </w:p>
        </w:tc>
      </w:tr>
      <w:tr w:rsidR="00DD468C" w:rsidRPr="00847513" w:rsidTr="00093824">
        <w:tc>
          <w:tcPr>
            <w:tcW w:w="6840" w:type="dxa"/>
          </w:tcPr>
          <w:p w:rsidR="00DD468C" w:rsidRPr="00847513" w:rsidRDefault="00DD468C" w:rsidP="00BE69E9">
            <w:pPr>
              <w:spacing w:after="0"/>
              <w:jc w:val="both"/>
              <w:rPr>
                <w:rFonts w:eastAsia="Times New Roman" w:cs="Calibri"/>
                <w:color w:val="17365D"/>
                <w:lang w:eastAsia="ro-RO"/>
              </w:rPr>
            </w:pPr>
            <w:r w:rsidRPr="00847513">
              <w:rPr>
                <w:rFonts w:eastAsia="Times New Roman" w:cs="Calibri"/>
                <w:color w:val="17365D"/>
                <w:lang w:eastAsia="ro-RO"/>
              </w:rPr>
              <w:t>Creșterea satisfacției rezidenților cu condițiile de trai și serviciile de care dispun în zonă (comunitare, medicale, educaționale, sociale)</w:t>
            </w:r>
          </w:p>
        </w:tc>
        <w:tc>
          <w:tcPr>
            <w:tcW w:w="516" w:type="dxa"/>
          </w:tcPr>
          <w:p w:rsidR="00DD468C" w:rsidRPr="00847513" w:rsidRDefault="00DD468C" w:rsidP="00BE69E9">
            <w:pPr>
              <w:spacing w:after="0"/>
              <w:jc w:val="both"/>
              <w:rPr>
                <w:rFonts w:eastAsia="Times New Roman"/>
                <w:color w:val="17365D"/>
                <w:lang w:eastAsia="ro-RO"/>
              </w:rPr>
            </w:pPr>
            <w:r w:rsidRPr="00847513">
              <w:rPr>
                <w:rFonts w:eastAsia="Times New Roman" w:cs="Calibri"/>
                <w:color w:val="17365D"/>
                <w:lang w:eastAsia="ro-RO"/>
              </w:rPr>
              <w:t>%</w:t>
            </w:r>
          </w:p>
        </w:tc>
        <w:tc>
          <w:tcPr>
            <w:tcW w:w="876" w:type="dxa"/>
          </w:tcPr>
          <w:p w:rsidR="00DD468C" w:rsidRPr="00847513" w:rsidRDefault="00DD468C" w:rsidP="00BE69E9">
            <w:pPr>
              <w:spacing w:after="0"/>
              <w:jc w:val="both"/>
              <w:rPr>
                <w:rFonts w:eastAsia="Times New Roman" w:cs="Calibri"/>
                <w:color w:val="17365D"/>
                <w:lang w:eastAsia="ro-RO"/>
              </w:rPr>
            </w:pPr>
            <w:r w:rsidRPr="00847513">
              <w:rPr>
                <w:rFonts w:eastAsia="Times New Roman" w:cs="Calibri"/>
                <w:color w:val="17365D"/>
                <w:lang w:eastAsia="ro-RO"/>
              </w:rPr>
              <w:t>-</w:t>
            </w:r>
          </w:p>
        </w:tc>
        <w:tc>
          <w:tcPr>
            <w:tcW w:w="720" w:type="dxa"/>
          </w:tcPr>
          <w:p w:rsidR="00DD468C" w:rsidRPr="00847513" w:rsidRDefault="00DD468C" w:rsidP="00BE69E9">
            <w:pPr>
              <w:spacing w:after="0"/>
              <w:jc w:val="both"/>
              <w:rPr>
                <w:rFonts w:eastAsia="Times New Roman" w:cs="Calibri"/>
                <w:color w:val="17365D"/>
                <w:lang w:eastAsia="ro-RO"/>
              </w:rPr>
            </w:pPr>
            <w:r w:rsidRPr="00847513">
              <w:rPr>
                <w:rFonts w:eastAsia="Times New Roman" w:cs="Calibri"/>
                <w:color w:val="17365D"/>
                <w:lang w:eastAsia="ro-RO"/>
              </w:rPr>
              <w:t>2014</w:t>
            </w:r>
          </w:p>
        </w:tc>
        <w:tc>
          <w:tcPr>
            <w:tcW w:w="678" w:type="dxa"/>
          </w:tcPr>
          <w:p w:rsidR="00DD468C" w:rsidRPr="00847513" w:rsidRDefault="00DD468C" w:rsidP="00BE69E9">
            <w:pPr>
              <w:spacing w:after="0"/>
              <w:jc w:val="both"/>
              <w:rPr>
                <w:rFonts w:eastAsia="Times New Roman" w:cs="Calibri"/>
                <w:color w:val="17365D"/>
                <w:lang w:eastAsia="ro-RO"/>
              </w:rPr>
            </w:pPr>
            <w:r w:rsidRPr="00847513">
              <w:rPr>
                <w:rFonts w:eastAsia="Times New Roman" w:cs="Calibri"/>
                <w:color w:val="17365D"/>
                <w:lang w:eastAsia="ro-RO"/>
              </w:rPr>
              <w:t>-</w:t>
            </w:r>
          </w:p>
        </w:tc>
      </w:tr>
      <w:tr w:rsidR="00DD468C" w:rsidRPr="00847513" w:rsidTr="00093824">
        <w:tc>
          <w:tcPr>
            <w:tcW w:w="6840" w:type="dxa"/>
          </w:tcPr>
          <w:p w:rsidR="00DD468C" w:rsidRPr="00847513" w:rsidRDefault="00DD468C" w:rsidP="00BE69E9">
            <w:pPr>
              <w:spacing w:after="0"/>
              <w:jc w:val="both"/>
              <w:rPr>
                <w:rFonts w:eastAsia="Times New Roman" w:cs="Calibri"/>
                <w:color w:val="17365D"/>
                <w:lang w:eastAsia="ro-RO"/>
              </w:rPr>
            </w:pPr>
            <w:r w:rsidRPr="00847513">
              <w:rPr>
                <w:rFonts w:eastAsia="Times New Roman" w:cs="Calibri"/>
                <w:color w:val="17365D"/>
                <w:lang w:eastAsia="ro-RO"/>
              </w:rPr>
              <w:t>Creșterea nivelului de informare a populației și folosirea tehnicii moderne pentru obținerea de beneficii în diverse sfere ale vieții</w:t>
            </w:r>
          </w:p>
        </w:tc>
        <w:tc>
          <w:tcPr>
            <w:tcW w:w="516" w:type="dxa"/>
          </w:tcPr>
          <w:p w:rsidR="00DD468C" w:rsidRPr="00847513" w:rsidRDefault="00DD468C" w:rsidP="00BE69E9">
            <w:pPr>
              <w:spacing w:after="0"/>
              <w:jc w:val="both"/>
              <w:rPr>
                <w:rFonts w:eastAsia="Times New Roman"/>
                <w:color w:val="17365D"/>
                <w:lang w:eastAsia="ro-RO"/>
              </w:rPr>
            </w:pPr>
            <w:r w:rsidRPr="00847513">
              <w:rPr>
                <w:rFonts w:eastAsia="Times New Roman" w:cs="Calibri"/>
                <w:color w:val="17365D"/>
                <w:lang w:eastAsia="ro-RO"/>
              </w:rPr>
              <w:t>%</w:t>
            </w:r>
          </w:p>
        </w:tc>
        <w:tc>
          <w:tcPr>
            <w:tcW w:w="876" w:type="dxa"/>
          </w:tcPr>
          <w:p w:rsidR="00DD468C" w:rsidRPr="00847513" w:rsidRDefault="00DD468C" w:rsidP="00BE69E9">
            <w:pPr>
              <w:spacing w:after="0"/>
              <w:jc w:val="both"/>
              <w:rPr>
                <w:rFonts w:eastAsia="Times New Roman" w:cs="Calibri"/>
                <w:color w:val="17365D"/>
                <w:lang w:eastAsia="ro-RO"/>
              </w:rPr>
            </w:pPr>
            <w:r w:rsidRPr="00847513">
              <w:rPr>
                <w:rFonts w:eastAsia="Times New Roman" w:cs="Calibri"/>
                <w:color w:val="17365D"/>
                <w:lang w:eastAsia="ro-RO"/>
              </w:rPr>
              <w:t>-</w:t>
            </w:r>
          </w:p>
        </w:tc>
        <w:tc>
          <w:tcPr>
            <w:tcW w:w="720" w:type="dxa"/>
          </w:tcPr>
          <w:p w:rsidR="00DD468C" w:rsidRPr="00847513" w:rsidRDefault="00DD468C" w:rsidP="00BE69E9">
            <w:pPr>
              <w:spacing w:after="0"/>
              <w:jc w:val="both"/>
              <w:rPr>
                <w:rFonts w:eastAsia="Times New Roman" w:cs="Calibri"/>
                <w:color w:val="17365D"/>
                <w:lang w:eastAsia="ro-RO"/>
              </w:rPr>
            </w:pPr>
            <w:r w:rsidRPr="00847513">
              <w:rPr>
                <w:rFonts w:eastAsia="Times New Roman" w:cs="Calibri"/>
                <w:color w:val="17365D"/>
                <w:lang w:eastAsia="ro-RO"/>
              </w:rPr>
              <w:t>2014</w:t>
            </w:r>
          </w:p>
        </w:tc>
        <w:tc>
          <w:tcPr>
            <w:tcW w:w="678" w:type="dxa"/>
          </w:tcPr>
          <w:p w:rsidR="00DD468C" w:rsidRPr="00847513" w:rsidRDefault="00DD468C" w:rsidP="00BE69E9">
            <w:pPr>
              <w:spacing w:after="0"/>
              <w:jc w:val="both"/>
              <w:rPr>
                <w:rFonts w:eastAsia="Times New Roman" w:cs="Calibri"/>
                <w:color w:val="17365D"/>
                <w:lang w:eastAsia="ro-RO"/>
              </w:rPr>
            </w:pPr>
            <w:r w:rsidRPr="00847513">
              <w:rPr>
                <w:rFonts w:eastAsia="Times New Roman" w:cs="Calibri"/>
                <w:color w:val="17365D"/>
                <w:lang w:eastAsia="ro-RO"/>
              </w:rPr>
              <w:t>+20</w:t>
            </w:r>
          </w:p>
        </w:tc>
      </w:tr>
      <w:tr w:rsidR="00DD468C" w:rsidRPr="00847513" w:rsidTr="00093824">
        <w:tc>
          <w:tcPr>
            <w:tcW w:w="6840" w:type="dxa"/>
          </w:tcPr>
          <w:p w:rsidR="00DD468C" w:rsidRPr="00847513" w:rsidRDefault="00DD468C" w:rsidP="00BE69E9">
            <w:pPr>
              <w:spacing w:after="0"/>
              <w:jc w:val="both"/>
              <w:rPr>
                <w:rFonts w:eastAsia="Times New Roman" w:cs="Calibri"/>
                <w:color w:val="17365D"/>
                <w:lang w:eastAsia="ro-RO"/>
              </w:rPr>
            </w:pPr>
            <w:r w:rsidRPr="00847513">
              <w:rPr>
                <w:rFonts w:eastAsia="Times New Roman" w:cs="Calibri"/>
                <w:b/>
                <w:color w:val="17365D"/>
                <w:lang w:eastAsia="ro-RO"/>
              </w:rPr>
              <w:t>Creșterea capitalului material/economic al comunității</w:t>
            </w:r>
          </w:p>
        </w:tc>
        <w:tc>
          <w:tcPr>
            <w:tcW w:w="516" w:type="dxa"/>
          </w:tcPr>
          <w:p w:rsidR="00DD468C" w:rsidRPr="00847513" w:rsidRDefault="00DD468C" w:rsidP="00BE69E9">
            <w:pPr>
              <w:spacing w:after="0"/>
              <w:jc w:val="both"/>
              <w:rPr>
                <w:rFonts w:eastAsia="Times New Roman"/>
                <w:color w:val="17365D"/>
                <w:lang w:eastAsia="ro-RO"/>
              </w:rPr>
            </w:pPr>
          </w:p>
        </w:tc>
        <w:tc>
          <w:tcPr>
            <w:tcW w:w="876" w:type="dxa"/>
          </w:tcPr>
          <w:p w:rsidR="00DD468C" w:rsidRPr="00847513" w:rsidRDefault="00DD468C" w:rsidP="00BE69E9">
            <w:pPr>
              <w:spacing w:after="0"/>
              <w:jc w:val="both"/>
              <w:rPr>
                <w:rFonts w:eastAsia="Times New Roman" w:cs="Calibri"/>
                <w:color w:val="17365D"/>
                <w:lang w:eastAsia="ro-RO"/>
              </w:rPr>
            </w:pPr>
          </w:p>
        </w:tc>
        <w:tc>
          <w:tcPr>
            <w:tcW w:w="720" w:type="dxa"/>
          </w:tcPr>
          <w:p w:rsidR="00DD468C" w:rsidRPr="00847513" w:rsidRDefault="00DD468C" w:rsidP="00BE69E9">
            <w:pPr>
              <w:spacing w:after="0"/>
              <w:jc w:val="both"/>
              <w:rPr>
                <w:rFonts w:eastAsia="Times New Roman" w:cs="Calibri"/>
                <w:color w:val="17365D"/>
                <w:lang w:eastAsia="ro-RO"/>
              </w:rPr>
            </w:pPr>
          </w:p>
        </w:tc>
        <w:tc>
          <w:tcPr>
            <w:tcW w:w="678" w:type="dxa"/>
          </w:tcPr>
          <w:p w:rsidR="00DD468C" w:rsidRPr="00847513" w:rsidRDefault="00DD468C" w:rsidP="00BE69E9">
            <w:pPr>
              <w:spacing w:after="0"/>
              <w:jc w:val="both"/>
              <w:rPr>
                <w:rFonts w:eastAsia="Times New Roman" w:cs="Calibri"/>
                <w:color w:val="17365D"/>
                <w:lang w:eastAsia="ro-RO"/>
              </w:rPr>
            </w:pPr>
          </w:p>
        </w:tc>
      </w:tr>
      <w:tr w:rsidR="00DD468C" w:rsidRPr="00847513" w:rsidTr="00093824">
        <w:tc>
          <w:tcPr>
            <w:tcW w:w="6840" w:type="dxa"/>
          </w:tcPr>
          <w:p w:rsidR="00DD468C" w:rsidRPr="00847513" w:rsidRDefault="00DD468C" w:rsidP="00BE69E9">
            <w:pPr>
              <w:spacing w:after="0"/>
              <w:jc w:val="both"/>
              <w:rPr>
                <w:rFonts w:eastAsia="Times New Roman" w:cs="Calibri"/>
                <w:color w:val="17365D"/>
                <w:lang w:eastAsia="ro-RO"/>
              </w:rPr>
            </w:pPr>
            <w:r w:rsidRPr="00847513">
              <w:rPr>
                <w:rFonts w:eastAsia="Times New Roman" w:cs="Calibri"/>
                <w:color w:val="17365D"/>
                <w:lang w:eastAsia="ro-RO"/>
              </w:rPr>
              <w:t>Creșterea ocupării în sectorul formal în rândul persoanelor din ZUM, din care femei, tineri, romi</w:t>
            </w:r>
          </w:p>
        </w:tc>
        <w:tc>
          <w:tcPr>
            <w:tcW w:w="516" w:type="dxa"/>
          </w:tcPr>
          <w:p w:rsidR="00DD468C" w:rsidRPr="00847513" w:rsidRDefault="00DD468C" w:rsidP="00BE69E9">
            <w:pPr>
              <w:spacing w:after="0"/>
              <w:jc w:val="both"/>
              <w:rPr>
                <w:rFonts w:eastAsia="Times New Roman" w:cs="Calibri"/>
                <w:color w:val="17365D"/>
                <w:lang w:eastAsia="ro-RO"/>
              </w:rPr>
            </w:pPr>
            <w:r w:rsidRPr="00847513">
              <w:rPr>
                <w:rFonts w:eastAsia="Times New Roman" w:cs="Calibri"/>
                <w:color w:val="17365D"/>
                <w:lang w:eastAsia="ro-RO"/>
              </w:rPr>
              <w:t>%</w:t>
            </w:r>
          </w:p>
        </w:tc>
        <w:tc>
          <w:tcPr>
            <w:tcW w:w="876" w:type="dxa"/>
          </w:tcPr>
          <w:p w:rsidR="00DD468C" w:rsidRPr="00847513" w:rsidRDefault="00DD468C" w:rsidP="00BE69E9">
            <w:pPr>
              <w:spacing w:after="0"/>
              <w:jc w:val="both"/>
              <w:rPr>
                <w:rFonts w:eastAsia="Times New Roman" w:cs="Calibri"/>
                <w:color w:val="17365D"/>
                <w:lang w:eastAsia="ro-RO"/>
              </w:rPr>
            </w:pPr>
            <w:r w:rsidRPr="00847513">
              <w:rPr>
                <w:rFonts w:eastAsia="Times New Roman" w:cs="Calibri"/>
                <w:color w:val="17365D"/>
                <w:lang w:eastAsia="ro-RO"/>
              </w:rPr>
              <w:t>-</w:t>
            </w:r>
          </w:p>
        </w:tc>
        <w:tc>
          <w:tcPr>
            <w:tcW w:w="720" w:type="dxa"/>
          </w:tcPr>
          <w:p w:rsidR="00DD468C" w:rsidRPr="00847513" w:rsidRDefault="00DD468C" w:rsidP="00BE69E9">
            <w:pPr>
              <w:spacing w:after="0"/>
              <w:jc w:val="both"/>
              <w:rPr>
                <w:rFonts w:eastAsia="Times New Roman" w:cs="Calibri"/>
                <w:color w:val="17365D"/>
                <w:lang w:eastAsia="ro-RO"/>
              </w:rPr>
            </w:pPr>
            <w:r w:rsidRPr="00847513">
              <w:rPr>
                <w:rFonts w:eastAsia="Times New Roman" w:cs="Calibri"/>
                <w:color w:val="17365D"/>
                <w:lang w:eastAsia="ro-RO"/>
              </w:rPr>
              <w:t>2014</w:t>
            </w:r>
          </w:p>
        </w:tc>
        <w:tc>
          <w:tcPr>
            <w:tcW w:w="678" w:type="dxa"/>
          </w:tcPr>
          <w:p w:rsidR="00DD468C" w:rsidRPr="00847513" w:rsidRDefault="00DD468C" w:rsidP="00BE69E9">
            <w:pPr>
              <w:spacing w:after="0"/>
              <w:jc w:val="both"/>
              <w:rPr>
                <w:rFonts w:eastAsia="Times New Roman" w:cs="Calibri"/>
                <w:color w:val="17365D"/>
                <w:lang w:eastAsia="ro-RO"/>
              </w:rPr>
            </w:pPr>
            <w:r w:rsidRPr="00847513">
              <w:rPr>
                <w:rFonts w:eastAsia="Times New Roman" w:cs="Calibri"/>
                <w:color w:val="17365D"/>
                <w:lang w:eastAsia="ro-RO"/>
              </w:rPr>
              <w:t>+15</w:t>
            </w:r>
          </w:p>
        </w:tc>
      </w:tr>
      <w:tr w:rsidR="00DD468C" w:rsidRPr="00847513" w:rsidTr="00093824">
        <w:tc>
          <w:tcPr>
            <w:tcW w:w="6840" w:type="dxa"/>
          </w:tcPr>
          <w:p w:rsidR="00DD468C" w:rsidRPr="00847513" w:rsidRDefault="00DD468C" w:rsidP="00BE69E9">
            <w:pPr>
              <w:spacing w:after="0"/>
              <w:jc w:val="both"/>
              <w:rPr>
                <w:rFonts w:eastAsia="Times New Roman" w:cs="Calibri"/>
                <w:color w:val="17365D"/>
                <w:lang w:eastAsia="ro-RO"/>
              </w:rPr>
            </w:pPr>
            <w:r w:rsidRPr="00847513">
              <w:rPr>
                <w:rFonts w:eastAsia="Times New Roman" w:cs="Calibri"/>
                <w:color w:val="17365D"/>
                <w:lang w:eastAsia="ro-RO"/>
              </w:rPr>
              <w:t>Creșterea participării la scheme speciale de servicii active de ocupare individualizate, din care femei, tineri, romi</w:t>
            </w:r>
          </w:p>
        </w:tc>
        <w:tc>
          <w:tcPr>
            <w:tcW w:w="516" w:type="dxa"/>
          </w:tcPr>
          <w:p w:rsidR="00DD468C" w:rsidRPr="00847513" w:rsidRDefault="00DD468C" w:rsidP="00BE69E9">
            <w:pPr>
              <w:spacing w:after="0"/>
              <w:jc w:val="both"/>
              <w:rPr>
                <w:rFonts w:eastAsia="Times New Roman" w:cs="Calibri"/>
                <w:color w:val="17365D"/>
                <w:lang w:eastAsia="ro-RO"/>
              </w:rPr>
            </w:pPr>
            <w:r w:rsidRPr="00847513">
              <w:rPr>
                <w:rFonts w:eastAsia="Times New Roman" w:cs="Calibri"/>
                <w:color w:val="17365D"/>
                <w:lang w:eastAsia="ro-RO"/>
              </w:rPr>
              <w:t>%</w:t>
            </w:r>
          </w:p>
        </w:tc>
        <w:tc>
          <w:tcPr>
            <w:tcW w:w="876" w:type="dxa"/>
          </w:tcPr>
          <w:p w:rsidR="00DD468C" w:rsidRPr="00847513" w:rsidRDefault="00DD468C" w:rsidP="00BE69E9">
            <w:pPr>
              <w:spacing w:after="0"/>
              <w:jc w:val="both"/>
              <w:rPr>
                <w:rFonts w:eastAsia="Times New Roman" w:cs="Calibri"/>
                <w:color w:val="17365D"/>
                <w:lang w:eastAsia="ro-RO"/>
              </w:rPr>
            </w:pPr>
            <w:r w:rsidRPr="00847513">
              <w:rPr>
                <w:rFonts w:eastAsia="Times New Roman" w:cs="Calibri"/>
                <w:color w:val="17365D"/>
                <w:lang w:eastAsia="ro-RO"/>
              </w:rPr>
              <w:t>0</w:t>
            </w:r>
          </w:p>
        </w:tc>
        <w:tc>
          <w:tcPr>
            <w:tcW w:w="720" w:type="dxa"/>
          </w:tcPr>
          <w:p w:rsidR="00DD468C" w:rsidRPr="00847513" w:rsidRDefault="00DD468C" w:rsidP="00BE69E9">
            <w:pPr>
              <w:spacing w:after="0"/>
              <w:jc w:val="both"/>
              <w:rPr>
                <w:rFonts w:eastAsia="Times New Roman" w:cs="Calibri"/>
                <w:color w:val="17365D"/>
                <w:lang w:eastAsia="ro-RO"/>
              </w:rPr>
            </w:pPr>
            <w:r w:rsidRPr="00847513">
              <w:rPr>
                <w:rFonts w:eastAsia="Times New Roman" w:cs="Calibri"/>
                <w:color w:val="17365D"/>
                <w:lang w:eastAsia="ro-RO"/>
              </w:rPr>
              <w:t>2014</w:t>
            </w:r>
          </w:p>
        </w:tc>
        <w:tc>
          <w:tcPr>
            <w:tcW w:w="678" w:type="dxa"/>
          </w:tcPr>
          <w:p w:rsidR="00DD468C" w:rsidRPr="00847513" w:rsidRDefault="00DD468C" w:rsidP="00BE69E9">
            <w:pPr>
              <w:spacing w:after="0"/>
              <w:jc w:val="both"/>
              <w:rPr>
                <w:rFonts w:eastAsia="Times New Roman" w:cs="Calibri"/>
                <w:color w:val="17365D"/>
                <w:lang w:eastAsia="ro-RO"/>
              </w:rPr>
            </w:pPr>
            <w:r w:rsidRPr="00847513">
              <w:rPr>
                <w:rFonts w:eastAsia="Times New Roman" w:cs="Calibri"/>
                <w:color w:val="17365D"/>
                <w:lang w:eastAsia="ro-RO"/>
              </w:rPr>
              <w:t>+10</w:t>
            </w:r>
          </w:p>
        </w:tc>
      </w:tr>
      <w:tr w:rsidR="00DD468C" w:rsidRPr="00847513" w:rsidTr="00093824">
        <w:tc>
          <w:tcPr>
            <w:tcW w:w="6840" w:type="dxa"/>
          </w:tcPr>
          <w:p w:rsidR="00DD468C" w:rsidRPr="00847513" w:rsidRDefault="00DD468C" w:rsidP="00BE69E9">
            <w:pPr>
              <w:spacing w:after="0"/>
              <w:jc w:val="both"/>
              <w:rPr>
                <w:rFonts w:eastAsia="Times New Roman" w:cs="Calibri"/>
                <w:color w:val="17365D"/>
                <w:lang w:eastAsia="ro-RO"/>
              </w:rPr>
            </w:pPr>
            <w:r w:rsidRPr="00847513">
              <w:rPr>
                <w:rFonts w:eastAsia="Times New Roman" w:cs="Calibri"/>
                <w:color w:val="17365D"/>
                <w:lang w:eastAsia="ro-RO"/>
              </w:rPr>
              <w:t>Creșterea accesului la drumuri pavate/ asfaltate</w:t>
            </w:r>
          </w:p>
        </w:tc>
        <w:tc>
          <w:tcPr>
            <w:tcW w:w="516" w:type="dxa"/>
          </w:tcPr>
          <w:p w:rsidR="00DD468C" w:rsidRPr="00847513" w:rsidRDefault="00DD468C" w:rsidP="00BE69E9">
            <w:pPr>
              <w:spacing w:after="0"/>
              <w:jc w:val="both"/>
              <w:rPr>
                <w:rFonts w:eastAsia="Times New Roman" w:cs="Calibri"/>
                <w:color w:val="17365D"/>
                <w:lang w:eastAsia="ro-RO"/>
              </w:rPr>
            </w:pPr>
            <w:r w:rsidRPr="00847513">
              <w:rPr>
                <w:rFonts w:eastAsia="Times New Roman" w:cs="Calibri"/>
                <w:color w:val="17365D"/>
                <w:lang w:eastAsia="ro-RO"/>
              </w:rPr>
              <w:t>%</w:t>
            </w:r>
          </w:p>
        </w:tc>
        <w:tc>
          <w:tcPr>
            <w:tcW w:w="876" w:type="dxa"/>
          </w:tcPr>
          <w:p w:rsidR="00DD468C" w:rsidRPr="00847513" w:rsidRDefault="00DD468C" w:rsidP="00BE69E9">
            <w:pPr>
              <w:spacing w:after="0"/>
              <w:jc w:val="both"/>
              <w:rPr>
                <w:rFonts w:eastAsia="Times New Roman" w:cs="Calibri"/>
                <w:color w:val="17365D"/>
                <w:lang w:eastAsia="ro-RO"/>
              </w:rPr>
            </w:pPr>
            <w:r w:rsidRPr="00847513">
              <w:rPr>
                <w:rFonts w:eastAsia="Times New Roman" w:cs="Calibri"/>
                <w:color w:val="17365D"/>
                <w:lang w:eastAsia="ro-RO"/>
              </w:rPr>
              <w:t>-</w:t>
            </w:r>
          </w:p>
        </w:tc>
        <w:tc>
          <w:tcPr>
            <w:tcW w:w="720" w:type="dxa"/>
          </w:tcPr>
          <w:p w:rsidR="00DD468C" w:rsidRPr="00847513" w:rsidRDefault="00DD468C" w:rsidP="00BE69E9">
            <w:pPr>
              <w:spacing w:after="0"/>
              <w:jc w:val="both"/>
              <w:rPr>
                <w:rFonts w:eastAsia="Times New Roman" w:cs="Calibri"/>
                <w:color w:val="17365D"/>
                <w:lang w:eastAsia="ro-RO"/>
              </w:rPr>
            </w:pPr>
            <w:r w:rsidRPr="00847513">
              <w:rPr>
                <w:rFonts w:eastAsia="Times New Roman" w:cs="Calibri"/>
                <w:color w:val="17365D"/>
                <w:lang w:eastAsia="ro-RO"/>
              </w:rPr>
              <w:t>2014</w:t>
            </w:r>
          </w:p>
        </w:tc>
        <w:tc>
          <w:tcPr>
            <w:tcW w:w="678" w:type="dxa"/>
          </w:tcPr>
          <w:p w:rsidR="00DD468C" w:rsidRPr="00847513" w:rsidRDefault="00DD468C" w:rsidP="00BE69E9">
            <w:pPr>
              <w:spacing w:after="0"/>
              <w:jc w:val="both"/>
              <w:rPr>
                <w:rFonts w:eastAsia="Times New Roman" w:cs="Calibri"/>
                <w:color w:val="17365D"/>
                <w:lang w:eastAsia="ro-RO"/>
              </w:rPr>
            </w:pPr>
            <w:r w:rsidRPr="00847513">
              <w:rPr>
                <w:rFonts w:eastAsia="Times New Roman" w:cs="Calibri"/>
                <w:color w:val="17365D"/>
                <w:lang w:eastAsia="ro-RO"/>
              </w:rPr>
              <w:t>+30</w:t>
            </w:r>
          </w:p>
        </w:tc>
      </w:tr>
      <w:tr w:rsidR="00DD468C" w:rsidRPr="00847513" w:rsidTr="00093824">
        <w:tc>
          <w:tcPr>
            <w:tcW w:w="6840" w:type="dxa"/>
          </w:tcPr>
          <w:p w:rsidR="00DD468C" w:rsidRPr="00847513" w:rsidRDefault="00DD468C" w:rsidP="00BE69E9">
            <w:pPr>
              <w:spacing w:after="0"/>
              <w:jc w:val="both"/>
              <w:rPr>
                <w:rFonts w:eastAsia="Times New Roman" w:cs="Calibri"/>
                <w:color w:val="17365D"/>
                <w:lang w:eastAsia="ro-RO"/>
              </w:rPr>
            </w:pPr>
            <w:r w:rsidRPr="00847513">
              <w:rPr>
                <w:rFonts w:eastAsia="Times New Roman" w:cs="Calibri"/>
                <w:color w:val="17365D"/>
                <w:lang w:eastAsia="ro-RO"/>
              </w:rPr>
              <w:t>Creșterea accesului la infrastructură apă-canal</w:t>
            </w:r>
          </w:p>
        </w:tc>
        <w:tc>
          <w:tcPr>
            <w:tcW w:w="516" w:type="dxa"/>
          </w:tcPr>
          <w:p w:rsidR="00DD468C" w:rsidRPr="00847513" w:rsidRDefault="00DD468C" w:rsidP="00BE69E9">
            <w:pPr>
              <w:spacing w:after="0"/>
              <w:jc w:val="both"/>
              <w:rPr>
                <w:rFonts w:eastAsia="Times New Roman" w:cs="Calibri"/>
                <w:color w:val="17365D"/>
                <w:lang w:eastAsia="ro-RO"/>
              </w:rPr>
            </w:pPr>
            <w:r w:rsidRPr="00847513">
              <w:rPr>
                <w:rFonts w:eastAsia="Times New Roman" w:cs="Calibri"/>
                <w:color w:val="17365D"/>
                <w:lang w:eastAsia="ro-RO"/>
              </w:rPr>
              <w:t>%</w:t>
            </w:r>
          </w:p>
        </w:tc>
        <w:tc>
          <w:tcPr>
            <w:tcW w:w="876" w:type="dxa"/>
          </w:tcPr>
          <w:p w:rsidR="00DD468C" w:rsidRPr="00847513" w:rsidRDefault="00DD468C" w:rsidP="00BE69E9">
            <w:pPr>
              <w:spacing w:after="0"/>
              <w:jc w:val="both"/>
              <w:rPr>
                <w:rFonts w:eastAsia="Times New Roman" w:cs="Calibri"/>
                <w:color w:val="17365D"/>
                <w:lang w:eastAsia="ro-RO"/>
              </w:rPr>
            </w:pPr>
            <w:r w:rsidRPr="00847513">
              <w:rPr>
                <w:rFonts w:eastAsia="Times New Roman" w:cs="Calibri"/>
                <w:color w:val="17365D"/>
                <w:lang w:eastAsia="ro-RO"/>
              </w:rPr>
              <w:t>-</w:t>
            </w:r>
          </w:p>
        </w:tc>
        <w:tc>
          <w:tcPr>
            <w:tcW w:w="720" w:type="dxa"/>
          </w:tcPr>
          <w:p w:rsidR="00DD468C" w:rsidRPr="00847513" w:rsidRDefault="00DD468C" w:rsidP="00BE69E9">
            <w:pPr>
              <w:spacing w:after="0"/>
              <w:jc w:val="both"/>
              <w:rPr>
                <w:rFonts w:eastAsia="Times New Roman" w:cs="Calibri"/>
                <w:color w:val="17365D"/>
                <w:lang w:eastAsia="ro-RO"/>
              </w:rPr>
            </w:pPr>
            <w:r w:rsidRPr="00847513">
              <w:rPr>
                <w:rFonts w:eastAsia="Times New Roman" w:cs="Calibri"/>
                <w:color w:val="17365D"/>
                <w:lang w:eastAsia="ro-RO"/>
              </w:rPr>
              <w:t>2014</w:t>
            </w:r>
          </w:p>
        </w:tc>
        <w:tc>
          <w:tcPr>
            <w:tcW w:w="678" w:type="dxa"/>
          </w:tcPr>
          <w:p w:rsidR="00DD468C" w:rsidRPr="00847513" w:rsidRDefault="00DD468C" w:rsidP="00BE69E9">
            <w:pPr>
              <w:spacing w:after="0"/>
              <w:jc w:val="both"/>
              <w:rPr>
                <w:rFonts w:eastAsia="Times New Roman" w:cs="Calibri"/>
                <w:color w:val="17365D"/>
                <w:lang w:eastAsia="ro-RO"/>
              </w:rPr>
            </w:pPr>
            <w:r w:rsidRPr="00847513">
              <w:rPr>
                <w:rFonts w:eastAsia="Times New Roman" w:cs="Calibri"/>
                <w:color w:val="17365D"/>
                <w:lang w:eastAsia="ro-RO"/>
              </w:rPr>
              <w:t>+30</w:t>
            </w:r>
          </w:p>
        </w:tc>
      </w:tr>
      <w:tr w:rsidR="00DD468C" w:rsidRPr="00847513" w:rsidTr="00093824">
        <w:tc>
          <w:tcPr>
            <w:tcW w:w="6840" w:type="dxa"/>
          </w:tcPr>
          <w:p w:rsidR="00DD468C" w:rsidRPr="00847513" w:rsidRDefault="00DD468C" w:rsidP="00BE69E9">
            <w:pPr>
              <w:spacing w:after="0"/>
              <w:jc w:val="both"/>
              <w:rPr>
                <w:rFonts w:eastAsia="Times New Roman" w:cs="Calibri"/>
                <w:color w:val="17365D"/>
                <w:lang w:eastAsia="ro-RO"/>
              </w:rPr>
            </w:pPr>
            <w:r w:rsidRPr="00847513">
              <w:rPr>
                <w:rFonts w:eastAsia="Times New Roman" w:cs="Calibri"/>
                <w:color w:val="17365D"/>
                <w:lang w:eastAsia="ro-RO"/>
              </w:rPr>
              <w:t>Creșterea satisfacției rezidenților cu accesul la infrastructură și curățenia zonei</w:t>
            </w:r>
          </w:p>
        </w:tc>
        <w:tc>
          <w:tcPr>
            <w:tcW w:w="516" w:type="dxa"/>
          </w:tcPr>
          <w:p w:rsidR="00DD468C" w:rsidRPr="00847513" w:rsidRDefault="00DD468C" w:rsidP="00BE69E9">
            <w:pPr>
              <w:spacing w:after="0"/>
              <w:jc w:val="both"/>
              <w:rPr>
                <w:rFonts w:eastAsia="Times New Roman" w:cs="Calibri"/>
                <w:color w:val="17365D"/>
                <w:lang w:eastAsia="ro-RO"/>
              </w:rPr>
            </w:pPr>
            <w:r w:rsidRPr="00847513">
              <w:rPr>
                <w:rFonts w:eastAsia="Times New Roman" w:cs="Calibri"/>
                <w:color w:val="17365D"/>
                <w:lang w:eastAsia="ro-RO"/>
              </w:rPr>
              <w:t>%</w:t>
            </w:r>
          </w:p>
        </w:tc>
        <w:tc>
          <w:tcPr>
            <w:tcW w:w="876" w:type="dxa"/>
          </w:tcPr>
          <w:p w:rsidR="00DD468C" w:rsidRPr="00847513" w:rsidRDefault="00DD468C" w:rsidP="00BE69E9">
            <w:pPr>
              <w:spacing w:after="0"/>
              <w:jc w:val="both"/>
              <w:rPr>
                <w:rFonts w:eastAsia="Times New Roman" w:cs="Calibri"/>
                <w:color w:val="17365D"/>
                <w:lang w:eastAsia="ro-RO"/>
              </w:rPr>
            </w:pPr>
            <w:r w:rsidRPr="00847513">
              <w:rPr>
                <w:rFonts w:eastAsia="Times New Roman" w:cs="Calibri"/>
                <w:color w:val="17365D"/>
                <w:lang w:eastAsia="ro-RO"/>
              </w:rPr>
              <w:t>-</w:t>
            </w:r>
          </w:p>
        </w:tc>
        <w:tc>
          <w:tcPr>
            <w:tcW w:w="720" w:type="dxa"/>
          </w:tcPr>
          <w:p w:rsidR="00DD468C" w:rsidRPr="00847513" w:rsidRDefault="00DD468C" w:rsidP="00BE69E9">
            <w:pPr>
              <w:spacing w:after="0"/>
              <w:jc w:val="both"/>
              <w:rPr>
                <w:rFonts w:eastAsia="Times New Roman" w:cs="Calibri"/>
                <w:color w:val="17365D"/>
                <w:lang w:eastAsia="ro-RO"/>
              </w:rPr>
            </w:pPr>
            <w:r w:rsidRPr="00847513">
              <w:rPr>
                <w:rFonts w:eastAsia="Times New Roman" w:cs="Calibri"/>
                <w:color w:val="17365D"/>
                <w:lang w:eastAsia="ro-RO"/>
              </w:rPr>
              <w:t>2014</w:t>
            </w:r>
          </w:p>
        </w:tc>
        <w:tc>
          <w:tcPr>
            <w:tcW w:w="678" w:type="dxa"/>
          </w:tcPr>
          <w:p w:rsidR="00DD468C" w:rsidRPr="00847513" w:rsidRDefault="00DD468C" w:rsidP="00BE69E9">
            <w:pPr>
              <w:spacing w:after="0"/>
              <w:jc w:val="both"/>
              <w:rPr>
                <w:rFonts w:eastAsia="Times New Roman" w:cs="Calibri"/>
                <w:color w:val="17365D"/>
                <w:lang w:eastAsia="ro-RO"/>
              </w:rPr>
            </w:pPr>
            <w:r w:rsidRPr="00847513">
              <w:rPr>
                <w:rFonts w:eastAsia="Times New Roman" w:cs="Calibri"/>
                <w:color w:val="17365D"/>
                <w:lang w:eastAsia="ro-RO"/>
              </w:rPr>
              <w:t>+50</w:t>
            </w:r>
          </w:p>
        </w:tc>
      </w:tr>
      <w:tr w:rsidR="00DD468C" w:rsidRPr="00847513" w:rsidTr="00093824">
        <w:tc>
          <w:tcPr>
            <w:tcW w:w="6840" w:type="dxa"/>
          </w:tcPr>
          <w:p w:rsidR="00DD468C" w:rsidRPr="00847513" w:rsidRDefault="00DD468C" w:rsidP="00BE69E9">
            <w:pPr>
              <w:spacing w:after="0"/>
              <w:jc w:val="both"/>
              <w:rPr>
                <w:rFonts w:eastAsia="Times New Roman" w:cs="Calibri"/>
                <w:color w:val="17365D"/>
                <w:lang w:eastAsia="ro-RO"/>
              </w:rPr>
            </w:pPr>
            <w:r w:rsidRPr="00847513">
              <w:rPr>
                <w:rFonts w:eastAsia="Times New Roman" w:cs="Calibri"/>
                <w:color w:val="17365D"/>
                <w:lang w:eastAsia="ro-RO"/>
              </w:rPr>
              <w:t>Creșterea numărului de locuitori ai zonei care au acte de proprietate asupra locuinței/ adăpostului</w:t>
            </w:r>
          </w:p>
        </w:tc>
        <w:tc>
          <w:tcPr>
            <w:tcW w:w="516" w:type="dxa"/>
          </w:tcPr>
          <w:p w:rsidR="00DD468C" w:rsidRPr="00847513" w:rsidRDefault="00DD468C" w:rsidP="00BE69E9">
            <w:pPr>
              <w:spacing w:after="0"/>
              <w:jc w:val="both"/>
              <w:rPr>
                <w:rFonts w:eastAsia="Times New Roman"/>
                <w:color w:val="17365D"/>
                <w:lang w:eastAsia="ro-RO"/>
              </w:rPr>
            </w:pPr>
            <w:r w:rsidRPr="00847513">
              <w:rPr>
                <w:rFonts w:eastAsia="Times New Roman" w:cs="Calibri"/>
                <w:color w:val="17365D"/>
                <w:lang w:eastAsia="ro-RO"/>
              </w:rPr>
              <w:t>%</w:t>
            </w:r>
          </w:p>
        </w:tc>
        <w:tc>
          <w:tcPr>
            <w:tcW w:w="876" w:type="dxa"/>
          </w:tcPr>
          <w:p w:rsidR="00DD468C" w:rsidRPr="00847513" w:rsidRDefault="00DD468C" w:rsidP="00BE69E9">
            <w:pPr>
              <w:spacing w:after="0"/>
              <w:jc w:val="both"/>
              <w:rPr>
                <w:rFonts w:eastAsia="Times New Roman" w:cs="Calibri"/>
                <w:color w:val="17365D"/>
                <w:lang w:eastAsia="ro-RO"/>
              </w:rPr>
            </w:pPr>
            <w:r w:rsidRPr="00847513">
              <w:rPr>
                <w:rFonts w:eastAsia="Times New Roman" w:cs="Calibri"/>
                <w:color w:val="17365D"/>
                <w:lang w:eastAsia="ro-RO"/>
              </w:rPr>
              <w:t>-</w:t>
            </w:r>
          </w:p>
        </w:tc>
        <w:tc>
          <w:tcPr>
            <w:tcW w:w="720" w:type="dxa"/>
          </w:tcPr>
          <w:p w:rsidR="00DD468C" w:rsidRPr="00847513" w:rsidRDefault="00DD468C" w:rsidP="00BE69E9">
            <w:pPr>
              <w:spacing w:after="0"/>
              <w:jc w:val="both"/>
              <w:rPr>
                <w:rFonts w:eastAsia="Times New Roman" w:cs="Calibri"/>
                <w:color w:val="17365D"/>
                <w:lang w:eastAsia="ro-RO"/>
              </w:rPr>
            </w:pPr>
            <w:r w:rsidRPr="00847513">
              <w:rPr>
                <w:rFonts w:eastAsia="Times New Roman" w:cs="Calibri"/>
                <w:color w:val="17365D"/>
                <w:lang w:eastAsia="ro-RO"/>
              </w:rPr>
              <w:t>2014</w:t>
            </w:r>
          </w:p>
        </w:tc>
        <w:tc>
          <w:tcPr>
            <w:tcW w:w="678" w:type="dxa"/>
          </w:tcPr>
          <w:p w:rsidR="00DD468C" w:rsidRPr="00847513" w:rsidRDefault="00DD468C" w:rsidP="00BE69E9">
            <w:pPr>
              <w:spacing w:after="0"/>
              <w:jc w:val="both"/>
              <w:rPr>
                <w:rFonts w:eastAsia="Times New Roman" w:cs="Calibri"/>
                <w:color w:val="17365D"/>
                <w:lang w:eastAsia="ro-RO"/>
              </w:rPr>
            </w:pPr>
            <w:r w:rsidRPr="00847513">
              <w:rPr>
                <w:rFonts w:eastAsia="Times New Roman" w:cs="Calibri"/>
                <w:color w:val="17365D"/>
                <w:lang w:eastAsia="ro-RO"/>
              </w:rPr>
              <w:t>-</w:t>
            </w:r>
          </w:p>
        </w:tc>
      </w:tr>
      <w:tr w:rsidR="00DD468C" w:rsidRPr="00847513" w:rsidTr="00093824">
        <w:tc>
          <w:tcPr>
            <w:tcW w:w="6840" w:type="dxa"/>
          </w:tcPr>
          <w:p w:rsidR="00DD468C" w:rsidRPr="00847513" w:rsidRDefault="00DD468C" w:rsidP="00BE69E9">
            <w:pPr>
              <w:spacing w:after="0"/>
              <w:jc w:val="both"/>
              <w:rPr>
                <w:rFonts w:eastAsia="Times New Roman" w:cs="Calibri"/>
                <w:color w:val="17365D"/>
                <w:lang w:eastAsia="ro-RO"/>
              </w:rPr>
            </w:pPr>
            <w:r w:rsidRPr="00847513">
              <w:rPr>
                <w:rFonts w:eastAsia="Times New Roman" w:cs="Calibri"/>
                <w:color w:val="17365D"/>
                <w:lang w:eastAsia="ro-RO"/>
              </w:rPr>
              <w:t>Îmbunătățirea condițiilor de locuire</w:t>
            </w:r>
          </w:p>
        </w:tc>
        <w:tc>
          <w:tcPr>
            <w:tcW w:w="516" w:type="dxa"/>
          </w:tcPr>
          <w:p w:rsidR="00DD468C" w:rsidRPr="00847513" w:rsidRDefault="00DD468C" w:rsidP="00BE69E9">
            <w:pPr>
              <w:spacing w:after="0"/>
              <w:jc w:val="both"/>
              <w:rPr>
                <w:rFonts w:eastAsia="Times New Roman"/>
                <w:color w:val="17365D"/>
                <w:lang w:eastAsia="ro-RO"/>
              </w:rPr>
            </w:pPr>
            <w:r w:rsidRPr="00847513">
              <w:rPr>
                <w:rFonts w:eastAsia="Times New Roman" w:cs="Calibri"/>
                <w:color w:val="17365D"/>
                <w:lang w:eastAsia="ro-RO"/>
              </w:rPr>
              <w:t>%</w:t>
            </w:r>
          </w:p>
        </w:tc>
        <w:tc>
          <w:tcPr>
            <w:tcW w:w="876" w:type="dxa"/>
          </w:tcPr>
          <w:p w:rsidR="00DD468C" w:rsidRPr="00847513" w:rsidRDefault="00DD468C" w:rsidP="00BE69E9">
            <w:pPr>
              <w:spacing w:after="0"/>
              <w:jc w:val="both"/>
              <w:rPr>
                <w:rFonts w:eastAsia="Times New Roman" w:cs="Calibri"/>
                <w:color w:val="17365D"/>
                <w:lang w:eastAsia="ro-RO"/>
              </w:rPr>
            </w:pPr>
            <w:r w:rsidRPr="00847513">
              <w:rPr>
                <w:rFonts w:eastAsia="Times New Roman" w:cs="Calibri"/>
                <w:color w:val="17365D"/>
                <w:lang w:eastAsia="ro-RO"/>
              </w:rPr>
              <w:t>-</w:t>
            </w:r>
          </w:p>
        </w:tc>
        <w:tc>
          <w:tcPr>
            <w:tcW w:w="720" w:type="dxa"/>
          </w:tcPr>
          <w:p w:rsidR="00DD468C" w:rsidRPr="00847513" w:rsidRDefault="00DD468C" w:rsidP="00BE69E9">
            <w:pPr>
              <w:spacing w:after="0"/>
              <w:jc w:val="both"/>
              <w:rPr>
                <w:rFonts w:eastAsia="Times New Roman" w:cs="Calibri"/>
                <w:color w:val="17365D"/>
                <w:lang w:eastAsia="ro-RO"/>
              </w:rPr>
            </w:pPr>
            <w:r w:rsidRPr="00847513">
              <w:rPr>
                <w:rFonts w:eastAsia="Times New Roman" w:cs="Calibri"/>
                <w:color w:val="17365D"/>
                <w:lang w:eastAsia="ro-RO"/>
              </w:rPr>
              <w:t>2014</w:t>
            </w:r>
          </w:p>
        </w:tc>
        <w:tc>
          <w:tcPr>
            <w:tcW w:w="678" w:type="dxa"/>
          </w:tcPr>
          <w:p w:rsidR="00DD468C" w:rsidRPr="00847513" w:rsidRDefault="00DD468C" w:rsidP="00BE69E9">
            <w:pPr>
              <w:spacing w:after="0"/>
              <w:jc w:val="both"/>
              <w:rPr>
                <w:rFonts w:eastAsia="Times New Roman" w:cs="Calibri"/>
                <w:color w:val="17365D"/>
                <w:lang w:eastAsia="ro-RO"/>
              </w:rPr>
            </w:pPr>
            <w:r w:rsidRPr="00847513">
              <w:rPr>
                <w:rFonts w:eastAsia="Times New Roman" w:cs="Calibri"/>
                <w:color w:val="17365D"/>
                <w:lang w:eastAsia="ro-RO"/>
              </w:rPr>
              <w:t>-</w:t>
            </w:r>
          </w:p>
        </w:tc>
      </w:tr>
      <w:tr w:rsidR="00DD468C" w:rsidRPr="00847513" w:rsidTr="00093824">
        <w:tc>
          <w:tcPr>
            <w:tcW w:w="6840" w:type="dxa"/>
          </w:tcPr>
          <w:p w:rsidR="00DD468C" w:rsidRPr="00847513" w:rsidRDefault="00DD468C" w:rsidP="00BE69E9">
            <w:pPr>
              <w:spacing w:after="0"/>
              <w:jc w:val="both"/>
              <w:rPr>
                <w:rFonts w:eastAsia="Times New Roman" w:cs="Calibri"/>
                <w:color w:val="17365D"/>
                <w:lang w:eastAsia="ro-RO"/>
              </w:rPr>
            </w:pPr>
            <w:r w:rsidRPr="00847513">
              <w:rPr>
                <w:rFonts w:eastAsia="Times New Roman" w:cs="Calibri"/>
                <w:b/>
                <w:color w:val="17365D"/>
                <w:lang w:eastAsia="ro-RO"/>
              </w:rPr>
              <w:t>Creșterea capitalului social al comunității</w:t>
            </w:r>
          </w:p>
        </w:tc>
        <w:tc>
          <w:tcPr>
            <w:tcW w:w="516" w:type="dxa"/>
          </w:tcPr>
          <w:p w:rsidR="00DD468C" w:rsidRPr="00847513" w:rsidRDefault="00DD468C" w:rsidP="00BE69E9">
            <w:pPr>
              <w:spacing w:after="0"/>
              <w:jc w:val="both"/>
              <w:rPr>
                <w:rFonts w:eastAsia="Times New Roman" w:cs="Calibri"/>
                <w:color w:val="17365D"/>
                <w:lang w:eastAsia="ro-RO"/>
              </w:rPr>
            </w:pPr>
          </w:p>
        </w:tc>
        <w:tc>
          <w:tcPr>
            <w:tcW w:w="876" w:type="dxa"/>
          </w:tcPr>
          <w:p w:rsidR="00DD468C" w:rsidRPr="00847513" w:rsidRDefault="00DD468C" w:rsidP="00BE69E9">
            <w:pPr>
              <w:spacing w:after="0"/>
              <w:jc w:val="both"/>
              <w:rPr>
                <w:rFonts w:eastAsia="Times New Roman" w:cs="Calibri"/>
                <w:color w:val="17365D"/>
                <w:lang w:eastAsia="ro-RO"/>
              </w:rPr>
            </w:pPr>
          </w:p>
        </w:tc>
        <w:tc>
          <w:tcPr>
            <w:tcW w:w="720" w:type="dxa"/>
          </w:tcPr>
          <w:p w:rsidR="00DD468C" w:rsidRPr="00847513" w:rsidRDefault="00DD468C" w:rsidP="00BE69E9">
            <w:pPr>
              <w:spacing w:after="0"/>
              <w:jc w:val="both"/>
              <w:rPr>
                <w:rFonts w:eastAsia="Times New Roman" w:cs="Calibri"/>
                <w:color w:val="17365D"/>
                <w:lang w:eastAsia="ro-RO"/>
              </w:rPr>
            </w:pPr>
          </w:p>
        </w:tc>
        <w:tc>
          <w:tcPr>
            <w:tcW w:w="678" w:type="dxa"/>
          </w:tcPr>
          <w:p w:rsidR="00DD468C" w:rsidRPr="00847513" w:rsidRDefault="00DD468C" w:rsidP="00BE69E9">
            <w:pPr>
              <w:spacing w:after="0"/>
              <w:jc w:val="both"/>
              <w:rPr>
                <w:rFonts w:eastAsia="Times New Roman" w:cs="Calibri"/>
                <w:color w:val="17365D"/>
                <w:lang w:eastAsia="ro-RO"/>
              </w:rPr>
            </w:pPr>
          </w:p>
        </w:tc>
      </w:tr>
      <w:tr w:rsidR="00DD468C" w:rsidRPr="00847513" w:rsidTr="00093824">
        <w:tc>
          <w:tcPr>
            <w:tcW w:w="6840" w:type="dxa"/>
          </w:tcPr>
          <w:p w:rsidR="00DD468C" w:rsidRPr="00847513" w:rsidRDefault="00DD468C" w:rsidP="00BE69E9">
            <w:pPr>
              <w:spacing w:after="0"/>
              <w:jc w:val="both"/>
              <w:rPr>
                <w:rFonts w:eastAsia="Times New Roman" w:cs="Calibri"/>
                <w:color w:val="17365D"/>
                <w:lang w:eastAsia="ro-RO"/>
              </w:rPr>
            </w:pPr>
            <w:r w:rsidRPr="00847513">
              <w:rPr>
                <w:rFonts w:eastAsia="Times New Roman" w:cs="Calibri"/>
                <w:color w:val="17365D"/>
                <w:lang w:eastAsia="ro-RO"/>
              </w:rPr>
              <w:t>Scăderea numărului de cazuri de prostituție, cerșetorie, violență și a actelor de infracționalitate din zonă*</w:t>
            </w:r>
          </w:p>
        </w:tc>
        <w:tc>
          <w:tcPr>
            <w:tcW w:w="516" w:type="dxa"/>
          </w:tcPr>
          <w:p w:rsidR="00DD468C" w:rsidRPr="00847513" w:rsidRDefault="00DD468C" w:rsidP="00BE69E9">
            <w:pPr>
              <w:spacing w:after="0"/>
              <w:jc w:val="both"/>
              <w:rPr>
                <w:rFonts w:eastAsia="Times New Roman"/>
                <w:color w:val="17365D"/>
                <w:lang w:eastAsia="ro-RO"/>
              </w:rPr>
            </w:pPr>
            <w:r w:rsidRPr="00847513">
              <w:rPr>
                <w:rFonts w:eastAsia="Times New Roman" w:cs="Calibri"/>
                <w:color w:val="17365D"/>
                <w:lang w:eastAsia="ro-RO"/>
              </w:rPr>
              <w:t>%</w:t>
            </w:r>
          </w:p>
        </w:tc>
        <w:tc>
          <w:tcPr>
            <w:tcW w:w="876" w:type="dxa"/>
          </w:tcPr>
          <w:p w:rsidR="00DD468C" w:rsidRPr="00847513" w:rsidRDefault="00DD468C" w:rsidP="00BE69E9">
            <w:pPr>
              <w:spacing w:after="0"/>
              <w:jc w:val="both"/>
              <w:rPr>
                <w:rFonts w:eastAsia="Times New Roman" w:cs="Calibri"/>
                <w:color w:val="17365D"/>
                <w:lang w:eastAsia="ro-RO"/>
              </w:rPr>
            </w:pPr>
            <w:r w:rsidRPr="00847513">
              <w:rPr>
                <w:rFonts w:eastAsia="Times New Roman" w:cs="Calibri"/>
                <w:color w:val="17365D"/>
                <w:lang w:eastAsia="ro-RO"/>
              </w:rPr>
              <w:t>-</w:t>
            </w:r>
          </w:p>
        </w:tc>
        <w:tc>
          <w:tcPr>
            <w:tcW w:w="720" w:type="dxa"/>
          </w:tcPr>
          <w:p w:rsidR="00DD468C" w:rsidRPr="00847513" w:rsidRDefault="00DD468C" w:rsidP="00BE69E9">
            <w:pPr>
              <w:spacing w:after="0"/>
              <w:jc w:val="both"/>
              <w:rPr>
                <w:rFonts w:eastAsia="Times New Roman" w:cs="Calibri"/>
                <w:color w:val="17365D"/>
                <w:lang w:eastAsia="ro-RO"/>
              </w:rPr>
            </w:pPr>
            <w:r w:rsidRPr="00847513">
              <w:rPr>
                <w:rFonts w:eastAsia="Times New Roman" w:cs="Calibri"/>
                <w:color w:val="17365D"/>
                <w:lang w:eastAsia="ro-RO"/>
              </w:rPr>
              <w:t>2014</w:t>
            </w:r>
          </w:p>
        </w:tc>
        <w:tc>
          <w:tcPr>
            <w:tcW w:w="678" w:type="dxa"/>
          </w:tcPr>
          <w:p w:rsidR="00DD468C" w:rsidRPr="00847513" w:rsidRDefault="00DD468C" w:rsidP="00BE69E9">
            <w:pPr>
              <w:spacing w:after="0"/>
              <w:jc w:val="both"/>
              <w:rPr>
                <w:rFonts w:eastAsia="Times New Roman" w:cs="Calibri"/>
                <w:color w:val="17365D"/>
                <w:lang w:eastAsia="ro-RO"/>
              </w:rPr>
            </w:pPr>
            <w:r w:rsidRPr="00847513">
              <w:rPr>
                <w:rFonts w:eastAsia="Times New Roman" w:cs="Calibri"/>
                <w:color w:val="17365D"/>
                <w:lang w:eastAsia="ro-RO"/>
              </w:rPr>
              <w:t>-</w:t>
            </w:r>
          </w:p>
        </w:tc>
      </w:tr>
      <w:tr w:rsidR="00DD468C" w:rsidRPr="00847513" w:rsidTr="00093824">
        <w:tc>
          <w:tcPr>
            <w:tcW w:w="6840" w:type="dxa"/>
          </w:tcPr>
          <w:p w:rsidR="00DD468C" w:rsidRPr="00847513" w:rsidRDefault="00DD468C" w:rsidP="00BE69E9">
            <w:pPr>
              <w:spacing w:after="0"/>
              <w:jc w:val="both"/>
              <w:rPr>
                <w:rFonts w:eastAsia="Times New Roman" w:cs="Calibri"/>
                <w:color w:val="17365D"/>
                <w:lang w:eastAsia="ro-RO"/>
              </w:rPr>
            </w:pPr>
            <w:r w:rsidRPr="00847513">
              <w:rPr>
                <w:rFonts w:eastAsia="Times New Roman" w:cs="Calibri"/>
                <w:color w:val="17365D"/>
                <w:lang w:eastAsia="ro-RO"/>
              </w:rPr>
              <w:t>Creșterea satisfacției cu nivelul de securitate din zonă</w:t>
            </w:r>
          </w:p>
        </w:tc>
        <w:tc>
          <w:tcPr>
            <w:tcW w:w="516" w:type="dxa"/>
          </w:tcPr>
          <w:p w:rsidR="00DD468C" w:rsidRPr="00847513" w:rsidRDefault="00DD468C" w:rsidP="00BE69E9">
            <w:pPr>
              <w:spacing w:after="0"/>
              <w:jc w:val="both"/>
              <w:rPr>
                <w:rFonts w:eastAsia="Times New Roman"/>
                <w:color w:val="17365D"/>
                <w:lang w:eastAsia="ro-RO"/>
              </w:rPr>
            </w:pPr>
            <w:r w:rsidRPr="00847513">
              <w:rPr>
                <w:rFonts w:eastAsia="Times New Roman" w:cs="Calibri"/>
                <w:color w:val="17365D"/>
                <w:lang w:eastAsia="ro-RO"/>
              </w:rPr>
              <w:t>%</w:t>
            </w:r>
          </w:p>
        </w:tc>
        <w:tc>
          <w:tcPr>
            <w:tcW w:w="876" w:type="dxa"/>
          </w:tcPr>
          <w:p w:rsidR="00DD468C" w:rsidRPr="00847513" w:rsidRDefault="00DD468C" w:rsidP="00BE69E9">
            <w:pPr>
              <w:spacing w:after="0"/>
              <w:jc w:val="both"/>
              <w:rPr>
                <w:rFonts w:eastAsia="Times New Roman" w:cs="Calibri"/>
                <w:color w:val="17365D"/>
                <w:lang w:eastAsia="ro-RO"/>
              </w:rPr>
            </w:pPr>
            <w:r w:rsidRPr="00847513">
              <w:rPr>
                <w:rFonts w:eastAsia="Times New Roman" w:cs="Calibri"/>
                <w:color w:val="17365D"/>
                <w:lang w:eastAsia="ro-RO"/>
              </w:rPr>
              <w:t>-</w:t>
            </w:r>
          </w:p>
        </w:tc>
        <w:tc>
          <w:tcPr>
            <w:tcW w:w="720" w:type="dxa"/>
          </w:tcPr>
          <w:p w:rsidR="00DD468C" w:rsidRPr="00847513" w:rsidRDefault="00DD468C" w:rsidP="00BE69E9">
            <w:pPr>
              <w:spacing w:after="0"/>
              <w:jc w:val="both"/>
              <w:rPr>
                <w:rFonts w:eastAsia="Times New Roman" w:cs="Calibri"/>
                <w:color w:val="17365D"/>
                <w:lang w:eastAsia="ro-RO"/>
              </w:rPr>
            </w:pPr>
            <w:r w:rsidRPr="00847513">
              <w:rPr>
                <w:rFonts w:eastAsia="Times New Roman" w:cs="Calibri"/>
                <w:color w:val="17365D"/>
                <w:lang w:eastAsia="ro-RO"/>
              </w:rPr>
              <w:t>2014</w:t>
            </w:r>
          </w:p>
        </w:tc>
        <w:tc>
          <w:tcPr>
            <w:tcW w:w="678" w:type="dxa"/>
          </w:tcPr>
          <w:p w:rsidR="00DD468C" w:rsidRPr="00847513" w:rsidRDefault="00DD468C" w:rsidP="00BE69E9">
            <w:pPr>
              <w:spacing w:after="0"/>
              <w:jc w:val="both"/>
              <w:rPr>
                <w:rFonts w:eastAsia="Times New Roman" w:cs="Calibri"/>
                <w:color w:val="17365D"/>
                <w:lang w:eastAsia="ro-RO"/>
              </w:rPr>
            </w:pPr>
            <w:r w:rsidRPr="00847513">
              <w:rPr>
                <w:rFonts w:eastAsia="Times New Roman" w:cs="Calibri"/>
                <w:color w:val="17365D"/>
                <w:lang w:eastAsia="ro-RO"/>
              </w:rPr>
              <w:t>-</w:t>
            </w:r>
          </w:p>
        </w:tc>
      </w:tr>
      <w:tr w:rsidR="00DD468C" w:rsidRPr="00847513" w:rsidTr="00093824">
        <w:tc>
          <w:tcPr>
            <w:tcW w:w="6840" w:type="dxa"/>
          </w:tcPr>
          <w:p w:rsidR="00DD468C" w:rsidRPr="00847513" w:rsidRDefault="00DD468C" w:rsidP="00BE69E9">
            <w:pPr>
              <w:spacing w:after="0"/>
              <w:jc w:val="both"/>
              <w:rPr>
                <w:rFonts w:eastAsia="Times New Roman" w:cs="Calibri"/>
                <w:color w:val="17365D"/>
                <w:lang w:eastAsia="ro-RO"/>
              </w:rPr>
            </w:pPr>
            <w:r w:rsidRPr="00847513">
              <w:rPr>
                <w:rFonts w:eastAsia="Times New Roman" w:cs="Calibri"/>
                <w:color w:val="17365D"/>
                <w:lang w:eastAsia="ro-RO"/>
              </w:rPr>
              <w:t xml:space="preserve">Creșterea satisfacției privind relațiile în cadrul comunității și a nivelului de încredere în alte persoane, în ceilalți membri ai comunității, precum și în instituții </w:t>
            </w:r>
          </w:p>
        </w:tc>
        <w:tc>
          <w:tcPr>
            <w:tcW w:w="516" w:type="dxa"/>
          </w:tcPr>
          <w:p w:rsidR="00DD468C" w:rsidRPr="00847513" w:rsidRDefault="00DD468C" w:rsidP="00BE69E9">
            <w:pPr>
              <w:spacing w:after="0"/>
              <w:jc w:val="both"/>
              <w:rPr>
                <w:rFonts w:eastAsia="Times New Roman"/>
                <w:color w:val="17365D"/>
                <w:lang w:eastAsia="ro-RO"/>
              </w:rPr>
            </w:pPr>
            <w:r w:rsidRPr="00847513">
              <w:rPr>
                <w:rFonts w:eastAsia="Times New Roman" w:cs="Calibri"/>
                <w:color w:val="17365D"/>
                <w:lang w:eastAsia="ro-RO"/>
              </w:rPr>
              <w:t>%</w:t>
            </w:r>
          </w:p>
        </w:tc>
        <w:tc>
          <w:tcPr>
            <w:tcW w:w="876" w:type="dxa"/>
          </w:tcPr>
          <w:p w:rsidR="00DD468C" w:rsidRPr="00847513" w:rsidRDefault="00DD468C" w:rsidP="00BE69E9">
            <w:pPr>
              <w:spacing w:after="0"/>
              <w:jc w:val="both"/>
              <w:rPr>
                <w:rFonts w:eastAsia="Times New Roman" w:cs="Calibri"/>
                <w:color w:val="17365D"/>
                <w:lang w:eastAsia="ro-RO"/>
              </w:rPr>
            </w:pPr>
            <w:r w:rsidRPr="00847513">
              <w:rPr>
                <w:rFonts w:eastAsia="Times New Roman" w:cs="Calibri"/>
                <w:color w:val="17365D"/>
                <w:lang w:eastAsia="ro-RO"/>
              </w:rPr>
              <w:t>-</w:t>
            </w:r>
          </w:p>
        </w:tc>
        <w:tc>
          <w:tcPr>
            <w:tcW w:w="720" w:type="dxa"/>
          </w:tcPr>
          <w:p w:rsidR="00DD468C" w:rsidRPr="00847513" w:rsidRDefault="00DD468C" w:rsidP="00BE69E9">
            <w:pPr>
              <w:spacing w:after="0"/>
              <w:jc w:val="both"/>
              <w:rPr>
                <w:rFonts w:eastAsia="Times New Roman" w:cs="Calibri"/>
                <w:color w:val="17365D"/>
                <w:lang w:eastAsia="ro-RO"/>
              </w:rPr>
            </w:pPr>
            <w:r w:rsidRPr="00847513">
              <w:rPr>
                <w:rFonts w:eastAsia="Times New Roman" w:cs="Calibri"/>
                <w:color w:val="17365D"/>
                <w:lang w:eastAsia="ro-RO"/>
              </w:rPr>
              <w:t>2014</w:t>
            </w:r>
          </w:p>
        </w:tc>
        <w:tc>
          <w:tcPr>
            <w:tcW w:w="678" w:type="dxa"/>
          </w:tcPr>
          <w:p w:rsidR="00DD468C" w:rsidRPr="00847513" w:rsidRDefault="00DD468C" w:rsidP="00BE69E9">
            <w:pPr>
              <w:spacing w:after="0"/>
              <w:jc w:val="both"/>
              <w:rPr>
                <w:rFonts w:eastAsia="Times New Roman" w:cs="Calibri"/>
                <w:color w:val="17365D"/>
                <w:lang w:eastAsia="ro-RO"/>
              </w:rPr>
            </w:pPr>
            <w:r w:rsidRPr="00847513">
              <w:rPr>
                <w:rFonts w:eastAsia="Times New Roman" w:cs="Calibri"/>
                <w:color w:val="17365D"/>
                <w:lang w:eastAsia="ro-RO"/>
              </w:rPr>
              <w:t>-</w:t>
            </w:r>
          </w:p>
        </w:tc>
      </w:tr>
      <w:tr w:rsidR="00DD468C" w:rsidRPr="00847513" w:rsidTr="00093824">
        <w:tc>
          <w:tcPr>
            <w:tcW w:w="6840" w:type="dxa"/>
          </w:tcPr>
          <w:p w:rsidR="00DD468C" w:rsidRPr="00847513" w:rsidRDefault="00DD468C" w:rsidP="00BE69E9">
            <w:pPr>
              <w:spacing w:after="0"/>
              <w:jc w:val="both"/>
              <w:rPr>
                <w:rFonts w:eastAsia="Times New Roman" w:cs="Calibri"/>
                <w:color w:val="17365D"/>
                <w:lang w:eastAsia="ro-RO"/>
              </w:rPr>
            </w:pPr>
            <w:r w:rsidRPr="00847513">
              <w:rPr>
                <w:rFonts w:eastAsia="Times New Roman" w:cs="Calibri"/>
                <w:color w:val="17365D"/>
                <w:lang w:eastAsia="ro-RO"/>
              </w:rPr>
              <w:lastRenderedPageBreak/>
              <w:t xml:space="preserve">Creșterea participării rezidenților la activități pentru atingerea unor obiective comune </w:t>
            </w:r>
          </w:p>
        </w:tc>
        <w:tc>
          <w:tcPr>
            <w:tcW w:w="516" w:type="dxa"/>
          </w:tcPr>
          <w:p w:rsidR="00DD468C" w:rsidRPr="00847513" w:rsidRDefault="00DD468C" w:rsidP="00BE69E9">
            <w:pPr>
              <w:spacing w:after="0"/>
              <w:jc w:val="both"/>
              <w:rPr>
                <w:rFonts w:eastAsia="Times New Roman"/>
                <w:color w:val="17365D"/>
                <w:lang w:eastAsia="ro-RO"/>
              </w:rPr>
            </w:pPr>
            <w:r w:rsidRPr="00847513">
              <w:rPr>
                <w:rFonts w:eastAsia="Times New Roman" w:cs="Calibri"/>
                <w:color w:val="17365D"/>
                <w:lang w:eastAsia="ro-RO"/>
              </w:rPr>
              <w:t>%</w:t>
            </w:r>
          </w:p>
        </w:tc>
        <w:tc>
          <w:tcPr>
            <w:tcW w:w="876" w:type="dxa"/>
          </w:tcPr>
          <w:p w:rsidR="00DD468C" w:rsidRPr="00847513" w:rsidRDefault="00DD468C" w:rsidP="00BE69E9">
            <w:pPr>
              <w:spacing w:after="0"/>
              <w:jc w:val="both"/>
              <w:rPr>
                <w:rFonts w:eastAsia="Times New Roman" w:cs="Calibri"/>
                <w:color w:val="17365D"/>
                <w:lang w:eastAsia="ro-RO"/>
              </w:rPr>
            </w:pPr>
            <w:r w:rsidRPr="00847513">
              <w:rPr>
                <w:rFonts w:eastAsia="Times New Roman" w:cs="Calibri"/>
                <w:color w:val="17365D"/>
                <w:lang w:eastAsia="ro-RO"/>
              </w:rPr>
              <w:t>-</w:t>
            </w:r>
          </w:p>
        </w:tc>
        <w:tc>
          <w:tcPr>
            <w:tcW w:w="720" w:type="dxa"/>
          </w:tcPr>
          <w:p w:rsidR="00DD468C" w:rsidRPr="00847513" w:rsidRDefault="00DD468C" w:rsidP="00BE69E9">
            <w:pPr>
              <w:spacing w:after="0"/>
              <w:jc w:val="both"/>
              <w:rPr>
                <w:rFonts w:eastAsia="Times New Roman" w:cs="Calibri"/>
                <w:color w:val="17365D"/>
                <w:lang w:eastAsia="ro-RO"/>
              </w:rPr>
            </w:pPr>
            <w:r w:rsidRPr="00847513">
              <w:rPr>
                <w:rFonts w:eastAsia="Times New Roman" w:cs="Calibri"/>
                <w:color w:val="17365D"/>
                <w:lang w:eastAsia="ro-RO"/>
              </w:rPr>
              <w:t>2014</w:t>
            </w:r>
          </w:p>
        </w:tc>
        <w:tc>
          <w:tcPr>
            <w:tcW w:w="678" w:type="dxa"/>
          </w:tcPr>
          <w:p w:rsidR="00DD468C" w:rsidRPr="00847513" w:rsidRDefault="00DD468C" w:rsidP="00BE69E9">
            <w:pPr>
              <w:spacing w:after="0"/>
              <w:jc w:val="both"/>
              <w:rPr>
                <w:rFonts w:eastAsia="Times New Roman" w:cs="Calibri"/>
                <w:color w:val="17365D"/>
                <w:lang w:eastAsia="ro-RO"/>
              </w:rPr>
            </w:pPr>
            <w:r w:rsidRPr="00847513">
              <w:rPr>
                <w:rFonts w:eastAsia="Times New Roman" w:cs="Calibri"/>
                <w:color w:val="17365D"/>
                <w:lang w:eastAsia="ro-RO"/>
              </w:rPr>
              <w:t>-</w:t>
            </w:r>
          </w:p>
        </w:tc>
      </w:tr>
      <w:tr w:rsidR="00DD468C" w:rsidRPr="00847513" w:rsidTr="00093824">
        <w:tc>
          <w:tcPr>
            <w:tcW w:w="6840" w:type="dxa"/>
          </w:tcPr>
          <w:p w:rsidR="00DD468C" w:rsidRPr="00847513" w:rsidRDefault="00DD468C" w:rsidP="00BE69E9">
            <w:pPr>
              <w:spacing w:after="0"/>
              <w:jc w:val="both"/>
              <w:rPr>
                <w:rFonts w:eastAsia="Times New Roman" w:cs="Calibri"/>
                <w:b/>
                <w:color w:val="17365D"/>
                <w:lang w:eastAsia="ro-RO"/>
              </w:rPr>
            </w:pPr>
            <w:r w:rsidRPr="00847513">
              <w:rPr>
                <w:rFonts w:eastAsia="Times New Roman" w:cs="Calibri"/>
                <w:b/>
                <w:color w:val="17365D"/>
                <w:lang w:eastAsia="ro-RO"/>
              </w:rPr>
              <w:t>Creșterea capitalului simbolic al comunității</w:t>
            </w:r>
          </w:p>
        </w:tc>
        <w:tc>
          <w:tcPr>
            <w:tcW w:w="516" w:type="dxa"/>
          </w:tcPr>
          <w:p w:rsidR="00DD468C" w:rsidRPr="00847513" w:rsidRDefault="00DD468C" w:rsidP="00BE69E9">
            <w:pPr>
              <w:spacing w:after="0"/>
              <w:jc w:val="both"/>
              <w:rPr>
                <w:rFonts w:eastAsia="Times New Roman"/>
                <w:color w:val="17365D"/>
                <w:lang w:eastAsia="ro-RO"/>
              </w:rPr>
            </w:pPr>
          </w:p>
        </w:tc>
        <w:tc>
          <w:tcPr>
            <w:tcW w:w="876" w:type="dxa"/>
          </w:tcPr>
          <w:p w:rsidR="00DD468C" w:rsidRPr="00847513" w:rsidRDefault="00DD468C" w:rsidP="00BE69E9">
            <w:pPr>
              <w:spacing w:after="0"/>
              <w:jc w:val="both"/>
              <w:rPr>
                <w:rFonts w:eastAsia="Times New Roman" w:cs="Calibri"/>
                <w:color w:val="17365D"/>
                <w:lang w:eastAsia="ro-RO"/>
              </w:rPr>
            </w:pPr>
          </w:p>
        </w:tc>
        <w:tc>
          <w:tcPr>
            <w:tcW w:w="720" w:type="dxa"/>
          </w:tcPr>
          <w:p w:rsidR="00DD468C" w:rsidRPr="00847513" w:rsidRDefault="00DD468C" w:rsidP="00BE69E9">
            <w:pPr>
              <w:spacing w:after="0"/>
              <w:jc w:val="both"/>
              <w:rPr>
                <w:rFonts w:eastAsia="Times New Roman" w:cs="Calibri"/>
                <w:color w:val="17365D"/>
                <w:lang w:eastAsia="ro-RO"/>
              </w:rPr>
            </w:pPr>
          </w:p>
        </w:tc>
        <w:tc>
          <w:tcPr>
            <w:tcW w:w="678" w:type="dxa"/>
          </w:tcPr>
          <w:p w:rsidR="00DD468C" w:rsidRPr="00847513" w:rsidRDefault="00DD468C" w:rsidP="00BE69E9">
            <w:pPr>
              <w:spacing w:after="0"/>
              <w:jc w:val="both"/>
              <w:rPr>
                <w:rFonts w:eastAsia="Times New Roman" w:cs="Calibri"/>
                <w:color w:val="17365D"/>
                <w:lang w:eastAsia="ro-RO"/>
              </w:rPr>
            </w:pPr>
          </w:p>
        </w:tc>
      </w:tr>
      <w:tr w:rsidR="00DD468C" w:rsidRPr="00847513" w:rsidTr="00093824">
        <w:tc>
          <w:tcPr>
            <w:tcW w:w="6840" w:type="dxa"/>
          </w:tcPr>
          <w:p w:rsidR="00DD468C" w:rsidRPr="00847513" w:rsidRDefault="00DD468C" w:rsidP="00BE69E9">
            <w:pPr>
              <w:spacing w:after="0"/>
              <w:jc w:val="both"/>
              <w:rPr>
                <w:rFonts w:eastAsia="Times New Roman" w:cs="Calibri"/>
                <w:color w:val="17365D"/>
                <w:lang w:eastAsia="ro-RO"/>
              </w:rPr>
            </w:pPr>
            <w:r w:rsidRPr="00847513">
              <w:rPr>
                <w:rFonts w:eastAsia="Times New Roman" w:cs="Calibri"/>
                <w:color w:val="17365D"/>
                <w:lang w:eastAsia="ro-RO"/>
              </w:rPr>
              <w:t xml:space="preserve">Recunoasterea hărții zonei și includerea zonei în procesul de planificare urbană </w:t>
            </w:r>
          </w:p>
        </w:tc>
        <w:tc>
          <w:tcPr>
            <w:tcW w:w="516" w:type="dxa"/>
          </w:tcPr>
          <w:p w:rsidR="00DD468C" w:rsidRPr="00847513" w:rsidRDefault="00DD468C" w:rsidP="00BE69E9">
            <w:pPr>
              <w:spacing w:after="0"/>
              <w:jc w:val="both"/>
              <w:rPr>
                <w:rFonts w:eastAsia="Times New Roman"/>
                <w:color w:val="17365D"/>
                <w:lang w:eastAsia="ro-RO"/>
              </w:rPr>
            </w:pPr>
            <w:r w:rsidRPr="00847513">
              <w:rPr>
                <w:rFonts w:eastAsia="Times New Roman" w:cs="Calibri"/>
                <w:color w:val="17365D"/>
                <w:lang w:eastAsia="ro-RO"/>
              </w:rPr>
              <w:t>nr</w:t>
            </w:r>
          </w:p>
        </w:tc>
        <w:tc>
          <w:tcPr>
            <w:tcW w:w="876" w:type="dxa"/>
          </w:tcPr>
          <w:p w:rsidR="00DD468C" w:rsidRPr="00847513" w:rsidRDefault="00DD468C" w:rsidP="00BE69E9">
            <w:pPr>
              <w:spacing w:after="0"/>
              <w:jc w:val="both"/>
              <w:rPr>
                <w:rFonts w:eastAsia="Times New Roman" w:cs="Calibri"/>
                <w:color w:val="17365D"/>
                <w:lang w:eastAsia="ro-RO"/>
              </w:rPr>
            </w:pPr>
            <w:r w:rsidRPr="00847513">
              <w:rPr>
                <w:rFonts w:eastAsia="Times New Roman" w:cs="Calibri"/>
                <w:color w:val="17365D"/>
                <w:lang w:eastAsia="ro-RO"/>
              </w:rPr>
              <w:t>0</w:t>
            </w:r>
          </w:p>
        </w:tc>
        <w:tc>
          <w:tcPr>
            <w:tcW w:w="720" w:type="dxa"/>
          </w:tcPr>
          <w:p w:rsidR="00DD468C" w:rsidRPr="00847513" w:rsidRDefault="00DD468C" w:rsidP="00BE69E9">
            <w:pPr>
              <w:spacing w:after="0"/>
              <w:jc w:val="both"/>
              <w:rPr>
                <w:rFonts w:eastAsia="Times New Roman" w:cs="Calibri"/>
                <w:color w:val="17365D"/>
                <w:lang w:eastAsia="ro-RO"/>
              </w:rPr>
            </w:pPr>
            <w:r w:rsidRPr="00847513">
              <w:rPr>
                <w:rFonts w:eastAsia="Times New Roman" w:cs="Calibri"/>
                <w:color w:val="17365D"/>
                <w:lang w:eastAsia="ro-RO"/>
              </w:rPr>
              <w:t>2014</w:t>
            </w:r>
          </w:p>
        </w:tc>
        <w:tc>
          <w:tcPr>
            <w:tcW w:w="678" w:type="dxa"/>
          </w:tcPr>
          <w:p w:rsidR="00DD468C" w:rsidRPr="00847513" w:rsidRDefault="00DD468C" w:rsidP="00BE69E9">
            <w:pPr>
              <w:spacing w:after="0"/>
              <w:jc w:val="both"/>
              <w:rPr>
                <w:rFonts w:eastAsia="Times New Roman" w:cs="Calibri"/>
                <w:color w:val="17365D"/>
                <w:lang w:eastAsia="ro-RO"/>
              </w:rPr>
            </w:pPr>
            <w:r w:rsidRPr="00847513">
              <w:rPr>
                <w:rFonts w:eastAsia="Times New Roman" w:cs="Calibri"/>
                <w:color w:val="17365D"/>
                <w:lang w:eastAsia="ro-RO"/>
              </w:rPr>
              <w:t>1</w:t>
            </w:r>
          </w:p>
        </w:tc>
      </w:tr>
      <w:tr w:rsidR="00DD468C" w:rsidRPr="00847513" w:rsidTr="00093824">
        <w:tc>
          <w:tcPr>
            <w:tcW w:w="6840" w:type="dxa"/>
          </w:tcPr>
          <w:p w:rsidR="00DD468C" w:rsidRPr="00847513" w:rsidRDefault="00DD468C" w:rsidP="00BE69E9">
            <w:pPr>
              <w:spacing w:after="0"/>
              <w:jc w:val="both"/>
              <w:rPr>
                <w:rFonts w:eastAsia="Times New Roman" w:cs="Calibri"/>
                <w:color w:val="17365D"/>
                <w:lang w:eastAsia="ro-RO"/>
              </w:rPr>
            </w:pPr>
            <w:r w:rsidRPr="00847513">
              <w:rPr>
                <w:rFonts w:eastAsia="Times New Roman" w:cs="Calibri"/>
                <w:color w:val="17365D"/>
                <w:lang w:eastAsia="ro-RO"/>
              </w:rPr>
              <w:t>Creșterea satisfacției locuitorilor municipiului, rezidenți în cartiere cu vedere directă la ZUM cu aspectul general al zonei</w:t>
            </w:r>
          </w:p>
        </w:tc>
        <w:tc>
          <w:tcPr>
            <w:tcW w:w="516" w:type="dxa"/>
          </w:tcPr>
          <w:p w:rsidR="00DD468C" w:rsidRPr="00847513" w:rsidRDefault="00DD468C" w:rsidP="00BE69E9">
            <w:pPr>
              <w:spacing w:after="0"/>
              <w:jc w:val="both"/>
              <w:rPr>
                <w:rFonts w:eastAsia="Times New Roman" w:cs="Calibri"/>
                <w:color w:val="17365D"/>
                <w:lang w:eastAsia="ro-RO"/>
              </w:rPr>
            </w:pPr>
            <w:r w:rsidRPr="00847513">
              <w:rPr>
                <w:rFonts w:eastAsia="Times New Roman" w:cs="Calibri"/>
                <w:color w:val="17365D"/>
                <w:lang w:eastAsia="ro-RO"/>
              </w:rPr>
              <w:t>%</w:t>
            </w:r>
          </w:p>
        </w:tc>
        <w:tc>
          <w:tcPr>
            <w:tcW w:w="876" w:type="dxa"/>
          </w:tcPr>
          <w:p w:rsidR="00DD468C" w:rsidRPr="00847513" w:rsidRDefault="00DD468C" w:rsidP="00BE69E9">
            <w:pPr>
              <w:spacing w:after="0"/>
              <w:jc w:val="both"/>
              <w:rPr>
                <w:rFonts w:eastAsia="Times New Roman" w:cs="Calibri"/>
                <w:color w:val="17365D"/>
                <w:lang w:eastAsia="ro-RO"/>
              </w:rPr>
            </w:pPr>
            <w:r w:rsidRPr="00847513">
              <w:rPr>
                <w:rFonts w:eastAsia="Times New Roman" w:cs="Calibri"/>
                <w:color w:val="17365D"/>
                <w:lang w:eastAsia="ro-RO"/>
              </w:rPr>
              <w:t>-</w:t>
            </w:r>
          </w:p>
        </w:tc>
        <w:tc>
          <w:tcPr>
            <w:tcW w:w="720" w:type="dxa"/>
          </w:tcPr>
          <w:p w:rsidR="00DD468C" w:rsidRPr="00847513" w:rsidRDefault="00DD468C" w:rsidP="00BE69E9">
            <w:pPr>
              <w:spacing w:after="0"/>
              <w:jc w:val="both"/>
              <w:rPr>
                <w:rFonts w:eastAsia="Times New Roman" w:cs="Calibri"/>
                <w:color w:val="17365D"/>
                <w:lang w:eastAsia="ro-RO"/>
              </w:rPr>
            </w:pPr>
            <w:r w:rsidRPr="00847513">
              <w:rPr>
                <w:rFonts w:eastAsia="Times New Roman" w:cs="Calibri"/>
                <w:color w:val="17365D"/>
                <w:lang w:eastAsia="ro-RO"/>
              </w:rPr>
              <w:t>2014</w:t>
            </w:r>
          </w:p>
        </w:tc>
        <w:tc>
          <w:tcPr>
            <w:tcW w:w="678" w:type="dxa"/>
          </w:tcPr>
          <w:p w:rsidR="00DD468C" w:rsidRPr="00847513" w:rsidRDefault="00DD468C" w:rsidP="00BE69E9">
            <w:pPr>
              <w:spacing w:after="0"/>
              <w:jc w:val="both"/>
              <w:rPr>
                <w:rFonts w:eastAsia="Times New Roman" w:cs="Calibri"/>
                <w:color w:val="17365D"/>
                <w:lang w:eastAsia="ro-RO"/>
              </w:rPr>
            </w:pPr>
            <w:r w:rsidRPr="00847513">
              <w:rPr>
                <w:rFonts w:eastAsia="Times New Roman" w:cs="Calibri"/>
                <w:color w:val="17365D"/>
                <w:lang w:eastAsia="ro-RO"/>
              </w:rPr>
              <w:t>+50</w:t>
            </w:r>
          </w:p>
        </w:tc>
      </w:tr>
      <w:tr w:rsidR="00DD468C" w:rsidRPr="00847513" w:rsidTr="00093824">
        <w:tc>
          <w:tcPr>
            <w:tcW w:w="6840" w:type="dxa"/>
          </w:tcPr>
          <w:p w:rsidR="00DD468C" w:rsidRPr="00847513" w:rsidRDefault="00DD468C" w:rsidP="00BE69E9">
            <w:pPr>
              <w:spacing w:after="0"/>
              <w:jc w:val="both"/>
              <w:rPr>
                <w:rFonts w:eastAsia="Times New Roman" w:cs="Calibri"/>
                <w:color w:val="17365D"/>
                <w:lang w:eastAsia="ro-RO"/>
              </w:rPr>
            </w:pPr>
            <w:r w:rsidRPr="00847513">
              <w:rPr>
                <w:rFonts w:eastAsia="Times New Roman" w:cs="Calibri"/>
                <w:color w:val="17365D"/>
                <w:lang w:eastAsia="ro-RO"/>
              </w:rPr>
              <w:t>Îmbunătățirea imaginii zonei la nivelul locuitorilor municipiului</w:t>
            </w:r>
          </w:p>
        </w:tc>
        <w:tc>
          <w:tcPr>
            <w:tcW w:w="516" w:type="dxa"/>
          </w:tcPr>
          <w:p w:rsidR="00DD468C" w:rsidRPr="00847513" w:rsidRDefault="00DD468C" w:rsidP="00BE69E9">
            <w:pPr>
              <w:spacing w:after="0"/>
              <w:jc w:val="both"/>
              <w:rPr>
                <w:rFonts w:eastAsia="Times New Roman"/>
                <w:color w:val="17365D"/>
                <w:lang w:eastAsia="ro-RO"/>
              </w:rPr>
            </w:pPr>
            <w:r w:rsidRPr="00847513">
              <w:rPr>
                <w:rFonts w:eastAsia="Times New Roman" w:cs="Calibri"/>
                <w:color w:val="17365D"/>
                <w:lang w:eastAsia="ro-RO"/>
              </w:rPr>
              <w:t>%</w:t>
            </w:r>
          </w:p>
        </w:tc>
        <w:tc>
          <w:tcPr>
            <w:tcW w:w="876" w:type="dxa"/>
          </w:tcPr>
          <w:p w:rsidR="00DD468C" w:rsidRPr="00847513" w:rsidRDefault="00DD468C" w:rsidP="00BE69E9">
            <w:pPr>
              <w:spacing w:after="0"/>
              <w:jc w:val="both"/>
              <w:rPr>
                <w:rFonts w:eastAsia="Times New Roman" w:cs="Calibri"/>
                <w:color w:val="17365D"/>
                <w:lang w:eastAsia="ro-RO"/>
              </w:rPr>
            </w:pPr>
            <w:r w:rsidRPr="00847513">
              <w:rPr>
                <w:rFonts w:eastAsia="Times New Roman" w:cs="Calibri"/>
                <w:color w:val="17365D"/>
                <w:lang w:eastAsia="ro-RO"/>
              </w:rPr>
              <w:t>-</w:t>
            </w:r>
          </w:p>
        </w:tc>
        <w:tc>
          <w:tcPr>
            <w:tcW w:w="720" w:type="dxa"/>
          </w:tcPr>
          <w:p w:rsidR="00DD468C" w:rsidRPr="00847513" w:rsidRDefault="00DD468C" w:rsidP="00BE69E9">
            <w:pPr>
              <w:spacing w:after="0"/>
              <w:jc w:val="both"/>
              <w:rPr>
                <w:rFonts w:eastAsia="Times New Roman" w:cs="Calibri"/>
                <w:color w:val="17365D"/>
                <w:lang w:eastAsia="ro-RO"/>
              </w:rPr>
            </w:pPr>
            <w:r w:rsidRPr="00847513">
              <w:rPr>
                <w:rFonts w:eastAsia="Times New Roman" w:cs="Calibri"/>
                <w:color w:val="17365D"/>
                <w:lang w:eastAsia="ro-RO"/>
              </w:rPr>
              <w:t>2014</w:t>
            </w:r>
          </w:p>
        </w:tc>
        <w:tc>
          <w:tcPr>
            <w:tcW w:w="678" w:type="dxa"/>
          </w:tcPr>
          <w:p w:rsidR="00DD468C" w:rsidRPr="00847513" w:rsidRDefault="00DD468C" w:rsidP="00BE69E9">
            <w:pPr>
              <w:spacing w:after="0"/>
              <w:jc w:val="both"/>
              <w:rPr>
                <w:rFonts w:eastAsia="Times New Roman" w:cs="Calibri"/>
                <w:color w:val="17365D"/>
                <w:lang w:eastAsia="ro-RO"/>
              </w:rPr>
            </w:pPr>
            <w:r w:rsidRPr="00847513">
              <w:rPr>
                <w:rFonts w:eastAsia="Times New Roman" w:cs="Calibri"/>
                <w:color w:val="17365D"/>
                <w:lang w:eastAsia="ro-RO"/>
              </w:rPr>
              <w:t>+50</w:t>
            </w:r>
          </w:p>
        </w:tc>
      </w:tr>
    </w:tbl>
    <w:p w:rsidR="00DD468C" w:rsidRPr="00847513" w:rsidRDefault="00DD468C" w:rsidP="00BE69E9">
      <w:pPr>
        <w:spacing w:after="0"/>
        <w:jc w:val="both"/>
        <w:rPr>
          <w:rFonts w:eastAsia="Times New Roman"/>
          <w:color w:val="17365D"/>
          <w:sz w:val="20"/>
          <w:szCs w:val="20"/>
          <w:lang w:eastAsia="ro-RO"/>
        </w:rPr>
      </w:pPr>
      <w:r w:rsidRPr="00847513">
        <w:rPr>
          <w:rFonts w:eastAsia="Times New Roman"/>
          <w:color w:val="17365D"/>
          <w:sz w:val="20"/>
          <w:szCs w:val="20"/>
          <w:lang w:eastAsia="ro-RO"/>
        </w:rPr>
        <w:t>Notă: *Se folosesc și datele oficiale de la Inspectoratul Județean de Poliție.</w:t>
      </w:r>
    </w:p>
    <w:p w:rsidR="00DD468C" w:rsidRPr="00847513" w:rsidRDefault="00DD468C" w:rsidP="004B1EAE">
      <w:pPr>
        <w:keepNext/>
        <w:keepLines/>
        <w:spacing w:before="100" w:beforeAutospacing="1" w:after="240"/>
        <w:contextualSpacing/>
        <w:jc w:val="both"/>
        <w:outlineLvl w:val="1"/>
        <w:rPr>
          <w:b/>
          <w:bCs/>
          <w:color w:val="C00000"/>
          <w:sz w:val="32"/>
          <w:szCs w:val="32"/>
        </w:rPr>
      </w:pPr>
    </w:p>
    <w:p w:rsidR="00DD468C" w:rsidRPr="00847513" w:rsidRDefault="00DD468C" w:rsidP="004B1EAE">
      <w:pPr>
        <w:keepNext/>
        <w:keepLines/>
        <w:spacing w:before="100" w:beforeAutospacing="1" w:after="240"/>
        <w:contextualSpacing/>
        <w:jc w:val="both"/>
        <w:outlineLvl w:val="1"/>
        <w:rPr>
          <w:b/>
          <w:bCs/>
          <w:color w:val="C00000"/>
          <w:sz w:val="32"/>
          <w:szCs w:val="32"/>
        </w:rPr>
      </w:pPr>
    </w:p>
    <w:p w:rsidR="00DD468C" w:rsidRPr="00847513" w:rsidRDefault="00DD468C" w:rsidP="009705BE">
      <w:pPr>
        <w:pStyle w:val="Titlu1"/>
        <w:numPr>
          <w:ilvl w:val="0"/>
          <w:numId w:val="0"/>
        </w:numPr>
      </w:pPr>
      <w:r w:rsidRPr="00847513">
        <w:rPr>
          <w:lang w:eastAsia="ro-RO"/>
        </w:rPr>
        <w:br w:type="page"/>
      </w:r>
      <w:bookmarkStart w:id="36" w:name="_Toc447290328"/>
      <w:bookmarkStart w:id="37" w:name="_Toc447617452"/>
      <w:bookmarkStart w:id="38" w:name="_Toc457399600"/>
      <w:r w:rsidRPr="00847513">
        <w:lastRenderedPageBreak/>
        <w:t>Document M. Exemplu de prezentare a bugetului SDL</w:t>
      </w:r>
      <w:bookmarkEnd w:id="36"/>
      <w:bookmarkEnd w:id="37"/>
      <w:bookmarkEnd w:id="38"/>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888"/>
        <w:gridCol w:w="2880"/>
        <w:gridCol w:w="540"/>
        <w:gridCol w:w="360"/>
        <w:gridCol w:w="360"/>
        <w:gridCol w:w="360"/>
        <w:gridCol w:w="1440"/>
      </w:tblGrid>
      <w:tr w:rsidR="00DD468C" w:rsidRPr="00847513" w:rsidTr="009705BE">
        <w:trPr>
          <w:cantSplit/>
          <w:trHeight w:val="1817"/>
          <w:tblHeader/>
        </w:trPr>
        <w:tc>
          <w:tcPr>
            <w:tcW w:w="3888" w:type="dxa"/>
            <w:shd w:val="clear" w:color="auto" w:fill="DCEBF0"/>
          </w:tcPr>
          <w:p w:rsidR="00DD468C" w:rsidRPr="00847513" w:rsidRDefault="00DD468C" w:rsidP="009705BE">
            <w:pPr>
              <w:spacing w:before="100" w:beforeAutospacing="1" w:after="0"/>
              <w:contextualSpacing/>
              <w:rPr>
                <w:rFonts w:cs="Calibri"/>
                <w:b/>
                <w:color w:val="003366"/>
                <w:lang w:eastAsia="ro-RO"/>
              </w:rPr>
            </w:pPr>
          </w:p>
          <w:p w:rsidR="00DD468C" w:rsidRPr="00847513" w:rsidRDefault="00DD468C" w:rsidP="009705BE">
            <w:pPr>
              <w:spacing w:before="100" w:beforeAutospacing="1" w:after="0"/>
              <w:contextualSpacing/>
              <w:rPr>
                <w:rFonts w:cs="Calibri"/>
                <w:b/>
                <w:color w:val="003366"/>
                <w:lang w:eastAsia="ro-RO"/>
              </w:rPr>
            </w:pPr>
          </w:p>
          <w:p w:rsidR="00DD468C" w:rsidRPr="00847513" w:rsidRDefault="00DD468C" w:rsidP="009705BE">
            <w:pPr>
              <w:spacing w:before="100" w:beforeAutospacing="1" w:after="0"/>
              <w:contextualSpacing/>
              <w:rPr>
                <w:rFonts w:cs="Calibri"/>
                <w:b/>
                <w:color w:val="003366"/>
                <w:lang w:eastAsia="ro-RO"/>
              </w:rPr>
            </w:pPr>
          </w:p>
          <w:p w:rsidR="00DD468C" w:rsidRPr="00847513" w:rsidRDefault="00DD468C" w:rsidP="009705BE">
            <w:pPr>
              <w:spacing w:before="100" w:beforeAutospacing="1" w:after="0"/>
              <w:contextualSpacing/>
              <w:rPr>
                <w:rFonts w:cs="Calibri"/>
                <w:b/>
                <w:color w:val="003366"/>
                <w:lang w:eastAsia="ro-RO"/>
              </w:rPr>
            </w:pPr>
            <w:r w:rsidRPr="00847513">
              <w:rPr>
                <w:rFonts w:cs="Calibri"/>
                <w:b/>
                <w:color w:val="003366"/>
                <w:lang w:eastAsia="ro-RO"/>
              </w:rPr>
              <w:t>Obiectiv/ Măsură</w:t>
            </w:r>
          </w:p>
        </w:tc>
        <w:tc>
          <w:tcPr>
            <w:tcW w:w="2880" w:type="dxa"/>
            <w:shd w:val="clear" w:color="auto" w:fill="DCEBF0"/>
          </w:tcPr>
          <w:p w:rsidR="00DD468C" w:rsidRPr="00847513" w:rsidRDefault="00DD468C" w:rsidP="009705BE">
            <w:pPr>
              <w:spacing w:before="100" w:beforeAutospacing="1" w:after="0"/>
              <w:contextualSpacing/>
              <w:rPr>
                <w:rFonts w:cs="Calibri"/>
                <w:b/>
                <w:color w:val="003366"/>
                <w:spacing w:val="5"/>
              </w:rPr>
            </w:pPr>
            <w:r w:rsidRPr="00847513">
              <w:rPr>
                <w:rFonts w:cs="Calibri"/>
                <w:b/>
                <w:color w:val="003366"/>
                <w:spacing w:val="5"/>
              </w:rPr>
              <w:t>Tipuri de costuri</w:t>
            </w:r>
          </w:p>
        </w:tc>
        <w:tc>
          <w:tcPr>
            <w:tcW w:w="540" w:type="dxa"/>
            <w:shd w:val="clear" w:color="auto" w:fill="DCEBF0"/>
            <w:textDirection w:val="btLr"/>
          </w:tcPr>
          <w:p w:rsidR="00DD468C" w:rsidRPr="00847513" w:rsidRDefault="00DD468C" w:rsidP="009705BE">
            <w:pPr>
              <w:spacing w:before="100" w:beforeAutospacing="1" w:after="0"/>
              <w:ind w:left="115" w:right="115"/>
              <w:contextualSpacing/>
              <w:rPr>
                <w:rFonts w:cs="Calibri"/>
                <w:color w:val="003366"/>
                <w:lang w:eastAsia="ro-RO"/>
              </w:rPr>
            </w:pPr>
            <w:r w:rsidRPr="00847513">
              <w:rPr>
                <w:rFonts w:cs="Calibri"/>
                <w:b/>
                <w:color w:val="003366"/>
                <w:lang w:eastAsia="ro-RO"/>
              </w:rPr>
              <w:t>Durată (ani)</w:t>
            </w:r>
          </w:p>
        </w:tc>
        <w:tc>
          <w:tcPr>
            <w:tcW w:w="360" w:type="dxa"/>
            <w:shd w:val="clear" w:color="auto" w:fill="DCEBF0"/>
            <w:textDirection w:val="btLr"/>
          </w:tcPr>
          <w:p w:rsidR="00DD468C" w:rsidRPr="00847513" w:rsidRDefault="00DD468C" w:rsidP="009705BE">
            <w:pPr>
              <w:spacing w:before="100" w:beforeAutospacing="1" w:after="0"/>
              <w:ind w:left="115" w:right="115"/>
              <w:contextualSpacing/>
              <w:rPr>
                <w:rFonts w:cs="Calibri"/>
                <w:color w:val="003366"/>
                <w:lang w:eastAsia="ro-RO"/>
              </w:rPr>
            </w:pPr>
            <w:r w:rsidRPr="00847513">
              <w:rPr>
                <w:rFonts w:cs="Calibri"/>
                <w:b/>
                <w:color w:val="003366"/>
                <w:lang w:eastAsia="ro-RO"/>
              </w:rPr>
              <w:t>POR (EUR)</w:t>
            </w:r>
          </w:p>
        </w:tc>
        <w:tc>
          <w:tcPr>
            <w:tcW w:w="360" w:type="dxa"/>
            <w:shd w:val="clear" w:color="auto" w:fill="DCEBF0"/>
            <w:textDirection w:val="btLr"/>
          </w:tcPr>
          <w:p w:rsidR="00DD468C" w:rsidRPr="00847513" w:rsidRDefault="00DD468C" w:rsidP="009705BE">
            <w:pPr>
              <w:spacing w:before="100" w:beforeAutospacing="1" w:after="0"/>
              <w:ind w:left="115" w:right="115"/>
              <w:contextualSpacing/>
              <w:rPr>
                <w:rFonts w:cs="Calibri"/>
                <w:color w:val="003366"/>
                <w:lang w:eastAsia="ro-RO"/>
              </w:rPr>
            </w:pPr>
            <w:r w:rsidRPr="00847513">
              <w:rPr>
                <w:rFonts w:cs="Calibri"/>
                <w:b/>
                <w:color w:val="003366"/>
                <w:lang w:eastAsia="ro-RO"/>
              </w:rPr>
              <w:t>POCU (EUR)</w:t>
            </w:r>
          </w:p>
        </w:tc>
        <w:tc>
          <w:tcPr>
            <w:tcW w:w="360" w:type="dxa"/>
            <w:shd w:val="clear" w:color="auto" w:fill="DCEBF0"/>
            <w:textDirection w:val="btLr"/>
          </w:tcPr>
          <w:p w:rsidR="00DD468C" w:rsidRPr="00847513" w:rsidRDefault="00DD468C" w:rsidP="009705BE">
            <w:pPr>
              <w:spacing w:before="100" w:beforeAutospacing="1" w:after="0"/>
              <w:ind w:left="115" w:right="115"/>
              <w:contextualSpacing/>
              <w:rPr>
                <w:rFonts w:cs="Calibri"/>
                <w:color w:val="003366"/>
                <w:lang w:eastAsia="ro-RO"/>
              </w:rPr>
            </w:pPr>
            <w:r w:rsidRPr="00847513">
              <w:rPr>
                <w:rFonts w:cs="Calibri"/>
                <w:b/>
                <w:color w:val="003366"/>
                <w:lang w:eastAsia="ro-RO"/>
              </w:rPr>
              <w:t>Alte fonduri (EUR)</w:t>
            </w:r>
          </w:p>
        </w:tc>
        <w:tc>
          <w:tcPr>
            <w:tcW w:w="1440" w:type="dxa"/>
            <w:shd w:val="clear" w:color="auto" w:fill="DCEBF0"/>
            <w:textDirection w:val="btLr"/>
          </w:tcPr>
          <w:p w:rsidR="00DD468C" w:rsidRPr="00847513" w:rsidRDefault="00DD468C" w:rsidP="009705BE">
            <w:pPr>
              <w:spacing w:before="100" w:beforeAutospacing="1" w:after="0"/>
              <w:ind w:left="115" w:right="115"/>
              <w:contextualSpacing/>
              <w:rPr>
                <w:rFonts w:cs="Calibri"/>
                <w:color w:val="003366"/>
                <w:lang w:eastAsia="ro-RO"/>
              </w:rPr>
            </w:pPr>
            <w:r w:rsidRPr="00847513">
              <w:rPr>
                <w:rFonts w:cs="Calibri"/>
                <w:b/>
                <w:color w:val="003366"/>
                <w:lang w:eastAsia="ro-RO"/>
              </w:rPr>
              <w:t>Cost total estimat (EUR)</w:t>
            </w:r>
          </w:p>
        </w:tc>
      </w:tr>
      <w:tr w:rsidR="00DD468C" w:rsidRPr="00847513" w:rsidTr="009705BE">
        <w:trPr>
          <w:trHeight w:val="288"/>
        </w:trPr>
        <w:tc>
          <w:tcPr>
            <w:tcW w:w="6768" w:type="dxa"/>
            <w:gridSpan w:val="2"/>
            <w:shd w:val="clear" w:color="auto" w:fill="DCEBF0"/>
          </w:tcPr>
          <w:p w:rsidR="00DD468C" w:rsidRPr="00847513" w:rsidRDefault="00DD468C" w:rsidP="009705BE">
            <w:pPr>
              <w:tabs>
                <w:tab w:val="left" w:pos="232"/>
              </w:tabs>
              <w:spacing w:before="100" w:beforeAutospacing="1" w:after="0"/>
              <w:contextualSpacing/>
              <w:rPr>
                <w:rFonts w:cs="Calibri"/>
                <w:b/>
                <w:color w:val="003366"/>
                <w:lang w:eastAsia="ro-RO"/>
              </w:rPr>
            </w:pPr>
            <w:r w:rsidRPr="00847513">
              <w:rPr>
                <w:rFonts w:cs="Calibri"/>
                <w:b/>
                <w:color w:val="003366"/>
                <w:lang w:eastAsia="ro-RO"/>
              </w:rPr>
              <w:t>Obiectiv 1</w:t>
            </w:r>
          </w:p>
          <w:p w:rsidR="00DD468C" w:rsidRPr="00847513" w:rsidRDefault="00DD468C" w:rsidP="009705BE">
            <w:pPr>
              <w:tabs>
                <w:tab w:val="left" w:pos="232"/>
              </w:tabs>
              <w:spacing w:before="100" w:beforeAutospacing="1" w:after="0"/>
              <w:contextualSpacing/>
              <w:rPr>
                <w:rFonts w:cs="Calibri"/>
                <w:color w:val="003366"/>
                <w:lang w:eastAsia="ro-RO"/>
              </w:rPr>
            </w:pPr>
            <w:r w:rsidRPr="00847513">
              <w:rPr>
                <w:rFonts w:cs="Calibri"/>
                <w:i/>
                <w:color w:val="003366"/>
                <w:lang w:eastAsia="ro-RO"/>
              </w:rPr>
              <w:t>(Ex. Dezvoltarea unui sistem de servicii sociale individualizate axat pe nevoile persoanelor dezavantajate)</w:t>
            </w:r>
            <w:r w:rsidRPr="00847513">
              <w:rPr>
                <w:rFonts w:cs="Calibri"/>
                <w:b/>
                <w:color w:val="003366"/>
                <w:lang w:eastAsia="ro-RO"/>
              </w:rPr>
              <w:t xml:space="preserve"> </w:t>
            </w:r>
          </w:p>
        </w:tc>
        <w:tc>
          <w:tcPr>
            <w:tcW w:w="540" w:type="dxa"/>
            <w:shd w:val="clear" w:color="auto" w:fill="DCEBF0"/>
          </w:tcPr>
          <w:p w:rsidR="00DD468C" w:rsidRPr="00847513" w:rsidRDefault="00DD468C" w:rsidP="009705BE">
            <w:pPr>
              <w:spacing w:before="100" w:beforeAutospacing="1" w:after="0"/>
              <w:contextualSpacing/>
              <w:rPr>
                <w:rFonts w:cs="Calibri"/>
                <w:color w:val="003366"/>
                <w:lang w:eastAsia="ro-RO"/>
              </w:rPr>
            </w:pPr>
          </w:p>
        </w:tc>
        <w:tc>
          <w:tcPr>
            <w:tcW w:w="360" w:type="dxa"/>
            <w:shd w:val="clear" w:color="auto" w:fill="DCEBF0"/>
          </w:tcPr>
          <w:p w:rsidR="00DD468C" w:rsidRPr="00847513" w:rsidRDefault="00DD468C" w:rsidP="009705BE">
            <w:pPr>
              <w:spacing w:before="100" w:beforeAutospacing="1" w:after="0"/>
              <w:contextualSpacing/>
              <w:rPr>
                <w:rFonts w:cs="Calibri"/>
                <w:color w:val="003366"/>
                <w:lang w:eastAsia="ro-RO"/>
              </w:rPr>
            </w:pPr>
          </w:p>
        </w:tc>
        <w:tc>
          <w:tcPr>
            <w:tcW w:w="360" w:type="dxa"/>
            <w:shd w:val="clear" w:color="auto" w:fill="DCEBF0"/>
          </w:tcPr>
          <w:p w:rsidR="00DD468C" w:rsidRPr="00847513" w:rsidRDefault="00DD468C" w:rsidP="009705BE">
            <w:pPr>
              <w:spacing w:before="100" w:beforeAutospacing="1" w:after="0"/>
              <w:contextualSpacing/>
              <w:rPr>
                <w:rFonts w:cs="Calibri"/>
                <w:color w:val="FF0000"/>
                <w:lang w:eastAsia="ro-RO"/>
              </w:rPr>
            </w:pPr>
          </w:p>
        </w:tc>
        <w:tc>
          <w:tcPr>
            <w:tcW w:w="360" w:type="dxa"/>
            <w:shd w:val="clear" w:color="auto" w:fill="DCEBF0"/>
          </w:tcPr>
          <w:p w:rsidR="00DD468C" w:rsidRPr="00847513" w:rsidRDefault="00DD468C" w:rsidP="009705BE">
            <w:pPr>
              <w:spacing w:before="100" w:beforeAutospacing="1" w:after="0"/>
              <w:contextualSpacing/>
              <w:rPr>
                <w:rFonts w:cs="Arial"/>
                <w:color w:val="4BACC6"/>
                <w:lang w:eastAsia="ro-RO"/>
              </w:rPr>
            </w:pPr>
          </w:p>
        </w:tc>
        <w:tc>
          <w:tcPr>
            <w:tcW w:w="1440" w:type="dxa"/>
            <w:shd w:val="clear" w:color="auto" w:fill="DCEBF0"/>
          </w:tcPr>
          <w:p w:rsidR="00DD468C" w:rsidRPr="00847513" w:rsidRDefault="00DD468C" w:rsidP="009705BE">
            <w:pPr>
              <w:spacing w:before="100" w:beforeAutospacing="1" w:after="0"/>
              <w:contextualSpacing/>
              <w:rPr>
                <w:rFonts w:cs="Calibri"/>
                <w:color w:val="003366"/>
                <w:lang w:eastAsia="ro-RO"/>
              </w:rPr>
            </w:pPr>
          </w:p>
        </w:tc>
      </w:tr>
      <w:tr w:rsidR="00DD468C" w:rsidRPr="00847513" w:rsidTr="009705BE">
        <w:trPr>
          <w:trHeight w:val="369"/>
        </w:trPr>
        <w:tc>
          <w:tcPr>
            <w:tcW w:w="3888" w:type="dxa"/>
            <w:vMerge w:val="restart"/>
          </w:tcPr>
          <w:p w:rsidR="00DD468C" w:rsidRPr="00847513" w:rsidRDefault="00DD468C" w:rsidP="009705BE">
            <w:pPr>
              <w:tabs>
                <w:tab w:val="left" w:pos="232"/>
              </w:tabs>
              <w:spacing w:before="100" w:beforeAutospacing="1" w:after="0"/>
              <w:contextualSpacing/>
              <w:rPr>
                <w:rFonts w:cs="Calibri"/>
                <w:color w:val="003366"/>
                <w:lang w:eastAsia="ro-RO"/>
              </w:rPr>
            </w:pPr>
            <w:r w:rsidRPr="00847513">
              <w:rPr>
                <w:rFonts w:cs="Calibri"/>
                <w:color w:val="003366"/>
                <w:lang w:eastAsia="ro-RO"/>
              </w:rPr>
              <w:t xml:space="preserve">Măsură </w:t>
            </w:r>
          </w:p>
          <w:p w:rsidR="00DD468C" w:rsidRPr="00847513" w:rsidRDefault="00DD468C" w:rsidP="009705BE">
            <w:pPr>
              <w:tabs>
                <w:tab w:val="left" w:pos="232"/>
              </w:tabs>
              <w:spacing w:before="100" w:beforeAutospacing="1" w:after="0"/>
              <w:contextualSpacing/>
              <w:rPr>
                <w:rFonts w:cs="Calibri"/>
                <w:color w:val="000000"/>
                <w:lang w:eastAsia="ro-RO"/>
              </w:rPr>
            </w:pPr>
            <w:r w:rsidRPr="00847513">
              <w:rPr>
                <w:rFonts w:cs="Calibri"/>
                <w:i/>
                <w:color w:val="003366"/>
                <w:lang w:eastAsia="ro-RO"/>
              </w:rPr>
              <w:t xml:space="preserve">(Ex. Dezvoltarea capacității centrului comunitar pentru dezvoltarea și diversificarea serviciilor oferite – măsura 12B din planul SDL) </w:t>
            </w:r>
          </w:p>
        </w:tc>
        <w:tc>
          <w:tcPr>
            <w:tcW w:w="2880" w:type="dxa"/>
          </w:tcPr>
          <w:p w:rsidR="00DD468C" w:rsidRPr="00847513" w:rsidRDefault="00DD468C" w:rsidP="009705BE">
            <w:pPr>
              <w:tabs>
                <w:tab w:val="left" w:pos="232"/>
              </w:tabs>
              <w:spacing w:before="100" w:beforeAutospacing="1" w:after="0"/>
              <w:contextualSpacing/>
              <w:rPr>
                <w:rFonts w:cs="Calibri"/>
                <w:color w:val="003366"/>
                <w:lang w:eastAsia="ro-RO"/>
              </w:rPr>
            </w:pPr>
            <w:r w:rsidRPr="00847513">
              <w:rPr>
                <w:rFonts w:cs="Calibri"/>
                <w:color w:val="003366"/>
                <w:lang w:eastAsia="ro-RO"/>
              </w:rPr>
              <w:t>- Infrastructură</w:t>
            </w:r>
          </w:p>
        </w:tc>
        <w:tc>
          <w:tcPr>
            <w:tcW w:w="540" w:type="dxa"/>
          </w:tcPr>
          <w:p w:rsidR="00DD468C" w:rsidRPr="00847513" w:rsidRDefault="00DD468C" w:rsidP="009705BE">
            <w:pPr>
              <w:spacing w:before="100" w:beforeAutospacing="1" w:after="0"/>
              <w:contextualSpacing/>
              <w:rPr>
                <w:rFonts w:cs="Calibri"/>
                <w:color w:val="003366"/>
                <w:lang w:eastAsia="ro-RO"/>
              </w:rPr>
            </w:pPr>
          </w:p>
        </w:tc>
        <w:tc>
          <w:tcPr>
            <w:tcW w:w="360" w:type="dxa"/>
          </w:tcPr>
          <w:p w:rsidR="00DD468C" w:rsidRPr="00847513" w:rsidRDefault="00DD468C" w:rsidP="009705BE">
            <w:pPr>
              <w:spacing w:before="100" w:beforeAutospacing="1" w:after="0"/>
              <w:contextualSpacing/>
              <w:rPr>
                <w:rFonts w:cs="Arial"/>
                <w:color w:val="4BACC6"/>
                <w:lang w:eastAsia="ro-RO"/>
              </w:rPr>
            </w:pPr>
          </w:p>
        </w:tc>
        <w:tc>
          <w:tcPr>
            <w:tcW w:w="360" w:type="dxa"/>
          </w:tcPr>
          <w:p w:rsidR="00DD468C" w:rsidRPr="00847513" w:rsidRDefault="00DD468C" w:rsidP="009705BE">
            <w:pPr>
              <w:spacing w:before="100" w:beforeAutospacing="1" w:after="0"/>
              <w:contextualSpacing/>
              <w:rPr>
                <w:rFonts w:cs="Calibri"/>
                <w:color w:val="FF0000"/>
                <w:lang w:eastAsia="ro-RO"/>
              </w:rPr>
            </w:pPr>
          </w:p>
        </w:tc>
        <w:tc>
          <w:tcPr>
            <w:tcW w:w="360" w:type="dxa"/>
          </w:tcPr>
          <w:p w:rsidR="00DD468C" w:rsidRPr="00847513" w:rsidRDefault="00DD468C" w:rsidP="009705BE">
            <w:pPr>
              <w:spacing w:before="100" w:beforeAutospacing="1" w:after="0"/>
              <w:contextualSpacing/>
              <w:rPr>
                <w:rFonts w:cs="Calibri"/>
                <w:color w:val="003366"/>
                <w:lang w:eastAsia="ro-RO"/>
              </w:rPr>
            </w:pPr>
          </w:p>
        </w:tc>
        <w:tc>
          <w:tcPr>
            <w:tcW w:w="1440" w:type="dxa"/>
          </w:tcPr>
          <w:p w:rsidR="00DD468C" w:rsidRPr="00847513" w:rsidRDefault="00DD468C" w:rsidP="009705BE">
            <w:pPr>
              <w:spacing w:before="100" w:beforeAutospacing="1" w:after="0"/>
              <w:contextualSpacing/>
              <w:rPr>
                <w:rFonts w:cs="Calibri"/>
                <w:color w:val="003366"/>
                <w:lang w:eastAsia="ro-RO"/>
              </w:rPr>
            </w:pPr>
          </w:p>
        </w:tc>
      </w:tr>
      <w:tr w:rsidR="00DD468C" w:rsidRPr="00847513" w:rsidTr="009705BE">
        <w:trPr>
          <w:trHeight w:val="333"/>
        </w:trPr>
        <w:tc>
          <w:tcPr>
            <w:tcW w:w="3888" w:type="dxa"/>
            <w:vMerge/>
          </w:tcPr>
          <w:p w:rsidR="00DD468C" w:rsidRPr="00847513" w:rsidRDefault="00DD468C" w:rsidP="009705BE">
            <w:pPr>
              <w:tabs>
                <w:tab w:val="left" w:pos="232"/>
              </w:tabs>
              <w:spacing w:before="100" w:beforeAutospacing="1" w:after="0"/>
              <w:contextualSpacing/>
              <w:rPr>
                <w:rFonts w:cs="Calibri"/>
                <w:color w:val="003366"/>
                <w:lang w:eastAsia="ro-RO"/>
              </w:rPr>
            </w:pPr>
          </w:p>
        </w:tc>
        <w:tc>
          <w:tcPr>
            <w:tcW w:w="2880" w:type="dxa"/>
          </w:tcPr>
          <w:p w:rsidR="00DD468C" w:rsidRPr="00847513" w:rsidRDefault="00DD468C" w:rsidP="009705BE">
            <w:pPr>
              <w:tabs>
                <w:tab w:val="left" w:pos="232"/>
              </w:tabs>
              <w:spacing w:before="100" w:beforeAutospacing="1" w:after="0"/>
              <w:contextualSpacing/>
              <w:rPr>
                <w:rFonts w:cs="Calibri"/>
                <w:color w:val="003366"/>
                <w:lang w:eastAsia="ro-RO"/>
              </w:rPr>
            </w:pPr>
            <w:r w:rsidRPr="00847513">
              <w:rPr>
                <w:rFonts w:cs="Calibri"/>
                <w:color w:val="003366"/>
                <w:lang w:eastAsia="ro-RO"/>
              </w:rPr>
              <w:t>- Costuri Operaționale</w:t>
            </w:r>
          </w:p>
        </w:tc>
        <w:tc>
          <w:tcPr>
            <w:tcW w:w="540" w:type="dxa"/>
          </w:tcPr>
          <w:p w:rsidR="00DD468C" w:rsidRPr="00847513" w:rsidRDefault="00DD468C" w:rsidP="009705BE">
            <w:pPr>
              <w:spacing w:before="100" w:beforeAutospacing="1" w:after="0"/>
              <w:contextualSpacing/>
              <w:rPr>
                <w:rFonts w:cs="Calibri"/>
                <w:color w:val="003366"/>
                <w:lang w:eastAsia="ro-RO"/>
              </w:rPr>
            </w:pPr>
          </w:p>
        </w:tc>
        <w:tc>
          <w:tcPr>
            <w:tcW w:w="360" w:type="dxa"/>
          </w:tcPr>
          <w:p w:rsidR="00DD468C" w:rsidRPr="00847513" w:rsidRDefault="00DD468C" w:rsidP="009705BE">
            <w:pPr>
              <w:spacing w:before="100" w:beforeAutospacing="1" w:after="0"/>
              <w:contextualSpacing/>
              <w:rPr>
                <w:rFonts w:cs="Arial"/>
                <w:color w:val="4BACC6"/>
                <w:lang w:eastAsia="ro-RO"/>
              </w:rPr>
            </w:pPr>
          </w:p>
        </w:tc>
        <w:tc>
          <w:tcPr>
            <w:tcW w:w="360" w:type="dxa"/>
          </w:tcPr>
          <w:p w:rsidR="00DD468C" w:rsidRPr="00847513" w:rsidRDefault="00DD468C" w:rsidP="009705BE">
            <w:pPr>
              <w:spacing w:before="100" w:beforeAutospacing="1" w:after="0"/>
              <w:contextualSpacing/>
              <w:rPr>
                <w:rFonts w:cs="Calibri"/>
                <w:color w:val="FF0000"/>
                <w:lang w:eastAsia="ro-RO"/>
              </w:rPr>
            </w:pPr>
          </w:p>
        </w:tc>
        <w:tc>
          <w:tcPr>
            <w:tcW w:w="360" w:type="dxa"/>
          </w:tcPr>
          <w:p w:rsidR="00DD468C" w:rsidRPr="00847513" w:rsidRDefault="00DD468C" w:rsidP="009705BE">
            <w:pPr>
              <w:spacing w:before="100" w:beforeAutospacing="1" w:after="0"/>
              <w:contextualSpacing/>
              <w:rPr>
                <w:rFonts w:cs="Calibri"/>
                <w:color w:val="003366"/>
                <w:lang w:eastAsia="ro-RO"/>
              </w:rPr>
            </w:pPr>
          </w:p>
        </w:tc>
        <w:tc>
          <w:tcPr>
            <w:tcW w:w="1440" w:type="dxa"/>
          </w:tcPr>
          <w:p w:rsidR="00DD468C" w:rsidRPr="00847513" w:rsidRDefault="00DD468C" w:rsidP="009705BE">
            <w:pPr>
              <w:spacing w:before="100" w:beforeAutospacing="1" w:after="0"/>
              <w:contextualSpacing/>
              <w:rPr>
                <w:rFonts w:cs="Calibri"/>
                <w:color w:val="003366"/>
                <w:lang w:eastAsia="ro-RO"/>
              </w:rPr>
            </w:pPr>
          </w:p>
        </w:tc>
      </w:tr>
      <w:tr w:rsidR="00DD468C" w:rsidRPr="00847513" w:rsidTr="009705BE">
        <w:trPr>
          <w:trHeight w:val="333"/>
        </w:trPr>
        <w:tc>
          <w:tcPr>
            <w:tcW w:w="6768" w:type="dxa"/>
            <w:gridSpan w:val="2"/>
          </w:tcPr>
          <w:p w:rsidR="00DD468C" w:rsidRPr="00847513" w:rsidRDefault="00DD468C" w:rsidP="009705BE">
            <w:pPr>
              <w:tabs>
                <w:tab w:val="left" w:pos="232"/>
              </w:tabs>
              <w:spacing w:before="100" w:beforeAutospacing="1" w:after="0"/>
              <w:contextualSpacing/>
              <w:rPr>
                <w:rFonts w:cs="Calibri"/>
                <w:i/>
                <w:color w:val="003366"/>
                <w:lang w:eastAsia="ro-RO"/>
              </w:rPr>
            </w:pPr>
            <w:r w:rsidRPr="00847513">
              <w:rPr>
                <w:rFonts w:cs="Calibri"/>
                <w:color w:val="003366"/>
                <w:lang w:eastAsia="ro-RO"/>
              </w:rPr>
              <w:t xml:space="preserve">Măsură </w:t>
            </w:r>
            <w:r w:rsidRPr="00847513">
              <w:rPr>
                <w:rFonts w:cs="Calibri"/>
                <w:i/>
                <w:color w:val="003366"/>
                <w:lang w:eastAsia="ro-RO"/>
              </w:rPr>
              <w:t>(Ex. Organizarea unor activități de dezvoltare a spiritului comunitar – activități culturale și artistice, de turism, sportive – Măsura 12D din planul SDL)</w:t>
            </w:r>
          </w:p>
        </w:tc>
        <w:tc>
          <w:tcPr>
            <w:tcW w:w="540" w:type="dxa"/>
          </w:tcPr>
          <w:p w:rsidR="00DD468C" w:rsidRPr="00847513" w:rsidRDefault="00DD468C" w:rsidP="009705BE">
            <w:pPr>
              <w:spacing w:before="100" w:beforeAutospacing="1" w:after="0"/>
              <w:contextualSpacing/>
              <w:rPr>
                <w:rFonts w:cs="Calibri"/>
                <w:color w:val="003366"/>
                <w:lang w:eastAsia="ro-RO"/>
              </w:rPr>
            </w:pPr>
          </w:p>
        </w:tc>
        <w:tc>
          <w:tcPr>
            <w:tcW w:w="360" w:type="dxa"/>
          </w:tcPr>
          <w:p w:rsidR="00DD468C" w:rsidRPr="00847513" w:rsidRDefault="00DD468C" w:rsidP="009705BE">
            <w:pPr>
              <w:spacing w:before="100" w:beforeAutospacing="1" w:after="0"/>
              <w:contextualSpacing/>
              <w:rPr>
                <w:rFonts w:cs="Calibri"/>
                <w:color w:val="003366"/>
                <w:lang w:eastAsia="ro-RO"/>
              </w:rPr>
            </w:pPr>
          </w:p>
        </w:tc>
        <w:tc>
          <w:tcPr>
            <w:tcW w:w="360" w:type="dxa"/>
          </w:tcPr>
          <w:p w:rsidR="00DD468C" w:rsidRPr="00847513" w:rsidRDefault="00DD468C" w:rsidP="009705BE">
            <w:pPr>
              <w:spacing w:before="100" w:beforeAutospacing="1" w:after="0"/>
              <w:contextualSpacing/>
              <w:rPr>
                <w:rFonts w:cs="Calibri"/>
                <w:color w:val="FF0000"/>
                <w:lang w:eastAsia="ro-RO"/>
              </w:rPr>
            </w:pPr>
          </w:p>
        </w:tc>
        <w:tc>
          <w:tcPr>
            <w:tcW w:w="360" w:type="dxa"/>
          </w:tcPr>
          <w:p w:rsidR="00DD468C" w:rsidRPr="00847513" w:rsidRDefault="00DD468C" w:rsidP="009705BE">
            <w:pPr>
              <w:spacing w:before="100" w:beforeAutospacing="1" w:after="0"/>
              <w:contextualSpacing/>
              <w:rPr>
                <w:rFonts w:cs="Calibri"/>
                <w:color w:val="FF0000"/>
                <w:lang w:eastAsia="ro-RO"/>
              </w:rPr>
            </w:pPr>
          </w:p>
        </w:tc>
        <w:tc>
          <w:tcPr>
            <w:tcW w:w="1440" w:type="dxa"/>
          </w:tcPr>
          <w:p w:rsidR="00DD468C" w:rsidRPr="00847513" w:rsidRDefault="00DD468C" w:rsidP="009705BE">
            <w:pPr>
              <w:spacing w:before="100" w:beforeAutospacing="1" w:after="0"/>
              <w:contextualSpacing/>
              <w:rPr>
                <w:rFonts w:cs="Calibri"/>
                <w:color w:val="003366"/>
                <w:lang w:eastAsia="ro-RO"/>
              </w:rPr>
            </w:pPr>
          </w:p>
        </w:tc>
      </w:tr>
      <w:tr w:rsidR="00DD468C" w:rsidRPr="00847513" w:rsidTr="009705BE">
        <w:trPr>
          <w:trHeight w:val="270"/>
        </w:trPr>
        <w:tc>
          <w:tcPr>
            <w:tcW w:w="3888" w:type="dxa"/>
            <w:tcBorders>
              <w:right w:val="nil"/>
            </w:tcBorders>
            <w:shd w:val="clear" w:color="auto" w:fill="DCEBF0"/>
          </w:tcPr>
          <w:p w:rsidR="00DD468C" w:rsidRPr="00847513" w:rsidRDefault="00DD468C" w:rsidP="009705BE">
            <w:pPr>
              <w:tabs>
                <w:tab w:val="left" w:pos="232"/>
                <w:tab w:val="right" w:pos="3579"/>
              </w:tabs>
              <w:spacing w:before="100" w:beforeAutospacing="1" w:after="0"/>
              <w:contextualSpacing/>
              <w:rPr>
                <w:rFonts w:cs="Calibri"/>
                <w:color w:val="003366"/>
                <w:lang w:eastAsia="ro-RO"/>
              </w:rPr>
            </w:pPr>
            <w:r w:rsidRPr="00847513">
              <w:rPr>
                <w:rFonts w:cs="Calibri"/>
                <w:b/>
                <w:color w:val="003366"/>
                <w:lang w:eastAsia="ro-RO"/>
              </w:rPr>
              <w:t>Activități de monitorizare și evaluare</w:t>
            </w:r>
            <w:r w:rsidRPr="00847513">
              <w:rPr>
                <w:rFonts w:cs="Calibri"/>
                <w:b/>
                <w:color w:val="003366"/>
                <w:lang w:eastAsia="ro-RO"/>
              </w:rPr>
              <w:tab/>
            </w:r>
          </w:p>
        </w:tc>
        <w:tc>
          <w:tcPr>
            <w:tcW w:w="2880" w:type="dxa"/>
            <w:tcBorders>
              <w:left w:val="nil"/>
            </w:tcBorders>
            <w:shd w:val="clear" w:color="auto" w:fill="DCEBF0"/>
          </w:tcPr>
          <w:p w:rsidR="00DD468C" w:rsidRPr="00847513" w:rsidRDefault="00DD468C" w:rsidP="009705BE">
            <w:pPr>
              <w:tabs>
                <w:tab w:val="left" w:pos="232"/>
              </w:tabs>
              <w:spacing w:before="100" w:beforeAutospacing="1" w:after="0"/>
              <w:contextualSpacing/>
              <w:rPr>
                <w:rFonts w:cs="Calibri"/>
                <w:b/>
                <w:color w:val="003366"/>
                <w:lang w:eastAsia="ro-RO"/>
              </w:rPr>
            </w:pPr>
          </w:p>
        </w:tc>
        <w:tc>
          <w:tcPr>
            <w:tcW w:w="540" w:type="dxa"/>
            <w:shd w:val="clear" w:color="auto" w:fill="DCEBF0"/>
          </w:tcPr>
          <w:p w:rsidR="00DD468C" w:rsidRPr="00847513" w:rsidRDefault="00DD468C" w:rsidP="009705BE">
            <w:pPr>
              <w:spacing w:before="100" w:beforeAutospacing="1" w:after="0"/>
              <w:contextualSpacing/>
              <w:rPr>
                <w:rFonts w:cs="Calibri"/>
                <w:color w:val="003366"/>
                <w:lang w:eastAsia="ro-RO"/>
              </w:rPr>
            </w:pPr>
          </w:p>
        </w:tc>
        <w:tc>
          <w:tcPr>
            <w:tcW w:w="360" w:type="dxa"/>
            <w:shd w:val="clear" w:color="auto" w:fill="DCEBF0"/>
          </w:tcPr>
          <w:p w:rsidR="00DD468C" w:rsidRPr="00847513" w:rsidRDefault="00DD468C" w:rsidP="009705BE">
            <w:pPr>
              <w:spacing w:before="100" w:beforeAutospacing="1" w:after="0"/>
              <w:contextualSpacing/>
              <w:rPr>
                <w:rFonts w:cs="Calibri"/>
                <w:color w:val="003366"/>
                <w:lang w:eastAsia="ro-RO"/>
              </w:rPr>
            </w:pPr>
          </w:p>
        </w:tc>
        <w:tc>
          <w:tcPr>
            <w:tcW w:w="360" w:type="dxa"/>
            <w:shd w:val="clear" w:color="auto" w:fill="DCEBF0"/>
          </w:tcPr>
          <w:p w:rsidR="00DD468C" w:rsidRPr="00847513" w:rsidRDefault="00DD468C" w:rsidP="009705BE">
            <w:pPr>
              <w:spacing w:before="100" w:beforeAutospacing="1" w:after="0"/>
              <w:contextualSpacing/>
              <w:rPr>
                <w:rFonts w:cs="Calibri"/>
                <w:color w:val="FF0000"/>
                <w:lang w:eastAsia="ro-RO"/>
              </w:rPr>
            </w:pPr>
          </w:p>
        </w:tc>
        <w:tc>
          <w:tcPr>
            <w:tcW w:w="360" w:type="dxa"/>
            <w:shd w:val="clear" w:color="auto" w:fill="DCEBF0"/>
          </w:tcPr>
          <w:p w:rsidR="00DD468C" w:rsidRPr="00847513" w:rsidRDefault="00DD468C" w:rsidP="009705BE">
            <w:pPr>
              <w:spacing w:before="100" w:beforeAutospacing="1" w:after="0"/>
              <w:contextualSpacing/>
              <w:rPr>
                <w:rFonts w:cs="Calibri"/>
                <w:color w:val="003366"/>
                <w:lang w:eastAsia="ro-RO"/>
              </w:rPr>
            </w:pPr>
          </w:p>
        </w:tc>
        <w:tc>
          <w:tcPr>
            <w:tcW w:w="1440" w:type="dxa"/>
            <w:shd w:val="clear" w:color="auto" w:fill="DCEBF0"/>
          </w:tcPr>
          <w:p w:rsidR="00DD468C" w:rsidRPr="00847513" w:rsidRDefault="00DD468C" w:rsidP="009705BE">
            <w:pPr>
              <w:spacing w:before="100" w:beforeAutospacing="1" w:after="0"/>
              <w:contextualSpacing/>
              <w:rPr>
                <w:rFonts w:cs="Calibri"/>
                <w:color w:val="003366"/>
                <w:lang w:eastAsia="ro-RO"/>
              </w:rPr>
            </w:pPr>
          </w:p>
        </w:tc>
      </w:tr>
      <w:tr w:rsidR="00DD468C" w:rsidRPr="00847513" w:rsidTr="009705BE">
        <w:trPr>
          <w:trHeight w:val="270"/>
        </w:trPr>
        <w:tc>
          <w:tcPr>
            <w:tcW w:w="6768" w:type="dxa"/>
            <w:gridSpan w:val="2"/>
          </w:tcPr>
          <w:p w:rsidR="00DD468C" w:rsidRPr="00847513" w:rsidRDefault="00DD468C" w:rsidP="009705BE">
            <w:pPr>
              <w:tabs>
                <w:tab w:val="left" w:pos="232"/>
              </w:tabs>
              <w:spacing w:before="100" w:beforeAutospacing="1" w:after="0"/>
              <w:contextualSpacing/>
              <w:rPr>
                <w:rFonts w:cs="Calibri"/>
                <w:i/>
                <w:color w:val="003366"/>
                <w:lang w:eastAsia="ro-RO"/>
              </w:rPr>
            </w:pPr>
            <w:r w:rsidRPr="00847513">
              <w:rPr>
                <w:rFonts w:cs="Calibri"/>
                <w:i/>
                <w:color w:val="003366"/>
                <w:lang w:eastAsia="ro-RO"/>
              </w:rPr>
              <w:t>Ex. Studiul de referință – măsura 3A din planul SDL</w:t>
            </w:r>
          </w:p>
        </w:tc>
        <w:tc>
          <w:tcPr>
            <w:tcW w:w="540" w:type="dxa"/>
          </w:tcPr>
          <w:p w:rsidR="00DD468C" w:rsidRPr="00847513" w:rsidRDefault="00DD468C" w:rsidP="009705BE">
            <w:pPr>
              <w:spacing w:before="100" w:beforeAutospacing="1" w:after="0"/>
              <w:contextualSpacing/>
              <w:rPr>
                <w:rFonts w:cs="Calibri"/>
                <w:color w:val="003366"/>
                <w:lang w:eastAsia="ro-RO"/>
              </w:rPr>
            </w:pPr>
          </w:p>
        </w:tc>
        <w:tc>
          <w:tcPr>
            <w:tcW w:w="360" w:type="dxa"/>
          </w:tcPr>
          <w:p w:rsidR="00DD468C" w:rsidRPr="00847513" w:rsidRDefault="00DD468C" w:rsidP="009705BE">
            <w:pPr>
              <w:spacing w:before="100" w:beforeAutospacing="1" w:after="0"/>
              <w:contextualSpacing/>
              <w:rPr>
                <w:rFonts w:cs="Calibri"/>
                <w:color w:val="003366"/>
                <w:lang w:eastAsia="ro-RO"/>
              </w:rPr>
            </w:pPr>
          </w:p>
        </w:tc>
        <w:tc>
          <w:tcPr>
            <w:tcW w:w="360" w:type="dxa"/>
          </w:tcPr>
          <w:p w:rsidR="00DD468C" w:rsidRPr="00847513" w:rsidRDefault="00DD468C" w:rsidP="009705BE">
            <w:pPr>
              <w:spacing w:before="100" w:beforeAutospacing="1" w:after="0"/>
              <w:contextualSpacing/>
              <w:rPr>
                <w:rFonts w:cs="Calibri"/>
                <w:color w:val="FF0000"/>
                <w:lang w:eastAsia="ro-RO"/>
              </w:rPr>
            </w:pPr>
          </w:p>
        </w:tc>
        <w:tc>
          <w:tcPr>
            <w:tcW w:w="360" w:type="dxa"/>
          </w:tcPr>
          <w:p w:rsidR="00DD468C" w:rsidRPr="00847513" w:rsidRDefault="00DD468C" w:rsidP="009705BE">
            <w:pPr>
              <w:spacing w:before="100" w:beforeAutospacing="1" w:after="0"/>
              <w:contextualSpacing/>
              <w:rPr>
                <w:rFonts w:cs="Calibri"/>
                <w:color w:val="003366"/>
                <w:lang w:eastAsia="ro-RO"/>
              </w:rPr>
            </w:pPr>
          </w:p>
        </w:tc>
        <w:tc>
          <w:tcPr>
            <w:tcW w:w="1440" w:type="dxa"/>
          </w:tcPr>
          <w:p w:rsidR="00DD468C" w:rsidRPr="00847513" w:rsidRDefault="00DD468C" w:rsidP="009705BE">
            <w:pPr>
              <w:spacing w:before="100" w:beforeAutospacing="1" w:after="0"/>
              <w:contextualSpacing/>
              <w:rPr>
                <w:rFonts w:cs="Calibri"/>
                <w:color w:val="003366"/>
                <w:lang w:eastAsia="ro-RO"/>
              </w:rPr>
            </w:pPr>
          </w:p>
        </w:tc>
      </w:tr>
      <w:tr w:rsidR="00DD468C" w:rsidRPr="00847513" w:rsidTr="009705BE">
        <w:trPr>
          <w:trHeight w:val="285"/>
        </w:trPr>
        <w:tc>
          <w:tcPr>
            <w:tcW w:w="6768" w:type="dxa"/>
            <w:gridSpan w:val="2"/>
          </w:tcPr>
          <w:p w:rsidR="00DD468C" w:rsidRPr="00847513" w:rsidRDefault="00DD468C" w:rsidP="009705BE">
            <w:pPr>
              <w:tabs>
                <w:tab w:val="left" w:pos="232"/>
              </w:tabs>
              <w:spacing w:before="100" w:beforeAutospacing="1" w:after="0"/>
              <w:contextualSpacing/>
              <w:rPr>
                <w:rFonts w:cs="Calibri"/>
                <w:i/>
                <w:color w:val="003366"/>
                <w:lang w:eastAsia="ro-RO"/>
              </w:rPr>
            </w:pPr>
            <w:r w:rsidRPr="00847513">
              <w:rPr>
                <w:rFonts w:cs="Calibri"/>
                <w:i/>
                <w:color w:val="003366"/>
                <w:lang w:eastAsia="ro-RO"/>
              </w:rPr>
              <w:t>Ex. Studiul de evaluare – măsura 10A din planul SDL</w:t>
            </w:r>
          </w:p>
        </w:tc>
        <w:tc>
          <w:tcPr>
            <w:tcW w:w="540" w:type="dxa"/>
          </w:tcPr>
          <w:p w:rsidR="00DD468C" w:rsidRPr="00847513" w:rsidRDefault="00DD468C" w:rsidP="009705BE">
            <w:pPr>
              <w:spacing w:before="100" w:beforeAutospacing="1" w:after="0"/>
              <w:contextualSpacing/>
              <w:rPr>
                <w:rFonts w:cs="Calibri"/>
                <w:color w:val="003366"/>
                <w:lang w:eastAsia="ro-RO"/>
              </w:rPr>
            </w:pPr>
          </w:p>
        </w:tc>
        <w:tc>
          <w:tcPr>
            <w:tcW w:w="360" w:type="dxa"/>
          </w:tcPr>
          <w:p w:rsidR="00DD468C" w:rsidRPr="00847513" w:rsidRDefault="00DD468C" w:rsidP="009705BE">
            <w:pPr>
              <w:spacing w:before="100" w:beforeAutospacing="1" w:after="0"/>
              <w:contextualSpacing/>
              <w:rPr>
                <w:rFonts w:cs="Calibri"/>
                <w:color w:val="003366"/>
                <w:lang w:eastAsia="ro-RO"/>
              </w:rPr>
            </w:pPr>
          </w:p>
        </w:tc>
        <w:tc>
          <w:tcPr>
            <w:tcW w:w="360" w:type="dxa"/>
          </w:tcPr>
          <w:p w:rsidR="00DD468C" w:rsidRPr="00847513" w:rsidRDefault="00DD468C" w:rsidP="009705BE">
            <w:pPr>
              <w:spacing w:before="100" w:beforeAutospacing="1" w:after="0"/>
              <w:contextualSpacing/>
              <w:rPr>
                <w:rFonts w:cs="Calibri"/>
                <w:color w:val="FF0000"/>
                <w:lang w:eastAsia="ro-RO"/>
              </w:rPr>
            </w:pPr>
          </w:p>
        </w:tc>
        <w:tc>
          <w:tcPr>
            <w:tcW w:w="360" w:type="dxa"/>
          </w:tcPr>
          <w:p w:rsidR="00DD468C" w:rsidRPr="00847513" w:rsidRDefault="00DD468C" w:rsidP="009705BE">
            <w:pPr>
              <w:spacing w:before="100" w:beforeAutospacing="1" w:after="0"/>
              <w:contextualSpacing/>
              <w:rPr>
                <w:rFonts w:cs="Calibri"/>
                <w:color w:val="FF0000"/>
                <w:lang w:eastAsia="ro-RO"/>
              </w:rPr>
            </w:pPr>
          </w:p>
        </w:tc>
        <w:tc>
          <w:tcPr>
            <w:tcW w:w="1440" w:type="dxa"/>
          </w:tcPr>
          <w:p w:rsidR="00DD468C" w:rsidRPr="00847513" w:rsidRDefault="00DD468C" w:rsidP="009705BE">
            <w:pPr>
              <w:spacing w:before="100" w:beforeAutospacing="1" w:after="0"/>
              <w:contextualSpacing/>
              <w:rPr>
                <w:rFonts w:cs="Calibri"/>
                <w:color w:val="003366"/>
                <w:lang w:eastAsia="ro-RO"/>
              </w:rPr>
            </w:pPr>
          </w:p>
        </w:tc>
      </w:tr>
      <w:tr w:rsidR="00DD468C" w:rsidRPr="00847513" w:rsidTr="009705BE">
        <w:trPr>
          <w:trHeight w:val="285"/>
        </w:trPr>
        <w:tc>
          <w:tcPr>
            <w:tcW w:w="6768" w:type="dxa"/>
            <w:gridSpan w:val="2"/>
          </w:tcPr>
          <w:p w:rsidR="00DD468C" w:rsidRPr="00847513" w:rsidRDefault="00DD468C" w:rsidP="009705BE">
            <w:pPr>
              <w:tabs>
                <w:tab w:val="left" w:pos="232"/>
              </w:tabs>
              <w:spacing w:before="100" w:beforeAutospacing="1" w:after="0"/>
              <w:contextualSpacing/>
              <w:rPr>
                <w:rFonts w:cs="Calibri"/>
                <w:i/>
                <w:color w:val="000000"/>
                <w:lang w:eastAsia="ro-RO"/>
              </w:rPr>
            </w:pPr>
            <w:r w:rsidRPr="00847513">
              <w:rPr>
                <w:rFonts w:cs="Calibri"/>
                <w:i/>
                <w:color w:val="003366"/>
                <w:lang w:eastAsia="ro-RO"/>
              </w:rPr>
              <w:t>Ex. Monitorizarea cu participarea comunității – măsura 9C din planul SDL</w:t>
            </w:r>
          </w:p>
        </w:tc>
        <w:tc>
          <w:tcPr>
            <w:tcW w:w="540" w:type="dxa"/>
          </w:tcPr>
          <w:p w:rsidR="00DD468C" w:rsidRPr="00847513" w:rsidRDefault="00DD468C" w:rsidP="009705BE">
            <w:pPr>
              <w:spacing w:before="100" w:beforeAutospacing="1" w:after="0"/>
              <w:contextualSpacing/>
              <w:rPr>
                <w:rFonts w:cs="Calibri"/>
                <w:color w:val="003366"/>
                <w:lang w:eastAsia="ro-RO"/>
              </w:rPr>
            </w:pPr>
          </w:p>
        </w:tc>
        <w:tc>
          <w:tcPr>
            <w:tcW w:w="360" w:type="dxa"/>
          </w:tcPr>
          <w:p w:rsidR="00DD468C" w:rsidRPr="00847513" w:rsidRDefault="00DD468C" w:rsidP="009705BE">
            <w:pPr>
              <w:spacing w:before="100" w:beforeAutospacing="1" w:after="0"/>
              <w:contextualSpacing/>
              <w:rPr>
                <w:rFonts w:cs="Calibri"/>
                <w:color w:val="003366"/>
                <w:lang w:eastAsia="ro-RO"/>
              </w:rPr>
            </w:pPr>
          </w:p>
        </w:tc>
        <w:tc>
          <w:tcPr>
            <w:tcW w:w="360" w:type="dxa"/>
          </w:tcPr>
          <w:p w:rsidR="00DD468C" w:rsidRPr="00847513" w:rsidRDefault="00DD468C" w:rsidP="009705BE">
            <w:pPr>
              <w:spacing w:before="100" w:beforeAutospacing="1" w:after="0"/>
              <w:contextualSpacing/>
              <w:rPr>
                <w:rFonts w:cs="Calibri"/>
                <w:color w:val="FF0000"/>
                <w:lang w:eastAsia="ro-RO"/>
              </w:rPr>
            </w:pPr>
          </w:p>
        </w:tc>
        <w:tc>
          <w:tcPr>
            <w:tcW w:w="360" w:type="dxa"/>
          </w:tcPr>
          <w:p w:rsidR="00DD468C" w:rsidRPr="00847513" w:rsidRDefault="00DD468C" w:rsidP="009705BE">
            <w:pPr>
              <w:spacing w:before="100" w:beforeAutospacing="1" w:after="0"/>
              <w:contextualSpacing/>
              <w:rPr>
                <w:rFonts w:cs="Calibri"/>
                <w:color w:val="FF0000"/>
                <w:lang w:eastAsia="ro-RO"/>
              </w:rPr>
            </w:pPr>
          </w:p>
        </w:tc>
        <w:tc>
          <w:tcPr>
            <w:tcW w:w="1440" w:type="dxa"/>
          </w:tcPr>
          <w:p w:rsidR="00DD468C" w:rsidRPr="00847513" w:rsidRDefault="00DD468C" w:rsidP="009705BE">
            <w:pPr>
              <w:spacing w:before="100" w:beforeAutospacing="1" w:after="0"/>
              <w:contextualSpacing/>
              <w:rPr>
                <w:rFonts w:cs="Calibri"/>
                <w:color w:val="003366"/>
                <w:lang w:eastAsia="ro-RO"/>
              </w:rPr>
            </w:pPr>
          </w:p>
        </w:tc>
      </w:tr>
      <w:tr w:rsidR="00DD468C" w:rsidRPr="00847513" w:rsidTr="009705BE">
        <w:trPr>
          <w:trHeight w:val="285"/>
        </w:trPr>
        <w:tc>
          <w:tcPr>
            <w:tcW w:w="6768" w:type="dxa"/>
            <w:gridSpan w:val="2"/>
            <w:shd w:val="clear" w:color="auto" w:fill="DCEBF0"/>
          </w:tcPr>
          <w:p w:rsidR="00DD468C" w:rsidRPr="00847513" w:rsidRDefault="00DD468C" w:rsidP="009705BE">
            <w:pPr>
              <w:tabs>
                <w:tab w:val="left" w:pos="232"/>
              </w:tabs>
              <w:spacing w:before="100" w:beforeAutospacing="1" w:after="0"/>
              <w:contextualSpacing/>
              <w:rPr>
                <w:rFonts w:cs="Calibri"/>
                <w:color w:val="003366"/>
                <w:lang w:eastAsia="ro-RO"/>
              </w:rPr>
            </w:pPr>
            <w:r w:rsidRPr="00847513">
              <w:rPr>
                <w:rFonts w:cs="Calibri"/>
                <w:b/>
                <w:color w:val="003366"/>
                <w:lang w:eastAsia="ro-RO"/>
              </w:rPr>
              <w:t>Costuri de administrare GAL</w:t>
            </w:r>
          </w:p>
        </w:tc>
        <w:tc>
          <w:tcPr>
            <w:tcW w:w="540" w:type="dxa"/>
            <w:shd w:val="clear" w:color="auto" w:fill="DCEBF0"/>
          </w:tcPr>
          <w:p w:rsidR="00DD468C" w:rsidRPr="00847513" w:rsidRDefault="00DD468C" w:rsidP="009705BE">
            <w:pPr>
              <w:spacing w:before="100" w:beforeAutospacing="1" w:after="0"/>
              <w:contextualSpacing/>
              <w:rPr>
                <w:rFonts w:cs="Calibri"/>
                <w:color w:val="003366"/>
                <w:lang w:eastAsia="ro-RO"/>
              </w:rPr>
            </w:pPr>
          </w:p>
        </w:tc>
        <w:tc>
          <w:tcPr>
            <w:tcW w:w="360" w:type="dxa"/>
            <w:shd w:val="clear" w:color="auto" w:fill="DCEBF0"/>
          </w:tcPr>
          <w:p w:rsidR="00DD468C" w:rsidRPr="00847513" w:rsidRDefault="00DD468C" w:rsidP="009705BE">
            <w:pPr>
              <w:spacing w:before="100" w:beforeAutospacing="1" w:after="0"/>
              <w:contextualSpacing/>
              <w:rPr>
                <w:rFonts w:cs="Arial"/>
                <w:color w:val="4BACC6"/>
                <w:lang w:eastAsia="ro-RO"/>
              </w:rPr>
            </w:pPr>
          </w:p>
        </w:tc>
        <w:tc>
          <w:tcPr>
            <w:tcW w:w="360" w:type="dxa"/>
            <w:shd w:val="clear" w:color="auto" w:fill="DCEBF0"/>
          </w:tcPr>
          <w:p w:rsidR="00DD468C" w:rsidRPr="00847513" w:rsidRDefault="00DD468C" w:rsidP="009705BE">
            <w:pPr>
              <w:spacing w:before="100" w:beforeAutospacing="1" w:after="0"/>
              <w:contextualSpacing/>
              <w:rPr>
                <w:rFonts w:cs="Calibri"/>
                <w:color w:val="FF0000"/>
                <w:lang w:eastAsia="ro-RO"/>
              </w:rPr>
            </w:pPr>
          </w:p>
        </w:tc>
        <w:tc>
          <w:tcPr>
            <w:tcW w:w="360" w:type="dxa"/>
            <w:shd w:val="clear" w:color="auto" w:fill="DCEBF0"/>
          </w:tcPr>
          <w:p w:rsidR="00DD468C" w:rsidRPr="00847513" w:rsidRDefault="00DD468C" w:rsidP="009705BE">
            <w:pPr>
              <w:spacing w:before="100" w:beforeAutospacing="1" w:after="0"/>
              <w:contextualSpacing/>
              <w:rPr>
                <w:rFonts w:cs="Calibri"/>
                <w:color w:val="FF0000"/>
                <w:lang w:eastAsia="ro-RO"/>
              </w:rPr>
            </w:pPr>
          </w:p>
        </w:tc>
        <w:tc>
          <w:tcPr>
            <w:tcW w:w="1440" w:type="dxa"/>
            <w:shd w:val="clear" w:color="auto" w:fill="DCEBF0"/>
          </w:tcPr>
          <w:p w:rsidR="00DD468C" w:rsidRPr="00847513" w:rsidRDefault="00DD468C" w:rsidP="009705BE">
            <w:pPr>
              <w:spacing w:before="100" w:beforeAutospacing="1" w:after="0"/>
              <w:contextualSpacing/>
              <w:rPr>
                <w:rFonts w:cs="Calibri"/>
                <w:color w:val="003366"/>
                <w:lang w:eastAsia="ro-RO"/>
              </w:rPr>
            </w:pPr>
          </w:p>
        </w:tc>
      </w:tr>
      <w:tr w:rsidR="00DD468C" w:rsidRPr="0024726C" w:rsidTr="009705BE">
        <w:trPr>
          <w:trHeight w:val="285"/>
        </w:trPr>
        <w:tc>
          <w:tcPr>
            <w:tcW w:w="6768" w:type="dxa"/>
            <w:gridSpan w:val="2"/>
          </w:tcPr>
          <w:p w:rsidR="00DD468C" w:rsidRPr="00BC1702" w:rsidRDefault="00DD468C" w:rsidP="009705BE">
            <w:pPr>
              <w:tabs>
                <w:tab w:val="left" w:pos="232"/>
              </w:tabs>
              <w:spacing w:before="100" w:beforeAutospacing="1" w:after="0"/>
              <w:contextualSpacing/>
              <w:rPr>
                <w:rFonts w:cs="Calibri"/>
                <w:color w:val="003366"/>
                <w:lang w:eastAsia="ro-RO"/>
              </w:rPr>
            </w:pPr>
            <w:r w:rsidRPr="00847513">
              <w:rPr>
                <w:rFonts w:cs="Calibri"/>
                <w:color w:val="003366"/>
                <w:lang w:eastAsia="ro-RO"/>
              </w:rPr>
              <w:t>Costuri de administrare</w:t>
            </w:r>
          </w:p>
        </w:tc>
        <w:tc>
          <w:tcPr>
            <w:tcW w:w="540" w:type="dxa"/>
          </w:tcPr>
          <w:p w:rsidR="00DD468C" w:rsidRPr="00BC1702" w:rsidRDefault="00DD468C" w:rsidP="009705BE">
            <w:pPr>
              <w:spacing w:before="100" w:beforeAutospacing="1" w:after="0"/>
              <w:contextualSpacing/>
              <w:rPr>
                <w:rFonts w:cs="Calibri"/>
                <w:color w:val="003366"/>
                <w:lang w:eastAsia="ro-RO"/>
              </w:rPr>
            </w:pPr>
          </w:p>
        </w:tc>
        <w:tc>
          <w:tcPr>
            <w:tcW w:w="360" w:type="dxa"/>
          </w:tcPr>
          <w:p w:rsidR="00DD468C" w:rsidRPr="00BC1702" w:rsidRDefault="00DD468C" w:rsidP="009705BE">
            <w:pPr>
              <w:spacing w:before="100" w:beforeAutospacing="1" w:after="0"/>
              <w:contextualSpacing/>
              <w:rPr>
                <w:rFonts w:cs="Arial"/>
                <w:color w:val="4BACC6"/>
                <w:lang w:eastAsia="ro-RO"/>
              </w:rPr>
            </w:pPr>
          </w:p>
        </w:tc>
        <w:tc>
          <w:tcPr>
            <w:tcW w:w="360" w:type="dxa"/>
          </w:tcPr>
          <w:p w:rsidR="00DD468C" w:rsidRPr="00BC1702" w:rsidRDefault="00DD468C" w:rsidP="009705BE">
            <w:pPr>
              <w:spacing w:before="100" w:beforeAutospacing="1" w:after="0"/>
              <w:contextualSpacing/>
              <w:rPr>
                <w:rFonts w:cs="Calibri"/>
                <w:color w:val="FF0000"/>
                <w:lang w:eastAsia="ro-RO"/>
              </w:rPr>
            </w:pPr>
          </w:p>
        </w:tc>
        <w:tc>
          <w:tcPr>
            <w:tcW w:w="360" w:type="dxa"/>
          </w:tcPr>
          <w:p w:rsidR="00DD468C" w:rsidRPr="00BC1702" w:rsidRDefault="00DD468C" w:rsidP="009705BE">
            <w:pPr>
              <w:spacing w:before="100" w:beforeAutospacing="1" w:after="0"/>
              <w:contextualSpacing/>
              <w:rPr>
                <w:rFonts w:cs="Calibri"/>
                <w:color w:val="FF0000"/>
                <w:lang w:eastAsia="ro-RO"/>
              </w:rPr>
            </w:pPr>
          </w:p>
        </w:tc>
        <w:tc>
          <w:tcPr>
            <w:tcW w:w="1440" w:type="dxa"/>
          </w:tcPr>
          <w:p w:rsidR="00DD468C" w:rsidRPr="00BC1702" w:rsidRDefault="00DD468C" w:rsidP="009705BE">
            <w:pPr>
              <w:spacing w:before="100" w:beforeAutospacing="1" w:after="0"/>
              <w:contextualSpacing/>
              <w:rPr>
                <w:rFonts w:cs="Calibri"/>
                <w:color w:val="003366"/>
                <w:lang w:eastAsia="ro-RO"/>
              </w:rPr>
            </w:pPr>
          </w:p>
        </w:tc>
      </w:tr>
    </w:tbl>
    <w:p w:rsidR="00DD468C" w:rsidRPr="00BC1702" w:rsidRDefault="00DD468C" w:rsidP="004B1EAE">
      <w:pPr>
        <w:spacing w:before="100" w:beforeAutospacing="1" w:after="0"/>
        <w:contextualSpacing/>
        <w:jc w:val="both"/>
        <w:rPr>
          <w:color w:val="003366"/>
          <w:lang w:eastAsia="ro-RO"/>
        </w:rPr>
      </w:pPr>
    </w:p>
    <w:p w:rsidR="00DD468C" w:rsidRPr="00BC1702" w:rsidRDefault="00DD468C" w:rsidP="004B1EAE">
      <w:pPr>
        <w:spacing w:before="100" w:beforeAutospacing="1"/>
        <w:contextualSpacing/>
        <w:jc w:val="both"/>
      </w:pPr>
    </w:p>
    <w:sectPr w:rsidR="00DD468C" w:rsidRPr="00BC1702" w:rsidSect="007819E2">
      <w:headerReference w:type="default" r:id="rId7"/>
      <w:footerReference w:type="default" r:id="rId8"/>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95CBD" w:rsidRDefault="00695CBD" w:rsidP="007819E2">
      <w:pPr>
        <w:spacing w:after="0" w:line="240" w:lineRule="auto"/>
      </w:pPr>
      <w:r>
        <w:separator/>
      </w:r>
    </w:p>
  </w:endnote>
  <w:endnote w:type="continuationSeparator" w:id="0">
    <w:p w:rsidR="00695CBD" w:rsidRDefault="00695CBD" w:rsidP="007819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Arial Unicode MS"/>
    <w:charset w:val="00"/>
    <w:family w:val="auto"/>
    <w:pitch w:val="default"/>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10022FF" w:usb1="C000E47F" w:usb2="00000029" w:usb3="00000000" w:csb0="000001DF" w:csb1="00000000"/>
  </w:font>
  <w:font w:name="EUAlbertina">
    <w:altName w:val="Times New Roman"/>
    <w:panose1 w:val="00000000000000000000"/>
    <w:charset w:val="00"/>
    <w:family w:val="roman"/>
    <w:notTrueType/>
    <w:pitch w:val="default"/>
    <w:sig w:usb0="00000001" w:usb1="00000000" w:usb2="00000000" w:usb3="00000000" w:csb0="0000000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468C" w:rsidRPr="00C10435" w:rsidRDefault="00DD468C">
    <w:pPr>
      <w:pStyle w:val="Subsol"/>
      <w:jc w:val="right"/>
      <w:rPr>
        <w:rFonts w:ascii="Calibri" w:hAnsi="Calibri"/>
        <w:b/>
        <w:color w:val="17365D"/>
      </w:rPr>
    </w:pPr>
    <w:r w:rsidRPr="00C10435">
      <w:rPr>
        <w:rFonts w:ascii="Calibri" w:hAnsi="Calibri"/>
        <w:b/>
        <w:color w:val="17365D"/>
      </w:rPr>
      <w:fldChar w:fldCharType="begin"/>
    </w:r>
    <w:r w:rsidRPr="00C10435">
      <w:rPr>
        <w:rFonts w:ascii="Calibri" w:hAnsi="Calibri"/>
        <w:b/>
        <w:color w:val="17365D"/>
      </w:rPr>
      <w:instrText>PAGE   \* MERGEFORMAT</w:instrText>
    </w:r>
    <w:r w:rsidRPr="00C10435">
      <w:rPr>
        <w:rFonts w:ascii="Calibri" w:hAnsi="Calibri"/>
        <w:b/>
        <w:color w:val="17365D"/>
      </w:rPr>
      <w:fldChar w:fldCharType="separate"/>
    </w:r>
    <w:r w:rsidR="00847513">
      <w:rPr>
        <w:rFonts w:ascii="Calibri" w:hAnsi="Calibri"/>
        <w:b/>
        <w:noProof/>
        <w:color w:val="17365D"/>
      </w:rPr>
      <w:t>32</w:t>
    </w:r>
    <w:r w:rsidRPr="00C10435">
      <w:rPr>
        <w:rFonts w:ascii="Calibri" w:hAnsi="Calibri"/>
        <w:b/>
        <w:color w:val="17365D"/>
      </w:rPr>
      <w:fldChar w:fldCharType="end"/>
    </w:r>
  </w:p>
  <w:p w:rsidR="00DD468C" w:rsidRPr="004C1138" w:rsidRDefault="00DD468C" w:rsidP="004C1138">
    <w:pPr>
      <w:pStyle w:val="Subsol"/>
      <w:jc w:val="center"/>
      <w:rPr>
        <w:rFonts w:ascii="Calibri" w:hAnsi="Calibri"/>
        <w:b/>
        <w:i/>
        <w:sz w:val="20"/>
        <w:szCs w:val="20"/>
        <w:lang w:val="ro-RO"/>
      </w:rPr>
    </w:pPr>
    <w:r w:rsidRPr="00CD41BF">
      <w:rPr>
        <w:rFonts w:ascii="Calibri" w:hAnsi="Calibri"/>
        <w:b/>
        <w:i/>
        <w:sz w:val="20"/>
        <w:szCs w:val="20"/>
        <w:lang w:val="ro-RO"/>
      </w:rPr>
      <w:t>M</w:t>
    </w:r>
    <w:r>
      <w:rPr>
        <w:rFonts w:ascii="Calibri" w:hAnsi="Calibri"/>
        <w:b/>
        <w:i/>
        <w:sz w:val="20"/>
        <w:szCs w:val="20"/>
        <w:lang w:val="ro-RO"/>
      </w:rPr>
      <w:t>odel C</w:t>
    </w:r>
    <w:r w:rsidRPr="00CD41BF">
      <w:rPr>
        <w:rFonts w:ascii="Calibri" w:hAnsi="Calibri"/>
        <w:b/>
        <w:i/>
        <w:sz w:val="20"/>
        <w:szCs w:val="20"/>
        <w:lang w:val="ro-RO"/>
      </w:rPr>
      <w:t>adru -  Strategie de Dezvol</w:t>
    </w:r>
    <w:r>
      <w:rPr>
        <w:rFonts w:ascii="Calibri" w:hAnsi="Calibri"/>
        <w:b/>
        <w:i/>
        <w:sz w:val="20"/>
        <w:szCs w:val="20"/>
        <w:lang w:val="ro-RO"/>
      </w:rPr>
      <w:t>tare Locală</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95CBD" w:rsidRDefault="00695CBD" w:rsidP="007819E2">
      <w:pPr>
        <w:spacing w:after="0" w:line="240" w:lineRule="auto"/>
      </w:pPr>
      <w:r>
        <w:separator/>
      </w:r>
    </w:p>
  </w:footnote>
  <w:footnote w:type="continuationSeparator" w:id="0">
    <w:p w:rsidR="00695CBD" w:rsidRDefault="00695CBD" w:rsidP="007819E2">
      <w:pPr>
        <w:spacing w:after="0" w:line="240" w:lineRule="auto"/>
      </w:pPr>
      <w:r>
        <w:continuationSeparator/>
      </w:r>
    </w:p>
  </w:footnote>
  <w:footnote w:id="1">
    <w:p w:rsidR="00DD468C" w:rsidRDefault="00DD468C" w:rsidP="00093824">
      <w:pPr>
        <w:pStyle w:val="Textnotdesubsol"/>
        <w:jc w:val="left"/>
      </w:pPr>
      <w:r w:rsidRPr="00EB658B">
        <w:rPr>
          <w:rStyle w:val="Referinnotdesubsol"/>
          <w:sz w:val="18"/>
        </w:rPr>
        <w:footnoteRef/>
      </w:r>
      <w:r w:rsidRPr="00EB658B">
        <w:t xml:space="preserve">  </w:t>
      </w:r>
      <w:r w:rsidRPr="001D46CE">
        <w:t xml:space="preserve">Banca Mondială (2014) </w:t>
      </w:r>
      <w:r w:rsidRPr="00EB658B">
        <w:rPr>
          <w:i/>
        </w:rPr>
        <w:t>Elaborarea strategiilor de integrare a comunităților urbane marginalizate – Studiu conceptual 1. Târgu Mureș: Valea Rece zona de tip mahala de adăposturi improvizate</w:t>
      </w:r>
      <w:r w:rsidRPr="00EB658B">
        <w:t xml:space="preserve">. </w:t>
      </w:r>
      <w:r w:rsidRPr="00EB658B">
        <w:rPr>
          <w:szCs w:val="18"/>
        </w:rPr>
        <w:t xml:space="preserve">Disponibil la adresa: </w:t>
      </w:r>
      <w:r w:rsidRPr="00EB658B">
        <w:t>http://www.elard.eu/news/en_GB/2014/06/12/readabout/wb-s-project-in-romania.</w:t>
      </w:r>
    </w:p>
  </w:footnote>
  <w:footnote w:id="2">
    <w:p w:rsidR="00DD468C" w:rsidRDefault="00DD468C" w:rsidP="007819E2">
      <w:pPr>
        <w:pStyle w:val="Textnotdesubsol"/>
        <w:jc w:val="left"/>
      </w:pPr>
      <w:r w:rsidRPr="00EB658B">
        <w:rPr>
          <w:rStyle w:val="Referinnotdesubsol"/>
        </w:rPr>
        <w:footnoteRef/>
      </w:r>
      <w:r w:rsidRPr="00EB658B">
        <w:t xml:space="preserve">  </w:t>
      </w:r>
      <w:r w:rsidRPr="001D46CE">
        <w:t xml:space="preserve">Banca Mondială (2014) </w:t>
      </w:r>
      <w:r w:rsidRPr="00EB658B">
        <w:rPr>
          <w:i/>
        </w:rPr>
        <w:t>Elaborarea strategiilor de integrare a comunităților urbane marginalizate – Studiu conceptual 1. Târgu Mureș: Valea Rece zona de tip mahala de adăposturi improvizate</w:t>
      </w:r>
      <w:r w:rsidRPr="001D46CE">
        <w:t xml:space="preserve">. </w:t>
      </w:r>
      <w:r w:rsidRPr="002B730E">
        <w:rPr>
          <w:szCs w:val="18"/>
        </w:rPr>
        <w:t xml:space="preserve">Disponibil la adresa: </w:t>
      </w:r>
      <w:r w:rsidRPr="00EB658B">
        <w:t>http://www.elard.eu/news/en_GB/2014/06/12/readabout/wb-s-project-in-romania.</w:t>
      </w:r>
    </w:p>
  </w:footnote>
  <w:footnote w:id="3">
    <w:p w:rsidR="00DD468C" w:rsidRDefault="00DD468C" w:rsidP="003605E8">
      <w:pPr>
        <w:pStyle w:val="Textnotdesubsol"/>
      </w:pPr>
      <w:r w:rsidRPr="00524F32">
        <w:rPr>
          <w:rStyle w:val="FootnoteCharacters"/>
          <w:color w:val="17365D"/>
          <w:szCs w:val="18"/>
          <w:vertAlign w:val="superscript"/>
        </w:rPr>
        <w:footnoteRef/>
      </w:r>
      <w:r w:rsidRPr="00524F32">
        <w:rPr>
          <w:rFonts w:cs="Calibri"/>
          <w:color w:val="17365D"/>
          <w:szCs w:val="18"/>
          <w:vertAlign w:val="superscript"/>
          <w:lang w:val="ro-RO"/>
        </w:rPr>
        <w:tab/>
        <w:t xml:space="preserve"> </w:t>
      </w:r>
      <w:hyperlink r:id="rId1" w:history="1">
        <w:r w:rsidRPr="00524F32">
          <w:rPr>
            <w:rStyle w:val="Hyperlink"/>
            <w:rFonts w:cs="Calibri"/>
            <w:color w:val="17365D"/>
            <w:szCs w:val="18"/>
            <w:lang w:val="ro-RO"/>
          </w:rPr>
          <w:t>http://ec.europa.eu/regional_policy/sources/docgener/informat/2014/thematic_guidance_fiche_segregation_en.pdf</w:t>
        </w:r>
      </w:hyperlink>
    </w:p>
  </w:footnote>
  <w:footnote w:id="4">
    <w:p w:rsidR="00DD468C" w:rsidRDefault="00DD468C" w:rsidP="003605E8">
      <w:pPr>
        <w:pStyle w:val="Textnotdesubsol"/>
      </w:pPr>
      <w:r w:rsidRPr="00524F32">
        <w:rPr>
          <w:rStyle w:val="FootnoteCharacters"/>
          <w:color w:val="17365D"/>
          <w:szCs w:val="18"/>
          <w:vertAlign w:val="superscript"/>
        </w:rPr>
        <w:footnoteRef/>
      </w:r>
      <w:hyperlink r:id="rId2" w:history="1">
        <w:r w:rsidRPr="00524F32">
          <w:rPr>
            <w:rFonts w:cs="Calibri"/>
            <w:color w:val="17365D"/>
            <w:szCs w:val="18"/>
            <w:lang w:val="ro-RO"/>
          </w:rPr>
          <w:tab/>
          <w:t>http://nou2.ise.ro/wp-content/uploads/2012/08/Studiu.ISE_.Timpul_elevilor.pdf</w:t>
        </w:r>
      </w:hyperlink>
    </w:p>
  </w:footnote>
  <w:footnote w:id="5">
    <w:p w:rsidR="00DD468C" w:rsidRDefault="00DD468C" w:rsidP="003605E8">
      <w:pPr>
        <w:pStyle w:val="Textnotdesubsol"/>
      </w:pPr>
      <w:r w:rsidRPr="00B05604">
        <w:rPr>
          <w:rStyle w:val="FootnoteCharacters"/>
          <w:szCs w:val="18"/>
          <w:vertAlign w:val="superscript"/>
        </w:rPr>
        <w:footnoteRef/>
      </w:r>
      <w:r w:rsidRPr="00B05604">
        <w:rPr>
          <w:rFonts w:cs="Calibri"/>
          <w:szCs w:val="18"/>
        </w:rPr>
        <w:tab/>
        <w:t xml:space="preserve"> </w:t>
      </w:r>
      <w:hyperlink r:id="rId3" w:history="1">
        <w:r w:rsidRPr="00B05604">
          <w:rPr>
            <w:rStyle w:val="Hyperlink"/>
            <w:rFonts w:cs="Calibri"/>
            <w:szCs w:val="18"/>
          </w:rPr>
          <w:t>http://www.edu.ro/index.php/articles/8318</w:t>
        </w:r>
      </w:hyperlink>
    </w:p>
  </w:footnote>
  <w:footnote w:id="6">
    <w:p w:rsidR="00DD468C" w:rsidRDefault="00DD468C" w:rsidP="007819E2">
      <w:pPr>
        <w:pStyle w:val="Textnotdesubsol"/>
        <w:jc w:val="left"/>
      </w:pPr>
      <w:r>
        <w:rPr>
          <w:rStyle w:val="Referinnotdesubsol"/>
        </w:rPr>
        <w:footnoteRef/>
      </w:r>
      <w:r>
        <w:t xml:space="preserve"> </w:t>
      </w:r>
      <w:r w:rsidRPr="001D46CE">
        <w:t xml:space="preserve">Banca Mondială (2014) </w:t>
      </w:r>
      <w:r w:rsidRPr="001D46CE">
        <w:rPr>
          <w:i/>
        </w:rPr>
        <w:t>Elaborarea strategiilor de integrare a comunităților urbane marginalizate – Instrument de Intervenție Integrată. Strategii de integrare a comunităților urbane marginalizate</w:t>
      </w:r>
      <w:r w:rsidRPr="001D46CE">
        <w:t xml:space="preserve">. </w:t>
      </w:r>
      <w:r w:rsidRPr="002B730E">
        <w:rPr>
          <w:szCs w:val="18"/>
        </w:rPr>
        <w:t xml:space="preserve">Disponibil la adresa: </w:t>
      </w:r>
      <w:r w:rsidRPr="00EB658B">
        <w:t>http://www.elard.eu/news/en_GB/2014/06/12/readabout/wb-s-project-in-romania.</w:t>
      </w:r>
    </w:p>
  </w:footnote>
  <w:footnote w:id="7">
    <w:p w:rsidR="00DD468C" w:rsidRDefault="00DD468C" w:rsidP="007819E2">
      <w:pPr>
        <w:pStyle w:val="Textnotdesubsol"/>
      </w:pPr>
      <w:r>
        <w:rPr>
          <w:rStyle w:val="Referinnotdesubsol"/>
        </w:rPr>
        <w:footnoteRef/>
      </w:r>
      <w:r>
        <w:t xml:space="preserve"> Construirea, ach</w:t>
      </w:r>
      <w:r>
        <w:rPr>
          <w:lang w:val="ro-RO"/>
        </w:rPr>
        <w:t>i</w:t>
      </w:r>
      <w:r>
        <w:t>zi</w:t>
      </w:r>
      <w:r>
        <w:rPr>
          <w:lang w:val="ro-RO"/>
        </w:rPr>
        <w:t>ț</w:t>
      </w:r>
      <w:r>
        <w:t>ionarea, renovarea sau extinderea clădirii și furnizarea serviciilor.</w:t>
      </w:r>
    </w:p>
  </w:footnote>
  <w:footnote w:id="8">
    <w:p w:rsidR="00DD468C" w:rsidRDefault="00DD468C" w:rsidP="007819E2">
      <w:pPr>
        <w:pStyle w:val="Textnotdesubsol"/>
      </w:pPr>
      <w:r>
        <w:rPr>
          <w:rStyle w:val="Referinnotdesubsol"/>
        </w:rPr>
        <w:footnoteRef/>
      </w:r>
      <w:r>
        <w:t xml:space="preserve"> </w:t>
      </w:r>
      <w:r>
        <w:rPr>
          <w:rFonts w:cs="Calibri"/>
        </w:rPr>
        <w:t xml:space="preserve">Clădirea care găzduiește acest centru va fi suficient de spațioasă pentru a cuprinde toate aceste </w:t>
      </w:r>
      <w:r w:rsidRPr="004B26BA">
        <w:rPr>
          <w:rFonts w:cs="Calibri"/>
        </w:rPr>
        <w:t>servic</w:t>
      </w:r>
      <w:r>
        <w:rPr>
          <w:rFonts w:cs="Calibri"/>
        </w:rPr>
        <w:t>ii</w:t>
      </w:r>
      <w:r w:rsidRPr="004B26BA">
        <w:rPr>
          <w:rFonts w:cs="Calibri"/>
        </w:rPr>
        <w:t xml:space="preserve">, </w:t>
      </w:r>
      <w:r>
        <w:rPr>
          <w:rFonts w:cs="Calibri"/>
        </w:rPr>
        <w:t>va avea un sistem adecvat de iluminare și încălzire</w:t>
      </w:r>
      <w:r w:rsidRPr="004B26BA">
        <w:rPr>
          <w:rFonts w:cs="Calibri"/>
        </w:rPr>
        <w:t xml:space="preserve">, </w:t>
      </w:r>
      <w:r>
        <w:rPr>
          <w:rFonts w:cs="Calibri"/>
        </w:rPr>
        <w:t>va fi mobilată, dotată cu toalete și păzită</w:t>
      </w:r>
      <w:r w:rsidRPr="004B26BA">
        <w:rPr>
          <w:rFonts w:cs="Calibri"/>
        </w:rPr>
        <w:t xml:space="preserve">. </w:t>
      </w:r>
      <w:r>
        <w:rPr>
          <w:rFonts w:cs="Calibri"/>
        </w:rPr>
        <w:t xml:space="preserve">Totuși, clădirea nu va fi impunătoare sau în contrast cu zona, ci într-un stil simplu și </w:t>
      </w:r>
      <w:r w:rsidRPr="004B26BA">
        <w:rPr>
          <w:rFonts w:cs="Calibri"/>
        </w:rPr>
        <w:t>ecologic</w:t>
      </w:r>
      <w:r>
        <w:rPr>
          <w:rFonts w:cs="Calibri"/>
        </w:rPr>
        <w:t xml:space="preserve"> pentru a se încadra în peisajul urban al zonei.</w:t>
      </w:r>
    </w:p>
  </w:footnote>
  <w:footnote w:id="9">
    <w:p w:rsidR="00DD468C" w:rsidRDefault="00DD468C" w:rsidP="007819E2">
      <w:pPr>
        <w:pStyle w:val="Textnotdesubsol"/>
      </w:pPr>
      <w:r>
        <w:rPr>
          <w:rStyle w:val="Referinnotdesubsol"/>
        </w:rPr>
        <w:footnoteRef/>
      </w:r>
      <w:r>
        <w:t xml:space="preserve"> </w:t>
      </w:r>
      <w:r>
        <w:rPr>
          <w:rFonts w:cs="Calibri"/>
        </w:rPr>
        <w:t>Aceste</w:t>
      </w:r>
      <w:r w:rsidRPr="00471B69">
        <w:rPr>
          <w:rFonts w:cs="Calibri"/>
        </w:rPr>
        <w:t xml:space="preserve"> servic</w:t>
      </w:r>
      <w:r>
        <w:rPr>
          <w:rFonts w:cs="Calibri"/>
        </w:rPr>
        <w:t>ii vor fi furnizate în cooperare și sub supravegherea instituțiilor publice responsabile, cum ar fi Agenția Județeană de Ocupare a Forței de Muncă (</w:t>
      </w:r>
      <w:r w:rsidRPr="002F4273">
        <w:rPr>
          <w:rFonts w:cs="Calibri"/>
        </w:rPr>
        <w:t xml:space="preserve">AJOFM), Inspectoratul Școlar Județean (ISJ), Direcția Generală de Asistență Socială și Protecția Copilului (DGASPC), Direcția de Sănătate Publică (DSP), Inspectoratul Județean de Poliție (IPJ), </w:t>
      </w:r>
      <w:r>
        <w:rPr>
          <w:rFonts w:cs="Calibri"/>
        </w:rPr>
        <w:t xml:space="preserve">Direcția Județeană de </w:t>
      </w:r>
      <w:r w:rsidRPr="002F4273">
        <w:rPr>
          <w:rFonts w:cs="Calibri"/>
        </w:rPr>
        <w:t>Statistic</w:t>
      </w:r>
      <w:r>
        <w:rPr>
          <w:rFonts w:cs="Calibri"/>
        </w:rPr>
        <w:t>ă</w:t>
      </w:r>
      <w:r w:rsidRPr="002F4273">
        <w:rPr>
          <w:rFonts w:cs="Calibri"/>
        </w:rPr>
        <w:t xml:space="preserve"> (DJS).</w:t>
      </w:r>
    </w:p>
  </w:footnote>
  <w:footnote w:id="10">
    <w:p w:rsidR="00DD468C" w:rsidRDefault="00DD468C" w:rsidP="00F01353">
      <w:pPr>
        <w:pStyle w:val="Textnotdesubsol"/>
        <w:jc w:val="left"/>
      </w:pPr>
      <w:r w:rsidRPr="00EB658B">
        <w:rPr>
          <w:rStyle w:val="Referinnotdesubsol"/>
          <w:sz w:val="18"/>
        </w:rPr>
        <w:footnoteRef/>
      </w:r>
      <w:r w:rsidRPr="00EB658B">
        <w:t xml:space="preserve">  </w:t>
      </w:r>
      <w:r w:rsidRPr="001D46CE">
        <w:t xml:space="preserve">Banca Mondială (2014) </w:t>
      </w:r>
      <w:r w:rsidRPr="00EB658B">
        <w:rPr>
          <w:i/>
        </w:rPr>
        <w:t>Elaborarea strategiilor de integrare a comunităților urbane marginalizate – Studiu conceptual 1. Târgu Mureș: Valea Rece zona de tip mahala de adăposturi improvizate</w:t>
      </w:r>
      <w:r w:rsidRPr="00EB658B">
        <w:t xml:space="preserve">. </w:t>
      </w:r>
      <w:r w:rsidRPr="00EB658B">
        <w:rPr>
          <w:szCs w:val="18"/>
        </w:rPr>
        <w:t xml:space="preserve">Disponibil la adresa: </w:t>
      </w:r>
      <w:r w:rsidRPr="00EB658B">
        <w:t>http://www.elard.eu/news/en_GB/2014/06/12/readabout/wb-s-project-in-romania.</w:t>
      </w:r>
    </w:p>
  </w:footnote>
  <w:footnote w:id="11">
    <w:p w:rsidR="00DD468C" w:rsidRDefault="00DD468C" w:rsidP="00BE69E9">
      <w:pPr>
        <w:pStyle w:val="Textnotdesubsol"/>
        <w:jc w:val="left"/>
      </w:pPr>
      <w:r w:rsidRPr="00EB658B">
        <w:rPr>
          <w:rStyle w:val="Referinnotdesubsol"/>
          <w:sz w:val="18"/>
        </w:rPr>
        <w:footnoteRef/>
      </w:r>
      <w:r w:rsidRPr="00EB658B">
        <w:t xml:space="preserve">  </w:t>
      </w:r>
      <w:r w:rsidRPr="001D46CE">
        <w:t xml:space="preserve">Banca Mondială (2014) </w:t>
      </w:r>
      <w:r w:rsidRPr="00EB658B">
        <w:rPr>
          <w:i/>
        </w:rPr>
        <w:t>Elaborarea strategiilor de integrare a comunităților urbane marginalizate – Studiu conceptual 1. Târgu Mureș: Valea Rece zona de tip mahala de adăposturi improvizate</w:t>
      </w:r>
      <w:r w:rsidRPr="00EB658B">
        <w:t xml:space="preserve">. </w:t>
      </w:r>
      <w:r w:rsidRPr="00EB658B">
        <w:rPr>
          <w:szCs w:val="18"/>
        </w:rPr>
        <w:t xml:space="preserve">Disponibil la adresa: </w:t>
      </w:r>
      <w:r w:rsidRPr="00EB658B">
        <w:t>http://www.elard.eu/news/en_GB/2014/06/12/readabout/wb-s-project-in-romania.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468C" w:rsidRPr="00C11F08" w:rsidRDefault="00695CBD" w:rsidP="00F80AD5">
    <w:pPr>
      <w:pStyle w:val="Antet"/>
      <w:jc w:val="center"/>
    </w:pPr>
    <w:r>
      <w:rPr>
        <w:noProof/>
        <w:lang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ine 17" o:spid="_x0000_i1025" type="#_x0000_t75" style="width:285.75pt;height:102pt;visibility:visible" filled="t">
          <v:imagedata r:id="rId1" o:titl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9230C362"/>
    <w:lvl w:ilvl="0">
      <w:start w:val="1"/>
      <w:numFmt w:val="decimal"/>
      <w:lvlText w:val="%1."/>
      <w:lvlJc w:val="left"/>
      <w:pPr>
        <w:tabs>
          <w:tab w:val="num" w:pos="1800"/>
        </w:tabs>
        <w:ind w:left="1800" w:hanging="360"/>
      </w:pPr>
      <w:rPr>
        <w:rFonts w:cs="Times New Roman"/>
      </w:rPr>
    </w:lvl>
  </w:abstractNum>
  <w:abstractNum w:abstractNumId="1">
    <w:nsid w:val="FFFFFF7D"/>
    <w:multiLevelType w:val="singleLevel"/>
    <w:tmpl w:val="6CD6C352"/>
    <w:lvl w:ilvl="0">
      <w:start w:val="1"/>
      <w:numFmt w:val="decimal"/>
      <w:lvlText w:val="%1."/>
      <w:lvlJc w:val="left"/>
      <w:pPr>
        <w:tabs>
          <w:tab w:val="num" w:pos="1440"/>
        </w:tabs>
        <w:ind w:left="1440" w:hanging="360"/>
      </w:pPr>
      <w:rPr>
        <w:rFonts w:cs="Times New Roman"/>
      </w:rPr>
    </w:lvl>
  </w:abstractNum>
  <w:abstractNum w:abstractNumId="2">
    <w:nsid w:val="FFFFFF7E"/>
    <w:multiLevelType w:val="singleLevel"/>
    <w:tmpl w:val="13889632"/>
    <w:lvl w:ilvl="0">
      <w:start w:val="1"/>
      <w:numFmt w:val="decimal"/>
      <w:lvlText w:val="%1."/>
      <w:lvlJc w:val="left"/>
      <w:pPr>
        <w:tabs>
          <w:tab w:val="num" w:pos="1080"/>
        </w:tabs>
        <w:ind w:left="1080" w:hanging="360"/>
      </w:pPr>
      <w:rPr>
        <w:rFonts w:cs="Times New Roman"/>
      </w:rPr>
    </w:lvl>
  </w:abstractNum>
  <w:abstractNum w:abstractNumId="3">
    <w:nsid w:val="FFFFFF7F"/>
    <w:multiLevelType w:val="singleLevel"/>
    <w:tmpl w:val="B6FC8F04"/>
    <w:lvl w:ilvl="0">
      <w:start w:val="1"/>
      <w:numFmt w:val="decimal"/>
      <w:lvlText w:val="%1."/>
      <w:lvlJc w:val="left"/>
      <w:pPr>
        <w:tabs>
          <w:tab w:val="num" w:pos="720"/>
        </w:tabs>
        <w:ind w:left="720" w:hanging="360"/>
      </w:pPr>
      <w:rPr>
        <w:rFonts w:cs="Times New Roman"/>
      </w:rPr>
    </w:lvl>
  </w:abstractNum>
  <w:abstractNum w:abstractNumId="4">
    <w:nsid w:val="FFFFFF80"/>
    <w:multiLevelType w:val="singleLevel"/>
    <w:tmpl w:val="1938CB24"/>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C592EBA0"/>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2886125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301AC794"/>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C284CD62"/>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09CAF77E"/>
    <w:lvl w:ilvl="0">
      <w:start w:val="1"/>
      <w:numFmt w:val="bullet"/>
      <w:lvlText w:val=""/>
      <w:lvlJc w:val="left"/>
      <w:pPr>
        <w:tabs>
          <w:tab w:val="num" w:pos="360"/>
        </w:tabs>
        <w:ind w:left="360" w:hanging="360"/>
      </w:pPr>
      <w:rPr>
        <w:rFonts w:ascii="Symbol" w:hAnsi="Symbol" w:hint="default"/>
      </w:rPr>
    </w:lvl>
  </w:abstractNum>
  <w:abstractNum w:abstractNumId="10">
    <w:nsid w:val="00000001"/>
    <w:multiLevelType w:val="multilevel"/>
    <w:tmpl w:val="00000001"/>
    <w:name w:val="WW8Num1"/>
    <w:lvl w:ilvl="0">
      <w:start w:val="1"/>
      <w:numFmt w:val="decimal"/>
      <w:lvlText w:val="%1."/>
      <w:lvlJc w:val="left"/>
      <w:pPr>
        <w:tabs>
          <w:tab w:val="num" w:pos="360"/>
        </w:tabs>
        <w:ind w:left="360" w:hanging="360"/>
      </w:pPr>
      <w:rPr>
        <w:rFonts w:cs="Times New Roman"/>
        <w:b w:val="0"/>
        <w:bCs w:val="0"/>
      </w:rPr>
    </w:lvl>
    <w:lvl w:ilvl="1">
      <w:start w:val="1"/>
      <w:numFmt w:val="decimal"/>
      <w:lvlText w:val="%2."/>
      <w:lvlJc w:val="left"/>
      <w:pPr>
        <w:tabs>
          <w:tab w:val="num" w:pos="720"/>
        </w:tabs>
        <w:ind w:left="720" w:hanging="360"/>
      </w:pPr>
      <w:rPr>
        <w:rFonts w:cs="Times New Roman"/>
      </w:rPr>
    </w:lvl>
    <w:lvl w:ilvl="2">
      <w:start w:val="1"/>
      <w:numFmt w:val="decimal"/>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decimal"/>
      <w:lvlText w:val="%5."/>
      <w:lvlJc w:val="left"/>
      <w:pPr>
        <w:tabs>
          <w:tab w:val="num" w:pos="1800"/>
        </w:tabs>
        <w:ind w:left="1800" w:hanging="360"/>
      </w:pPr>
      <w:rPr>
        <w:rFonts w:cs="Times New Roman"/>
      </w:rPr>
    </w:lvl>
    <w:lvl w:ilvl="5">
      <w:start w:val="1"/>
      <w:numFmt w:val="decimal"/>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decimal"/>
      <w:lvlText w:val="%8."/>
      <w:lvlJc w:val="left"/>
      <w:pPr>
        <w:tabs>
          <w:tab w:val="num" w:pos="2880"/>
        </w:tabs>
        <w:ind w:left="2880" w:hanging="360"/>
      </w:pPr>
      <w:rPr>
        <w:rFonts w:cs="Times New Roman"/>
      </w:rPr>
    </w:lvl>
    <w:lvl w:ilvl="8">
      <w:start w:val="1"/>
      <w:numFmt w:val="decimal"/>
      <w:lvlText w:val="%9."/>
      <w:lvlJc w:val="left"/>
      <w:pPr>
        <w:tabs>
          <w:tab w:val="num" w:pos="3240"/>
        </w:tabs>
        <w:ind w:left="3240" w:hanging="360"/>
      </w:pPr>
      <w:rPr>
        <w:rFonts w:cs="Times New Roman"/>
      </w:rPr>
    </w:lvl>
  </w:abstractNum>
  <w:abstractNum w:abstractNumId="11">
    <w:nsid w:val="00000002"/>
    <w:multiLevelType w:val="multilevel"/>
    <w:tmpl w:val="00000002"/>
    <w:name w:val="WW8Num8"/>
    <w:lvl w:ilvl="0">
      <w:start w:val="2"/>
      <w:numFmt w:val="upperRoman"/>
      <w:lvlText w:val="%1."/>
      <w:lvlJc w:val="left"/>
      <w:pPr>
        <w:tabs>
          <w:tab w:val="num" w:pos="360"/>
        </w:tabs>
        <w:ind w:left="360" w:hanging="360"/>
      </w:pPr>
      <w:rPr>
        <w:rFonts w:ascii="Symbol" w:hAnsi="Symbol" w:cs="OpenSymbol"/>
      </w:rPr>
    </w:lvl>
    <w:lvl w:ilvl="1">
      <w:start w:val="1"/>
      <w:numFmt w:val="decimal"/>
      <w:lvlText w:val="%2."/>
      <w:lvlJc w:val="left"/>
      <w:pPr>
        <w:tabs>
          <w:tab w:val="num" w:pos="720"/>
        </w:tabs>
        <w:ind w:left="720" w:hanging="360"/>
      </w:pPr>
      <w:rPr>
        <w:rFonts w:cs="Times New Roman"/>
      </w:rPr>
    </w:lvl>
    <w:lvl w:ilvl="2">
      <w:start w:val="1"/>
      <w:numFmt w:val="decimal"/>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decimal"/>
      <w:lvlText w:val="%5."/>
      <w:lvlJc w:val="left"/>
      <w:pPr>
        <w:tabs>
          <w:tab w:val="num" w:pos="1800"/>
        </w:tabs>
        <w:ind w:left="1800" w:hanging="360"/>
      </w:pPr>
      <w:rPr>
        <w:rFonts w:cs="Times New Roman"/>
      </w:rPr>
    </w:lvl>
    <w:lvl w:ilvl="5">
      <w:start w:val="1"/>
      <w:numFmt w:val="decimal"/>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decimal"/>
      <w:lvlText w:val="%8."/>
      <w:lvlJc w:val="left"/>
      <w:pPr>
        <w:tabs>
          <w:tab w:val="num" w:pos="2880"/>
        </w:tabs>
        <w:ind w:left="2880" w:hanging="360"/>
      </w:pPr>
      <w:rPr>
        <w:rFonts w:cs="Times New Roman"/>
      </w:rPr>
    </w:lvl>
    <w:lvl w:ilvl="8">
      <w:start w:val="1"/>
      <w:numFmt w:val="decimal"/>
      <w:lvlText w:val="%9."/>
      <w:lvlJc w:val="left"/>
      <w:pPr>
        <w:tabs>
          <w:tab w:val="num" w:pos="3240"/>
        </w:tabs>
        <w:ind w:left="3240" w:hanging="360"/>
      </w:pPr>
      <w:rPr>
        <w:rFonts w:cs="Times New Roman"/>
      </w:rPr>
    </w:lvl>
  </w:abstractNum>
  <w:abstractNum w:abstractNumId="12">
    <w:nsid w:val="00000003"/>
    <w:multiLevelType w:val="multilevel"/>
    <w:tmpl w:val="00000003"/>
    <w:name w:val="WW8Num9"/>
    <w:lvl w:ilvl="0">
      <w:start w:val="1"/>
      <w:numFmt w:val="decimal"/>
      <w:lvlText w:val="%1."/>
      <w:lvlJc w:val="left"/>
      <w:pPr>
        <w:tabs>
          <w:tab w:val="num" w:pos="360"/>
        </w:tabs>
        <w:ind w:left="360" w:hanging="360"/>
      </w:pPr>
      <w:rPr>
        <w:rFonts w:ascii="Symbol" w:hAnsi="Symbol" w:cs="OpenSymbol"/>
      </w:rPr>
    </w:lvl>
    <w:lvl w:ilvl="1">
      <w:start w:val="1"/>
      <w:numFmt w:val="decimal"/>
      <w:lvlText w:val="%2."/>
      <w:lvlJc w:val="left"/>
      <w:pPr>
        <w:tabs>
          <w:tab w:val="num" w:pos="720"/>
        </w:tabs>
        <w:ind w:left="720" w:hanging="360"/>
      </w:pPr>
      <w:rPr>
        <w:rFonts w:cs="Times New Roman"/>
      </w:rPr>
    </w:lvl>
    <w:lvl w:ilvl="2">
      <w:start w:val="1"/>
      <w:numFmt w:val="decimal"/>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decimal"/>
      <w:lvlText w:val="%5."/>
      <w:lvlJc w:val="left"/>
      <w:pPr>
        <w:tabs>
          <w:tab w:val="num" w:pos="1800"/>
        </w:tabs>
        <w:ind w:left="1800" w:hanging="360"/>
      </w:pPr>
      <w:rPr>
        <w:rFonts w:cs="Times New Roman"/>
      </w:rPr>
    </w:lvl>
    <w:lvl w:ilvl="5">
      <w:start w:val="1"/>
      <w:numFmt w:val="decimal"/>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decimal"/>
      <w:lvlText w:val="%8."/>
      <w:lvlJc w:val="left"/>
      <w:pPr>
        <w:tabs>
          <w:tab w:val="num" w:pos="2880"/>
        </w:tabs>
        <w:ind w:left="2880" w:hanging="360"/>
      </w:pPr>
      <w:rPr>
        <w:rFonts w:cs="Times New Roman"/>
      </w:rPr>
    </w:lvl>
    <w:lvl w:ilvl="8">
      <w:start w:val="1"/>
      <w:numFmt w:val="decimal"/>
      <w:lvlText w:val="%9."/>
      <w:lvlJc w:val="left"/>
      <w:pPr>
        <w:tabs>
          <w:tab w:val="num" w:pos="3240"/>
        </w:tabs>
        <w:ind w:left="3240" w:hanging="360"/>
      </w:pPr>
      <w:rPr>
        <w:rFonts w:cs="Times New Roman"/>
      </w:rPr>
    </w:lvl>
  </w:abstractNum>
  <w:abstractNum w:abstractNumId="13">
    <w:nsid w:val="00000004"/>
    <w:multiLevelType w:val="multilevel"/>
    <w:tmpl w:val="00000004"/>
    <w:name w:val="WW8Num14"/>
    <w:lvl w:ilvl="0">
      <w:start w:val="3"/>
      <w:numFmt w:val="upperRoman"/>
      <w:lvlText w:val="%1."/>
      <w:lvlJc w:val="left"/>
      <w:pPr>
        <w:tabs>
          <w:tab w:val="num" w:pos="360"/>
        </w:tabs>
        <w:ind w:left="360" w:hanging="360"/>
      </w:pPr>
      <w:rPr>
        <w:rFonts w:cs="Times New Roman"/>
      </w:rPr>
    </w:lvl>
    <w:lvl w:ilvl="1">
      <w:start w:val="1"/>
      <w:numFmt w:val="decimal"/>
      <w:lvlText w:val="%2."/>
      <w:lvlJc w:val="left"/>
      <w:pPr>
        <w:tabs>
          <w:tab w:val="num" w:pos="720"/>
        </w:tabs>
        <w:ind w:left="720" w:hanging="360"/>
      </w:pPr>
      <w:rPr>
        <w:rFonts w:cs="Times New Roman"/>
      </w:rPr>
    </w:lvl>
    <w:lvl w:ilvl="2">
      <w:start w:val="1"/>
      <w:numFmt w:val="decimal"/>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decimal"/>
      <w:lvlText w:val="%5."/>
      <w:lvlJc w:val="left"/>
      <w:pPr>
        <w:tabs>
          <w:tab w:val="num" w:pos="1800"/>
        </w:tabs>
        <w:ind w:left="1800" w:hanging="360"/>
      </w:pPr>
      <w:rPr>
        <w:rFonts w:cs="Times New Roman"/>
      </w:rPr>
    </w:lvl>
    <w:lvl w:ilvl="5">
      <w:start w:val="1"/>
      <w:numFmt w:val="decimal"/>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decimal"/>
      <w:lvlText w:val="%8."/>
      <w:lvlJc w:val="left"/>
      <w:pPr>
        <w:tabs>
          <w:tab w:val="num" w:pos="2880"/>
        </w:tabs>
        <w:ind w:left="2880" w:hanging="360"/>
      </w:pPr>
      <w:rPr>
        <w:rFonts w:cs="Times New Roman"/>
      </w:rPr>
    </w:lvl>
    <w:lvl w:ilvl="8">
      <w:start w:val="1"/>
      <w:numFmt w:val="decimal"/>
      <w:lvlText w:val="%9."/>
      <w:lvlJc w:val="left"/>
      <w:pPr>
        <w:tabs>
          <w:tab w:val="num" w:pos="3240"/>
        </w:tabs>
        <w:ind w:left="3240" w:hanging="360"/>
      </w:pPr>
      <w:rPr>
        <w:rFonts w:cs="Times New Roman"/>
      </w:rPr>
    </w:lvl>
  </w:abstractNum>
  <w:abstractNum w:abstractNumId="14">
    <w:nsid w:val="00000005"/>
    <w:multiLevelType w:val="singleLevel"/>
    <w:tmpl w:val="00000005"/>
    <w:name w:val="WW8Num18"/>
    <w:lvl w:ilvl="0">
      <w:start w:val="1"/>
      <w:numFmt w:val="bullet"/>
      <w:lvlText w:val=""/>
      <w:lvlJc w:val="left"/>
      <w:pPr>
        <w:tabs>
          <w:tab w:val="num" w:pos="0"/>
        </w:tabs>
        <w:ind w:left="720" w:hanging="360"/>
      </w:pPr>
      <w:rPr>
        <w:rFonts w:ascii="Wingdings" w:hAnsi="Wingdings" w:hint="default"/>
        <w:color w:val="323E4F"/>
        <w:sz w:val="22"/>
      </w:rPr>
    </w:lvl>
  </w:abstractNum>
  <w:abstractNum w:abstractNumId="15">
    <w:nsid w:val="00000006"/>
    <w:multiLevelType w:val="multilevel"/>
    <w:tmpl w:val="00000006"/>
    <w:name w:val="WW8Num19"/>
    <w:lvl w:ilvl="0">
      <w:start w:val="1"/>
      <w:numFmt w:val="bullet"/>
      <w:lvlText w:val=""/>
      <w:lvlJc w:val="left"/>
      <w:pPr>
        <w:tabs>
          <w:tab w:val="num" w:pos="360"/>
        </w:tabs>
        <w:ind w:left="360" w:hanging="360"/>
      </w:pPr>
      <w:rPr>
        <w:rFonts w:ascii="Wingdings 3" w:hAnsi="Wingdings 3" w:hint="default"/>
        <w:strike/>
        <w:color w:val="FFC000"/>
        <w:sz w:val="22"/>
      </w:rPr>
    </w:lvl>
    <w:lvl w:ilvl="1">
      <w:start w:val="1"/>
      <w:numFmt w:val="bullet"/>
      <w:lvlText w:val=""/>
      <w:lvlJc w:val="left"/>
      <w:pPr>
        <w:tabs>
          <w:tab w:val="num" w:pos="720"/>
        </w:tabs>
        <w:ind w:left="720" w:hanging="360"/>
      </w:pPr>
      <w:rPr>
        <w:rFonts w:ascii="Symbol" w:hAnsi="Symbol"/>
      </w:rPr>
    </w:lvl>
    <w:lvl w:ilvl="2">
      <w:start w:val="1"/>
      <w:numFmt w:val="bullet"/>
      <w:lvlText w:val=""/>
      <w:lvlJc w:val="left"/>
      <w:pPr>
        <w:tabs>
          <w:tab w:val="num" w:pos="1080"/>
        </w:tabs>
        <w:ind w:left="1080" w:hanging="360"/>
      </w:pPr>
      <w:rPr>
        <w:rFonts w:ascii="Symbol" w:hAnsi="Symbol"/>
      </w:rPr>
    </w:lvl>
    <w:lvl w:ilvl="3">
      <w:start w:val="1"/>
      <w:numFmt w:val="bullet"/>
      <w:lvlText w:val=""/>
      <w:lvlJc w:val="left"/>
      <w:pPr>
        <w:tabs>
          <w:tab w:val="num" w:pos="1440"/>
        </w:tabs>
        <w:ind w:left="1440" w:hanging="360"/>
      </w:pPr>
      <w:rPr>
        <w:rFonts w:ascii="Symbol" w:hAnsi="Symbol"/>
      </w:rPr>
    </w:lvl>
    <w:lvl w:ilvl="4">
      <w:start w:val="1"/>
      <w:numFmt w:val="bullet"/>
      <w:lvlText w:val=""/>
      <w:lvlJc w:val="left"/>
      <w:pPr>
        <w:tabs>
          <w:tab w:val="num" w:pos="1800"/>
        </w:tabs>
        <w:ind w:left="1800" w:hanging="360"/>
      </w:pPr>
      <w:rPr>
        <w:rFonts w:ascii="Symbol" w:hAnsi="Symbol"/>
      </w:rPr>
    </w:lvl>
    <w:lvl w:ilvl="5">
      <w:start w:val="1"/>
      <w:numFmt w:val="bullet"/>
      <w:lvlText w:val=""/>
      <w:lvlJc w:val="left"/>
      <w:pPr>
        <w:tabs>
          <w:tab w:val="num" w:pos="2160"/>
        </w:tabs>
        <w:ind w:left="2160" w:hanging="360"/>
      </w:pPr>
      <w:rPr>
        <w:rFonts w:ascii="Symbol" w:hAnsi="Symbol"/>
      </w:rPr>
    </w:lvl>
    <w:lvl w:ilvl="6">
      <w:start w:val="1"/>
      <w:numFmt w:val="bullet"/>
      <w:lvlText w:val=""/>
      <w:lvlJc w:val="left"/>
      <w:pPr>
        <w:tabs>
          <w:tab w:val="num" w:pos="2520"/>
        </w:tabs>
        <w:ind w:left="2520" w:hanging="360"/>
      </w:pPr>
      <w:rPr>
        <w:rFonts w:ascii="Symbol" w:hAnsi="Symbol"/>
      </w:rPr>
    </w:lvl>
    <w:lvl w:ilvl="7">
      <w:start w:val="1"/>
      <w:numFmt w:val="bullet"/>
      <w:lvlText w:val=""/>
      <w:lvlJc w:val="left"/>
      <w:pPr>
        <w:tabs>
          <w:tab w:val="num" w:pos="2880"/>
        </w:tabs>
        <w:ind w:left="2880" w:hanging="360"/>
      </w:pPr>
      <w:rPr>
        <w:rFonts w:ascii="Symbol" w:hAnsi="Symbol"/>
      </w:rPr>
    </w:lvl>
    <w:lvl w:ilvl="8">
      <w:start w:val="1"/>
      <w:numFmt w:val="bullet"/>
      <w:lvlText w:val=""/>
      <w:lvlJc w:val="left"/>
      <w:pPr>
        <w:tabs>
          <w:tab w:val="num" w:pos="3240"/>
        </w:tabs>
        <w:ind w:left="3240" w:hanging="360"/>
      </w:pPr>
      <w:rPr>
        <w:rFonts w:ascii="Symbol" w:hAnsi="Symbol"/>
      </w:rPr>
    </w:lvl>
  </w:abstractNum>
  <w:abstractNum w:abstractNumId="16">
    <w:nsid w:val="00000007"/>
    <w:multiLevelType w:val="singleLevel"/>
    <w:tmpl w:val="00000007"/>
    <w:name w:val="WW8Num20"/>
    <w:lvl w:ilvl="0">
      <w:start w:val="1"/>
      <w:numFmt w:val="decimal"/>
      <w:lvlText w:val="%1."/>
      <w:lvlJc w:val="left"/>
      <w:pPr>
        <w:tabs>
          <w:tab w:val="num" w:pos="0"/>
        </w:tabs>
        <w:ind w:left="360" w:hanging="360"/>
      </w:pPr>
      <w:rPr>
        <w:rFonts w:ascii="Calibri" w:hAnsi="Calibri" w:cs="Calibri" w:hint="default"/>
        <w:caps w:val="0"/>
        <w:smallCaps w:val="0"/>
        <w:strike w:val="0"/>
        <w:dstrike w:val="0"/>
        <w:vanish w:val="0"/>
        <w:color w:val="002060"/>
        <w:position w:val="0"/>
        <w:sz w:val="22"/>
        <w:szCs w:val="22"/>
        <w:vertAlign w:val="baseline"/>
      </w:rPr>
    </w:lvl>
  </w:abstractNum>
  <w:abstractNum w:abstractNumId="17">
    <w:nsid w:val="00000008"/>
    <w:multiLevelType w:val="multilevel"/>
    <w:tmpl w:val="00000008"/>
    <w:name w:val="WW8Num21"/>
    <w:lvl w:ilvl="0">
      <w:start w:val="1"/>
      <w:numFmt w:val="bullet"/>
      <w:lvlText w:val=""/>
      <w:lvlJc w:val="left"/>
      <w:pPr>
        <w:tabs>
          <w:tab w:val="num" w:pos="1069"/>
        </w:tabs>
        <w:ind w:left="1069" w:hanging="360"/>
      </w:pPr>
      <w:rPr>
        <w:rFonts w:ascii="Wingdings" w:hAnsi="Wingdings" w:hint="default"/>
        <w:color w:val="17365D"/>
        <w:sz w:val="22"/>
      </w:rPr>
    </w:lvl>
    <w:lvl w:ilvl="1">
      <w:start w:val="1"/>
      <w:numFmt w:val="bullet"/>
      <w:lvlText w:val=""/>
      <w:lvlJc w:val="left"/>
      <w:pPr>
        <w:tabs>
          <w:tab w:val="num" w:pos="1429"/>
        </w:tabs>
        <w:ind w:left="1429" w:hanging="360"/>
      </w:pPr>
      <w:rPr>
        <w:rFonts w:ascii="Symbol" w:hAnsi="Symbol"/>
      </w:rPr>
    </w:lvl>
    <w:lvl w:ilvl="2">
      <w:start w:val="1"/>
      <w:numFmt w:val="bullet"/>
      <w:lvlText w:val=""/>
      <w:lvlJc w:val="left"/>
      <w:pPr>
        <w:tabs>
          <w:tab w:val="num" w:pos="1789"/>
        </w:tabs>
        <w:ind w:left="1789" w:hanging="360"/>
      </w:pPr>
      <w:rPr>
        <w:rFonts w:ascii="Symbol" w:hAnsi="Symbol"/>
      </w:rPr>
    </w:lvl>
    <w:lvl w:ilvl="3">
      <w:start w:val="1"/>
      <w:numFmt w:val="bullet"/>
      <w:lvlText w:val=""/>
      <w:lvlJc w:val="left"/>
      <w:pPr>
        <w:tabs>
          <w:tab w:val="num" w:pos="2149"/>
        </w:tabs>
        <w:ind w:left="2149" w:hanging="360"/>
      </w:pPr>
      <w:rPr>
        <w:rFonts w:ascii="Symbol" w:hAnsi="Symbol"/>
      </w:rPr>
    </w:lvl>
    <w:lvl w:ilvl="4">
      <w:start w:val="1"/>
      <w:numFmt w:val="bullet"/>
      <w:lvlText w:val=""/>
      <w:lvlJc w:val="left"/>
      <w:pPr>
        <w:tabs>
          <w:tab w:val="num" w:pos="2509"/>
        </w:tabs>
        <w:ind w:left="2509" w:hanging="360"/>
      </w:pPr>
      <w:rPr>
        <w:rFonts w:ascii="Symbol" w:hAnsi="Symbol"/>
      </w:rPr>
    </w:lvl>
    <w:lvl w:ilvl="5">
      <w:start w:val="1"/>
      <w:numFmt w:val="bullet"/>
      <w:lvlText w:val=""/>
      <w:lvlJc w:val="left"/>
      <w:pPr>
        <w:tabs>
          <w:tab w:val="num" w:pos="2869"/>
        </w:tabs>
        <w:ind w:left="2869" w:hanging="360"/>
      </w:pPr>
      <w:rPr>
        <w:rFonts w:ascii="Symbol" w:hAnsi="Symbol"/>
      </w:rPr>
    </w:lvl>
    <w:lvl w:ilvl="6">
      <w:start w:val="1"/>
      <w:numFmt w:val="bullet"/>
      <w:lvlText w:val=""/>
      <w:lvlJc w:val="left"/>
      <w:pPr>
        <w:tabs>
          <w:tab w:val="num" w:pos="3229"/>
        </w:tabs>
        <w:ind w:left="3229" w:hanging="360"/>
      </w:pPr>
      <w:rPr>
        <w:rFonts w:ascii="Symbol" w:hAnsi="Symbol"/>
      </w:rPr>
    </w:lvl>
    <w:lvl w:ilvl="7">
      <w:start w:val="1"/>
      <w:numFmt w:val="bullet"/>
      <w:lvlText w:val=""/>
      <w:lvlJc w:val="left"/>
      <w:pPr>
        <w:tabs>
          <w:tab w:val="num" w:pos="3589"/>
        </w:tabs>
        <w:ind w:left="3589" w:hanging="360"/>
      </w:pPr>
      <w:rPr>
        <w:rFonts w:ascii="Symbol" w:hAnsi="Symbol"/>
      </w:rPr>
    </w:lvl>
    <w:lvl w:ilvl="8">
      <w:start w:val="1"/>
      <w:numFmt w:val="bullet"/>
      <w:lvlText w:val=""/>
      <w:lvlJc w:val="left"/>
      <w:pPr>
        <w:tabs>
          <w:tab w:val="num" w:pos="3949"/>
        </w:tabs>
        <w:ind w:left="3949" w:hanging="360"/>
      </w:pPr>
      <w:rPr>
        <w:rFonts w:ascii="Symbol" w:hAnsi="Symbol"/>
      </w:rPr>
    </w:lvl>
  </w:abstractNum>
  <w:abstractNum w:abstractNumId="18">
    <w:nsid w:val="00000009"/>
    <w:multiLevelType w:val="multilevel"/>
    <w:tmpl w:val="00000009"/>
    <w:name w:val="WW8Num22"/>
    <w:lvl w:ilvl="0">
      <w:start w:val="1"/>
      <w:numFmt w:val="bullet"/>
      <w:lvlText w:val=""/>
      <w:lvlJc w:val="left"/>
      <w:pPr>
        <w:tabs>
          <w:tab w:val="num" w:pos="360"/>
        </w:tabs>
        <w:ind w:left="360" w:hanging="360"/>
      </w:pPr>
      <w:rPr>
        <w:rFonts w:ascii="Wingdings 3" w:hAnsi="Wingdings 3" w:hint="default"/>
        <w:color w:val="FFC000"/>
        <w:sz w:val="22"/>
      </w:rPr>
    </w:lvl>
    <w:lvl w:ilvl="1">
      <w:start w:val="1"/>
      <w:numFmt w:val="bullet"/>
      <w:lvlText w:val=""/>
      <w:lvlJc w:val="left"/>
      <w:pPr>
        <w:tabs>
          <w:tab w:val="num" w:pos="720"/>
        </w:tabs>
        <w:ind w:left="720" w:hanging="360"/>
      </w:pPr>
      <w:rPr>
        <w:rFonts w:ascii="Symbol" w:hAnsi="Symbol"/>
      </w:rPr>
    </w:lvl>
    <w:lvl w:ilvl="2">
      <w:start w:val="1"/>
      <w:numFmt w:val="bullet"/>
      <w:lvlText w:val=""/>
      <w:lvlJc w:val="left"/>
      <w:pPr>
        <w:tabs>
          <w:tab w:val="num" w:pos="1080"/>
        </w:tabs>
        <w:ind w:left="1080" w:hanging="360"/>
      </w:pPr>
      <w:rPr>
        <w:rFonts w:ascii="Symbol" w:hAnsi="Symbol"/>
      </w:rPr>
    </w:lvl>
    <w:lvl w:ilvl="3">
      <w:start w:val="1"/>
      <w:numFmt w:val="bullet"/>
      <w:lvlText w:val=""/>
      <w:lvlJc w:val="left"/>
      <w:pPr>
        <w:tabs>
          <w:tab w:val="num" w:pos="1440"/>
        </w:tabs>
        <w:ind w:left="1440" w:hanging="360"/>
      </w:pPr>
      <w:rPr>
        <w:rFonts w:ascii="Symbol" w:hAnsi="Symbol"/>
      </w:rPr>
    </w:lvl>
    <w:lvl w:ilvl="4">
      <w:start w:val="1"/>
      <w:numFmt w:val="bullet"/>
      <w:lvlText w:val=""/>
      <w:lvlJc w:val="left"/>
      <w:pPr>
        <w:tabs>
          <w:tab w:val="num" w:pos="1800"/>
        </w:tabs>
        <w:ind w:left="1800" w:hanging="360"/>
      </w:pPr>
      <w:rPr>
        <w:rFonts w:ascii="Symbol" w:hAnsi="Symbol"/>
      </w:rPr>
    </w:lvl>
    <w:lvl w:ilvl="5">
      <w:start w:val="1"/>
      <w:numFmt w:val="bullet"/>
      <w:lvlText w:val=""/>
      <w:lvlJc w:val="left"/>
      <w:pPr>
        <w:tabs>
          <w:tab w:val="num" w:pos="2160"/>
        </w:tabs>
        <w:ind w:left="2160" w:hanging="360"/>
      </w:pPr>
      <w:rPr>
        <w:rFonts w:ascii="Symbol" w:hAnsi="Symbol"/>
      </w:rPr>
    </w:lvl>
    <w:lvl w:ilvl="6">
      <w:start w:val="1"/>
      <w:numFmt w:val="bullet"/>
      <w:lvlText w:val=""/>
      <w:lvlJc w:val="left"/>
      <w:pPr>
        <w:tabs>
          <w:tab w:val="num" w:pos="2520"/>
        </w:tabs>
        <w:ind w:left="2520" w:hanging="360"/>
      </w:pPr>
      <w:rPr>
        <w:rFonts w:ascii="Symbol" w:hAnsi="Symbol"/>
      </w:rPr>
    </w:lvl>
    <w:lvl w:ilvl="7">
      <w:start w:val="1"/>
      <w:numFmt w:val="bullet"/>
      <w:lvlText w:val=""/>
      <w:lvlJc w:val="left"/>
      <w:pPr>
        <w:tabs>
          <w:tab w:val="num" w:pos="2880"/>
        </w:tabs>
        <w:ind w:left="2880" w:hanging="360"/>
      </w:pPr>
      <w:rPr>
        <w:rFonts w:ascii="Symbol" w:hAnsi="Symbol"/>
      </w:rPr>
    </w:lvl>
    <w:lvl w:ilvl="8">
      <w:start w:val="1"/>
      <w:numFmt w:val="bullet"/>
      <w:lvlText w:val=""/>
      <w:lvlJc w:val="left"/>
      <w:pPr>
        <w:tabs>
          <w:tab w:val="num" w:pos="3240"/>
        </w:tabs>
        <w:ind w:left="3240" w:hanging="360"/>
      </w:pPr>
      <w:rPr>
        <w:rFonts w:ascii="Symbol" w:hAnsi="Symbol"/>
      </w:rPr>
    </w:lvl>
  </w:abstractNum>
  <w:abstractNum w:abstractNumId="19">
    <w:nsid w:val="00543D3C"/>
    <w:multiLevelType w:val="hybridMultilevel"/>
    <w:tmpl w:val="D06EA8C0"/>
    <w:lvl w:ilvl="0" w:tplc="146014B0">
      <w:start w:val="1"/>
      <w:numFmt w:val="bullet"/>
      <w:lvlText w:val=""/>
      <w:lvlJc w:val="left"/>
      <w:pPr>
        <w:ind w:left="360" w:hanging="360"/>
      </w:pPr>
      <w:rPr>
        <w:rFonts w:ascii="Wingdings 3" w:hAnsi="Wingdings 3" w:hint="default"/>
        <w:color w:val="FFC000"/>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0">
    <w:nsid w:val="022E5987"/>
    <w:multiLevelType w:val="hybridMultilevel"/>
    <w:tmpl w:val="942CFF5C"/>
    <w:lvl w:ilvl="0" w:tplc="F992FBAA">
      <w:start w:val="1"/>
      <w:numFmt w:val="lowerLetter"/>
      <w:lvlText w:val="%1."/>
      <w:lvlJc w:val="left"/>
      <w:pPr>
        <w:tabs>
          <w:tab w:val="num" w:pos="360"/>
        </w:tabs>
        <w:ind w:left="360" w:hanging="360"/>
      </w:pPr>
      <w:rPr>
        <w:rFonts w:cs="Times New Roman"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02616397"/>
    <w:multiLevelType w:val="hybridMultilevel"/>
    <w:tmpl w:val="E1CA86FC"/>
    <w:lvl w:ilvl="0" w:tplc="146014B0">
      <w:start w:val="1"/>
      <w:numFmt w:val="bullet"/>
      <w:lvlText w:val=""/>
      <w:lvlJc w:val="left"/>
      <w:pPr>
        <w:ind w:left="360" w:hanging="360"/>
      </w:pPr>
      <w:rPr>
        <w:rFonts w:ascii="Wingdings 3" w:hAnsi="Wingdings 3" w:hint="default"/>
        <w:color w:val="FFC000"/>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2">
    <w:nsid w:val="0896131E"/>
    <w:multiLevelType w:val="hybridMultilevel"/>
    <w:tmpl w:val="2CDA14E0"/>
    <w:lvl w:ilvl="0" w:tplc="8280F2B6">
      <w:start w:val="1"/>
      <w:numFmt w:val="lowerLetter"/>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3">
    <w:nsid w:val="0AEF1272"/>
    <w:multiLevelType w:val="hybridMultilevel"/>
    <w:tmpl w:val="81DC76FE"/>
    <w:lvl w:ilvl="0" w:tplc="146014B0">
      <w:start w:val="1"/>
      <w:numFmt w:val="bullet"/>
      <w:lvlText w:val=""/>
      <w:lvlJc w:val="left"/>
      <w:pPr>
        <w:ind w:left="360" w:hanging="360"/>
      </w:pPr>
      <w:rPr>
        <w:rFonts w:ascii="Wingdings 3" w:hAnsi="Wingdings 3" w:hint="default"/>
        <w:color w:val="FFC000"/>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4">
    <w:nsid w:val="0BCD5D96"/>
    <w:multiLevelType w:val="hybridMultilevel"/>
    <w:tmpl w:val="10748C32"/>
    <w:lvl w:ilvl="0" w:tplc="CA721240">
      <w:numFmt w:val="bullet"/>
      <w:lvlText w:val="-"/>
      <w:lvlJc w:val="left"/>
      <w:pPr>
        <w:tabs>
          <w:tab w:val="num" w:pos="720"/>
        </w:tabs>
        <w:ind w:left="720" w:hanging="360"/>
      </w:pPr>
      <w:rPr>
        <w:rFonts w:ascii="Calibri" w:eastAsia="MS Mincho" w:hAnsi="Calibri"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0C1A7D9C"/>
    <w:multiLevelType w:val="hybridMultilevel"/>
    <w:tmpl w:val="3476EAF6"/>
    <w:lvl w:ilvl="0" w:tplc="8F38F90E">
      <w:start w:val="1"/>
      <w:numFmt w:val="lowerLetter"/>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6">
    <w:nsid w:val="12AB597C"/>
    <w:multiLevelType w:val="hybridMultilevel"/>
    <w:tmpl w:val="6EAE752C"/>
    <w:lvl w:ilvl="0" w:tplc="F992FBAA">
      <w:start w:val="1"/>
      <w:numFmt w:val="lowerLetter"/>
      <w:lvlText w:val="%1."/>
      <w:lvlJc w:val="left"/>
      <w:pPr>
        <w:tabs>
          <w:tab w:val="num" w:pos="360"/>
        </w:tabs>
        <w:ind w:left="360" w:hanging="360"/>
      </w:pPr>
      <w:rPr>
        <w:rFonts w:cs="Times New Roman"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143F77D8"/>
    <w:multiLevelType w:val="hybridMultilevel"/>
    <w:tmpl w:val="CDA6EBF2"/>
    <w:lvl w:ilvl="0" w:tplc="146014B0">
      <w:start w:val="1"/>
      <w:numFmt w:val="bullet"/>
      <w:lvlText w:val=""/>
      <w:lvlJc w:val="left"/>
      <w:pPr>
        <w:ind w:left="360" w:hanging="360"/>
      </w:pPr>
      <w:rPr>
        <w:rFonts w:ascii="Wingdings 3" w:hAnsi="Wingdings 3" w:hint="default"/>
        <w:color w:val="FFC000"/>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8">
    <w:nsid w:val="15FF1F9D"/>
    <w:multiLevelType w:val="hybridMultilevel"/>
    <w:tmpl w:val="E5C8EB58"/>
    <w:lvl w:ilvl="0" w:tplc="B11897D8">
      <w:start w:val="1"/>
      <w:numFmt w:val="lowerLetter"/>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9">
    <w:nsid w:val="16597F3C"/>
    <w:multiLevelType w:val="hybridMultilevel"/>
    <w:tmpl w:val="01D6BB30"/>
    <w:lvl w:ilvl="0" w:tplc="B11897D8">
      <w:start w:val="1"/>
      <w:numFmt w:val="lowerLetter"/>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0">
    <w:nsid w:val="1F3153E7"/>
    <w:multiLevelType w:val="hybridMultilevel"/>
    <w:tmpl w:val="15E8A2D2"/>
    <w:lvl w:ilvl="0" w:tplc="F992FBAA">
      <w:start w:val="1"/>
      <w:numFmt w:val="lowerLetter"/>
      <w:lvlText w:val="%1."/>
      <w:lvlJc w:val="left"/>
      <w:pPr>
        <w:tabs>
          <w:tab w:val="num" w:pos="360"/>
        </w:tabs>
        <w:ind w:left="360" w:hanging="360"/>
      </w:pPr>
      <w:rPr>
        <w:rFonts w:cs="Times New Roman" w:hint="default"/>
        <w:color w:val="auto"/>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nsid w:val="2D512FEA"/>
    <w:multiLevelType w:val="hybridMultilevel"/>
    <w:tmpl w:val="AB9AD384"/>
    <w:lvl w:ilvl="0" w:tplc="146014B0">
      <w:start w:val="1"/>
      <w:numFmt w:val="bullet"/>
      <w:lvlText w:val=""/>
      <w:lvlJc w:val="left"/>
      <w:pPr>
        <w:ind w:left="360" w:hanging="360"/>
      </w:pPr>
      <w:rPr>
        <w:rFonts w:ascii="Wingdings 3" w:hAnsi="Wingdings 3" w:hint="default"/>
        <w:color w:val="FFC000"/>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2">
    <w:nsid w:val="2D6940A6"/>
    <w:multiLevelType w:val="hybridMultilevel"/>
    <w:tmpl w:val="AF2E137A"/>
    <w:lvl w:ilvl="0" w:tplc="146014B0">
      <w:start w:val="1"/>
      <w:numFmt w:val="bullet"/>
      <w:lvlText w:val=""/>
      <w:lvlJc w:val="left"/>
      <w:pPr>
        <w:ind w:left="720" w:hanging="360"/>
      </w:pPr>
      <w:rPr>
        <w:rFonts w:ascii="Wingdings 3" w:hAnsi="Wingdings 3" w:hint="default"/>
        <w:color w:val="FFC000"/>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3">
    <w:nsid w:val="4A8472BF"/>
    <w:multiLevelType w:val="multilevel"/>
    <w:tmpl w:val="6C9E80BE"/>
    <w:lvl w:ilvl="0">
      <w:start w:val="1"/>
      <w:numFmt w:val="decimal"/>
      <w:pStyle w:val="Titlu1"/>
      <w:lvlText w:val="%1."/>
      <w:lvlJc w:val="left"/>
      <w:pPr>
        <w:ind w:left="1920" w:hanging="360"/>
      </w:pPr>
      <w:rPr>
        <w:rFonts w:cs="Times New Roman"/>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800" w:hanging="144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520" w:hanging="216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34">
    <w:nsid w:val="537206AC"/>
    <w:multiLevelType w:val="hybridMultilevel"/>
    <w:tmpl w:val="5274BCA6"/>
    <w:lvl w:ilvl="0" w:tplc="1E760004">
      <w:start w:val="1"/>
      <w:numFmt w:val="lowerLetter"/>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5">
    <w:nsid w:val="56960227"/>
    <w:multiLevelType w:val="hybridMultilevel"/>
    <w:tmpl w:val="63BCA278"/>
    <w:lvl w:ilvl="0" w:tplc="B11897D8">
      <w:start w:val="1"/>
      <w:numFmt w:val="lowerLetter"/>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6">
    <w:nsid w:val="57853F54"/>
    <w:multiLevelType w:val="hybridMultilevel"/>
    <w:tmpl w:val="6156A544"/>
    <w:lvl w:ilvl="0" w:tplc="146014B0">
      <w:start w:val="1"/>
      <w:numFmt w:val="bullet"/>
      <w:lvlText w:val=""/>
      <w:lvlJc w:val="left"/>
      <w:pPr>
        <w:ind w:left="360" w:hanging="360"/>
      </w:pPr>
      <w:rPr>
        <w:rFonts w:ascii="Wingdings 3" w:hAnsi="Wingdings 3" w:hint="default"/>
        <w:color w:val="FFC000"/>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7">
    <w:nsid w:val="5F9C1BFD"/>
    <w:multiLevelType w:val="hybridMultilevel"/>
    <w:tmpl w:val="CF6E66E0"/>
    <w:lvl w:ilvl="0" w:tplc="146014B0">
      <w:start w:val="1"/>
      <w:numFmt w:val="bullet"/>
      <w:lvlText w:val=""/>
      <w:lvlJc w:val="left"/>
      <w:pPr>
        <w:tabs>
          <w:tab w:val="num" w:pos="720"/>
        </w:tabs>
        <w:ind w:left="720" w:hanging="360"/>
      </w:pPr>
      <w:rPr>
        <w:rFonts w:ascii="Wingdings 3" w:hAnsi="Wingdings 3" w:hint="default"/>
        <w:color w:val="FFC000"/>
      </w:rPr>
    </w:lvl>
    <w:lvl w:ilvl="1" w:tplc="04180003" w:tentative="1">
      <w:start w:val="1"/>
      <w:numFmt w:val="bullet"/>
      <w:lvlText w:val="o"/>
      <w:lvlJc w:val="left"/>
      <w:pPr>
        <w:tabs>
          <w:tab w:val="num" w:pos="1440"/>
        </w:tabs>
        <w:ind w:left="1440" w:hanging="360"/>
      </w:pPr>
      <w:rPr>
        <w:rFonts w:ascii="Courier New" w:hAnsi="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38">
    <w:nsid w:val="61540D61"/>
    <w:multiLevelType w:val="hybridMultilevel"/>
    <w:tmpl w:val="1BE80F68"/>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39">
    <w:nsid w:val="63B43CD2"/>
    <w:multiLevelType w:val="hybridMultilevel"/>
    <w:tmpl w:val="1A126DD4"/>
    <w:lvl w:ilvl="0" w:tplc="04090001">
      <w:start w:val="1"/>
      <w:numFmt w:val="lowerLetter"/>
      <w:lvlText w:val="%1."/>
      <w:lvlJc w:val="left"/>
      <w:pPr>
        <w:tabs>
          <w:tab w:val="num" w:pos="360"/>
        </w:tabs>
        <w:ind w:left="360" w:hanging="360"/>
      </w:pPr>
      <w:rPr>
        <w:rFonts w:cs="Times New Roman" w:hint="default"/>
      </w:rPr>
    </w:lvl>
    <w:lvl w:ilvl="1" w:tplc="04180003" w:tentative="1">
      <w:start w:val="1"/>
      <w:numFmt w:val="lowerLetter"/>
      <w:lvlText w:val="%2."/>
      <w:lvlJc w:val="left"/>
      <w:pPr>
        <w:tabs>
          <w:tab w:val="num" w:pos="1440"/>
        </w:tabs>
        <w:ind w:left="1440" w:hanging="360"/>
      </w:pPr>
      <w:rPr>
        <w:rFonts w:cs="Times New Roman"/>
      </w:rPr>
    </w:lvl>
    <w:lvl w:ilvl="2" w:tplc="04180005" w:tentative="1">
      <w:start w:val="1"/>
      <w:numFmt w:val="lowerRoman"/>
      <w:lvlText w:val="%3."/>
      <w:lvlJc w:val="right"/>
      <w:pPr>
        <w:tabs>
          <w:tab w:val="num" w:pos="2160"/>
        </w:tabs>
        <w:ind w:left="2160" w:hanging="180"/>
      </w:pPr>
      <w:rPr>
        <w:rFonts w:cs="Times New Roman"/>
      </w:rPr>
    </w:lvl>
    <w:lvl w:ilvl="3" w:tplc="04180001" w:tentative="1">
      <w:start w:val="1"/>
      <w:numFmt w:val="decimal"/>
      <w:lvlText w:val="%4."/>
      <w:lvlJc w:val="left"/>
      <w:pPr>
        <w:tabs>
          <w:tab w:val="num" w:pos="2880"/>
        </w:tabs>
        <w:ind w:left="2880" w:hanging="360"/>
      </w:pPr>
      <w:rPr>
        <w:rFonts w:cs="Times New Roman"/>
      </w:rPr>
    </w:lvl>
    <w:lvl w:ilvl="4" w:tplc="04180003" w:tentative="1">
      <w:start w:val="1"/>
      <w:numFmt w:val="lowerLetter"/>
      <w:lvlText w:val="%5."/>
      <w:lvlJc w:val="left"/>
      <w:pPr>
        <w:tabs>
          <w:tab w:val="num" w:pos="3600"/>
        </w:tabs>
        <w:ind w:left="3600" w:hanging="360"/>
      </w:pPr>
      <w:rPr>
        <w:rFonts w:cs="Times New Roman"/>
      </w:rPr>
    </w:lvl>
    <w:lvl w:ilvl="5" w:tplc="04180005" w:tentative="1">
      <w:start w:val="1"/>
      <w:numFmt w:val="lowerRoman"/>
      <w:lvlText w:val="%6."/>
      <w:lvlJc w:val="right"/>
      <w:pPr>
        <w:tabs>
          <w:tab w:val="num" w:pos="4320"/>
        </w:tabs>
        <w:ind w:left="4320" w:hanging="180"/>
      </w:pPr>
      <w:rPr>
        <w:rFonts w:cs="Times New Roman"/>
      </w:rPr>
    </w:lvl>
    <w:lvl w:ilvl="6" w:tplc="04180001" w:tentative="1">
      <w:start w:val="1"/>
      <w:numFmt w:val="decimal"/>
      <w:lvlText w:val="%7."/>
      <w:lvlJc w:val="left"/>
      <w:pPr>
        <w:tabs>
          <w:tab w:val="num" w:pos="5040"/>
        </w:tabs>
        <w:ind w:left="5040" w:hanging="360"/>
      </w:pPr>
      <w:rPr>
        <w:rFonts w:cs="Times New Roman"/>
      </w:rPr>
    </w:lvl>
    <w:lvl w:ilvl="7" w:tplc="04180003" w:tentative="1">
      <w:start w:val="1"/>
      <w:numFmt w:val="lowerLetter"/>
      <w:lvlText w:val="%8."/>
      <w:lvlJc w:val="left"/>
      <w:pPr>
        <w:tabs>
          <w:tab w:val="num" w:pos="5760"/>
        </w:tabs>
        <w:ind w:left="5760" w:hanging="360"/>
      </w:pPr>
      <w:rPr>
        <w:rFonts w:cs="Times New Roman"/>
      </w:rPr>
    </w:lvl>
    <w:lvl w:ilvl="8" w:tplc="04180005" w:tentative="1">
      <w:start w:val="1"/>
      <w:numFmt w:val="lowerRoman"/>
      <w:lvlText w:val="%9."/>
      <w:lvlJc w:val="right"/>
      <w:pPr>
        <w:tabs>
          <w:tab w:val="num" w:pos="6480"/>
        </w:tabs>
        <w:ind w:left="6480" w:hanging="180"/>
      </w:pPr>
      <w:rPr>
        <w:rFonts w:cs="Times New Roman"/>
      </w:rPr>
    </w:lvl>
  </w:abstractNum>
  <w:abstractNum w:abstractNumId="40">
    <w:nsid w:val="64672257"/>
    <w:multiLevelType w:val="hybridMultilevel"/>
    <w:tmpl w:val="5A6E8876"/>
    <w:lvl w:ilvl="0" w:tplc="146014B0">
      <w:start w:val="1"/>
      <w:numFmt w:val="bullet"/>
      <w:lvlText w:val=""/>
      <w:lvlJc w:val="left"/>
      <w:pPr>
        <w:ind w:left="720" w:hanging="360"/>
      </w:pPr>
      <w:rPr>
        <w:rFonts w:ascii="Wingdings 3" w:hAnsi="Wingdings 3" w:hint="default"/>
        <w:color w:val="FFC000"/>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1">
    <w:nsid w:val="65292678"/>
    <w:multiLevelType w:val="hybridMultilevel"/>
    <w:tmpl w:val="1DB87A2C"/>
    <w:lvl w:ilvl="0" w:tplc="04090001">
      <w:start w:val="1"/>
      <w:numFmt w:val="decimal"/>
      <w:lvlText w:val="%1."/>
      <w:lvlJc w:val="left"/>
      <w:pPr>
        <w:tabs>
          <w:tab w:val="num" w:pos="1080"/>
        </w:tabs>
      </w:pPr>
      <w:rPr>
        <w:rFonts w:cs="Times New Roman" w:hint="default"/>
        <w:b w:val="0"/>
        <w:color w:val="auto"/>
      </w:rPr>
    </w:lvl>
    <w:lvl w:ilvl="1" w:tplc="04090003">
      <w:start w:val="1"/>
      <w:numFmt w:val="lowerLetter"/>
      <w:lvlText w:val="%2."/>
      <w:lvlJc w:val="left"/>
      <w:pPr>
        <w:tabs>
          <w:tab w:val="num" w:pos="1440"/>
        </w:tabs>
        <w:ind w:left="1440" w:hanging="360"/>
      </w:pPr>
      <w:rPr>
        <w:rFonts w:cs="Times New Roman"/>
      </w:rPr>
    </w:lvl>
    <w:lvl w:ilvl="2" w:tplc="04090005" w:tentative="1">
      <w:start w:val="1"/>
      <w:numFmt w:val="lowerRoman"/>
      <w:lvlText w:val="%3."/>
      <w:lvlJc w:val="right"/>
      <w:pPr>
        <w:tabs>
          <w:tab w:val="num" w:pos="2160"/>
        </w:tabs>
        <w:ind w:left="2160" w:hanging="180"/>
      </w:pPr>
      <w:rPr>
        <w:rFonts w:cs="Times New Roman"/>
      </w:rPr>
    </w:lvl>
    <w:lvl w:ilvl="3" w:tplc="04090001" w:tentative="1">
      <w:start w:val="1"/>
      <w:numFmt w:val="decimal"/>
      <w:lvlText w:val="%4."/>
      <w:lvlJc w:val="left"/>
      <w:pPr>
        <w:tabs>
          <w:tab w:val="num" w:pos="2880"/>
        </w:tabs>
        <w:ind w:left="2880" w:hanging="360"/>
      </w:pPr>
      <w:rPr>
        <w:rFonts w:cs="Times New Roman"/>
      </w:rPr>
    </w:lvl>
    <w:lvl w:ilvl="4" w:tplc="04090003" w:tentative="1">
      <w:start w:val="1"/>
      <w:numFmt w:val="lowerLetter"/>
      <w:lvlText w:val="%5."/>
      <w:lvlJc w:val="left"/>
      <w:pPr>
        <w:tabs>
          <w:tab w:val="num" w:pos="3600"/>
        </w:tabs>
        <w:ind w:left="3600" w:hanging="360"/>
      </w:pPr>
      <w:rPr>
        <w:rFonts w:cs="Times New Roman"/>
      </w:rPr>
    </w:lvl>
    <w:lvl w:ilvl="5" w:tplc="04090005" w:tentative="1">
      <w:start w:val="1"/>
      <w:numFmt w:val="lowerRoman"/>
      <w:lvlText w:val="%6."/>
      <w:lvlJc w:val="right"/>
      <w:pPr>
        <w:tabs>
          <w:tab w:val="num" w:pos="4320"/>
        </w:tabs>
        <w:ind w:left="4320" w:hanging="180"/>
      </w:pPr>
      <w:rPr>
        <w:rFonts w:cs="Times New Roman"/>
      </w:rPr>
    </w:lvl>
    <w:lvl w:ilvl="6" w:tplc="04090001" w:tentative="1">
      <w:start w:val="1"/>
      <w:numFmt w:val="decimal"/>
      <w:lvlText w:val="%7."/>
      <w:lvlJc w:val="left"/>
      <w:pPr>
        <w:tabs>
          <w:tab w:val="num" w:pos="5040"/>
        </w:tabs>
        <w:ind w:left="5040" w:hanging="360"/>
      </w:pPr>
      <w:rPr>
        <w:rFonts w:cs="Times New Roman"/>
      </w:rPr>
    </w:lvl>
    <w:lvl w:ilvl="7" w:tplc="04090003" w:tentative="1">
      <w:start w:val="1"/>
      <w:numFmt w:val="lowerLetter"/>
      <w:lvlText w:val="%8."/>
      <w:lvlJc w:val="left"/>
      <w:pPr>
        <w:tabs>
          <w:tab w:val="num" w:pos="5760"/>
        </w:tabs>
        <w:ind w:left="5760" w:hanging="360"/>
      </w:pPr>
      <w:rPr>
        <w:rFonts w:cs="Times New Roman"/>
      </w:rPr>
    </w:lvl>
    <w:lvl w:ilvl="8" w:tplc="04090005" w:tentative="1">
      <w:start w:val="1"/>
      <w:numFmt w:val="lowerRoman"/>
      <w:lvlText w:val="%9."/>
      <w:lvlJc w:val="right"/>
      <w:pPr>
        <w:tabs>
          <w:tab w:val="num" w:pos="6480"/>
        </w:tabs>
        <w:ind w:left="6480" w:hanging="180"/>
      </w:pPr>
      <w:rPr>
        <w:rFonts w:cs="Times New Roman"/>
      </w:rPr>
    </w:lvl>
  </w:abstractNum>
  <w:abstractNum w:abstractNumId="42">
    <w:nsid w:val="65814D89"/>
    <w:multiLevelType w:val="multilevel"/>
    <w:tmpl w:val="79EE2270"/>
    <w:lvl w:ilvl="0">
      <w:start w:val="1"/>
      <w:numFmt w:val="decimal"/>
      <w:lvlText w:val="(%1)"/>
      <w:lvlJc w:val="left"/>
      <w:pPr>
        <w:tabs>
          <w:tab w:val="num" w:pos="504"/>
        </w:tabs>
        <w:ind w:left="504" w:hanging="360"/>
      </w:pPr>
      <w:rPr>
        <w:rFonts w:cs="Times New Roman"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43">
    <w:nsid w:val="66714E85"/>
    <w:multiLevelType w:val="hybridMultilevel"/>
    <w:tmpl w:val="EF8C8DF8"/>
    <w:lvl w:ilvl="0" w:tplc="146014B0">
      <w:start w:val="1"/>
      <w:numFmt w:val="bullet"/>
      <w:lvlText w:val=""/>
      <w:lvlJc w:val="left"/>
      <w:pPr>
        <w:ind w:left="360" w:hanging="360"/>
      </w:pPr>
      <w:rPr>
        <w:rFonts w:ascii="Wingdings 3" w:hAnsi="Wingdings 3" w:hint="default"/>
        <w:color w:val="FFC000"/>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44">
    <w:nsid w:val="6AFD34EC"/>
    <w:multiLevelType w:val="hybridMultilevel"/>
    <w:tmpl w:val="077EC366"/>
    <w:lvl w:ilvl="0" w:tplc="146014B0">
      <w:start w:val="1"/>
      <w:numFmt w:val="bullet"/>
      <w:lvlText w:val=""/>
      <w:lvlJc w:val="left"/>
      <w:pPr>
        <w:ind w:left="720" w:hanging="360"/>
      </w:pPr>
      <w:rPr>
        <w:rFonts w:ascii="Wingdings 3" w:hAnsi="Wingdings 3" w:hint="default"/>
        <w:color w:val="FFC000"/>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5">
    <w:nsid w:val="6B317E90"/>
    <w:multiLevelType w:val="hybridMultilevel"/>
    <w:tmpl w:val="6CCA1CB8"/>
    <w:lvl w:ilvl="0" w:tplc="535A0686">
      <w:numFmt w:val="bullet"/>
      <w:lvlText w:val="-"/>
      <w:lvlJc w:val="left"/>
      <w:pPr>
        <w:tabs>
          <w:tab w:val="num" w:pos="720"/>
        </w:tabs>
        <w:ind w:left="720" w:hanging="360"/>
      </w:pPr>
      <w:rPr>
        <w:rFonts w:ascii="Calibri" w:eastAsia="MS Mincho" w:hAnsi="Calibri" w:hint="default"/>
      </w:rPr>
    </w:lvl>
    <w:lvl w:ilvl="1" w:tplc="04180003" w:tentative="1">
      <w:start w:val="1"/>
      <w:numFmt w:val="bullet"/>
      <w:lvlText w:val="o"/>
      <w:lvlJc w:val="left"/>
      <w:pPr>
        <w:tabs>
          <w:tab w:val="num" w:pos="1440"/>
        </w:tabs>
        <w:ind w:left="1440" w:hanging="360"/>
      </w:pPr>
      <w:rPr>
        <w:rFonts w:ascii="Courier New" w:hAnsi="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46">
    <w:nsid w:val="6F3D5234"/>
    <w:multiLevelType w:val="hybridMultilevel"/>
    <w:tmpl w:val="CDB41C8A"/>
    <w:lvl w:ilvl="0" w:tplc="0409000B">
      <w:numFmt w:val="bullet"/>
      <w:lvlText w:val="-"/>
      <w:lvlJc w:val="left"/>
      <w:pPr>
        <w:tabs>
          <w:tab w:val="num" w:pos="720"/>
        </w:tabs>
        <w:ind w:left="720" w:hanging="360"/>
      </w:pPr>
      <w:rPr>
        <w:rFonts w:ascii="Calibri" w:eastAsia="MS Mincho" w:hAnsi="Calibri"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7">
    <w:nsid w:val="70CA55EC"/>
    <w:multiLevelType w:val="hybridMultilevel"/>
    <w:tmpl w:val="15E8CECE"/>
    <w:lvl w:ilvl="0" w:tplc="FFFFFFFF">
      <w:numFmt w:val="bullet"/>
      <w:lvlText w:val="-"/>
      <w:lvlJc w:val="left"/>
      <w:pPr>
        <w:tabs>
          <w:tab w:val="num" w:pos="720"/>
        </w:tabs>
        <w:ind w:left="720" w:hanging="360"/>
      </w:pPr>
      <w:rPr>
        <w:rFonts w:ascii="Calibri" w:eastAsia="MS Mincho" w:hAnsi="Calibri"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8">
    <w:nsid w:val="7ECE76EA"/>
    <w:multiLevelType w:val="hybridMultilevel"/>
    <w:tmpl w:val="6246915C"/>
    <w:lvl w:ilvl="0" w:tplc="CA721240">
      <w:start w:val="1"/>
      <w:numFmt w:val="lowerLetter"/>
      <w:lvlText w:val="%1."/>
      <w:lvlJc w:val="left"/>
      <w:pPr>
        <w:tabs>
          <w:tab w:val="num" w:pos="360"/>
        </w:tabs>
        <w:ind w:left="360" w:hanging="360"/>
      </w:pPr>
      <w:rPr>
        <w:rFonts w:cs="Times New Roman"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3"/>
  </w:num>
  <w:num w:numId="2">
    <w:abstractNumId w:val="41"/>
  </w:num>
  <w:num w:numId="3">
    <w:abstractNumId w:val="20"/>
  </w:num>
  <w:num w:numId="4">
    <w:abstractNumId w:val="26"/>
  </w:num>
  <w:num w:numId="5">
    <w:abstractNumId w:val="30"/>
  </w:num>
  <w:num w:numId="6">
    <w:abstractNumId w:val="29"/>
  </w:num>
  <w:num w:numId="7">
    <w:abstractNumId w:val="35"/>
  </w:num>
  <w:num w:numId="8">
    <w:abstractNumId w:val="48"/>
  </w:num>
  <w:num w:numId="9">
    <w:abstractNumId w:val="28"/>
  </w:num>
  <w:num w:numId="10">
    <w:abstractNumId w:val="39"/>
  </w:num>
  <w:num w:numId="11">
    <w:abstractNumId w:val="34"/>
  </w:num>
  <w:num w:numId="12">
    <w:abstractNumId w:val="22"/>
  </w:num>
  <w:num w:numId="13">
    <w:abstractNumId w:val="25"/>
  </w:num>
  <w:num w:numId="14">
    <w:abstractNumId w:val="45"/>
  </w:num>
  <w:num w:numId="15">
    <w:abstractNumId w:val="47"/>
  </w:num>
  <w:num w:numId="16">
    <w:abstractNumId w:val="46"/>
  </w:num>
  <w:num w:numId="17">
    <w:abstractNumId w:val="24"/>
  </w:num>
  <w:num w:numId="18">
    <w:abstractNumId w:val="38"/>
  </w:num>
  <w:num w:numId="19">
    <w:abstractNumId w:val="42"/>
  </w:num>
  <w:num w:numId="20">
    <w:abstractNumId w:val="36"/>
  </w:num>
  <w:num w:numId="21">
    <w:abstractNumId w:val="27"/>
  </w:num>
  <w:num w:numId="22">
    <w:abstractNumId w:val="23"/>
  </w:num>
  <w:num w:numId="23">
    <w:abstractNumId w:val="40"/>
  </w:num>
  <w:num w:numId="24">
    <w:abstractNumId w:val="43"/>
  </w:num>
  <w:num w:numId="25">
    <w:abstractNumId w:val="21"/>
  </w:num>
  <w:num w:numId="26">
    <w:abstractNumId w:val="31"/>
  </w:num>
  <w:num w:numId="27">
    <w:abstractNumId w:val="10"/>
  </w:num>
  <w:num w:numId="28">
    <w:abstractNumId w:val="11"/>
  </w:num>
  <w:num w:numId="29">
    <w:abstractNumId w:val="12"/>
  </w:num>
  <w:num w:numId="30">
    <w:abstractNumId w:val="13"/>
  </w:num>
  <w:num w:numId="31">
    <w:abstractNumId w:val="14"/>
  </w:num>
  <w:num w:numId="32">
    <w:abstractNumId w:val="15"/>
  </w:num>
  <w:num w:numId="33">
    <w:abstractNumId w:val="16"/>
  </w:num>
  <w:num w:numId="34">
    <w:abstractNumId w:val="17"/>
  </w:num>
  <w:num w:numId="35">
    <w:abstractNumId w:val="18"/>
  </w:num>
  <w:num w:numId="36">
    <w:abstractNumId w:val="37"/>
  </w:num>
  <w:num w:numId="37">
    <w:abstractNumId w:val="44"/>
  </w:num>
  <w:num w:numId="38">
    <w:abstractNumId w:val="32"/>
  </w:num>
  <w:num w:numId="39">
    <w:abstractNumId w:val="19"/>
  </w:num>
  <w:num w:numId="40">
    <w:abstractNumId w:val="9"/>
  </w:num>
  <w:num w:numId="41">
    <w:abstractNumId w:val="7"/>
  </w:num>
  <w:num w:numId="42">
    <w:abstractNumId w:val="6"/>
  </w:num>
  <w:num w:numId="43">
    <w:abstractNumId w:val="5"/>
  </w:num>
  <w:num w:numId="44">
    <w:abstractNumId w:val="4"/>
  </w:num>
  <w:num w:numId="45">
    <w:abstractNumId w:val="8"/>
  </w:num>
  <w:num w:numId="46">
    <w:abstractNumId w:val="3"/>
  </w:num>
  <w:num w:numId="47">
    <w:abstractNumId w:val="2"/>
  </w:num>
  <w:num w:numId="48">
    <w:abstractNumId w:val="1"/>
  </w:num>
  <w:num w:numId="49">
    <w:abstractNumId w:val="0"/>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oNotDisplayPageBoundaries/>
  <w:doNotTrackMoves/>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819E2"/>
    <w:rsid w:val="00015768"/>
    <w:rsid w:val="00063849"/>
    <w:rsid w:val="00080DA9"/>
    <w:rsid w:val="00082364"/>
    <w:rsid w:val="00093824"/>
    <w:rsid w:val="000C18D9"/>
    <w:rsid w:val="000D05D2"/>
    <w:rsid w:val="000E1921"/>
    <w:rsid w:val="001005BA"/>
    <w:rsid w:val="001115B4"/>
    <w:rsid w:val="001134A7"/>
    <w:rsid w:val="0013787F"/>
    <w:rsid w:val="00137961"/>
    <w:rsid w:val="00157C73"/>
    <w:rsid w:val="001877B2"/>
    <w:rsid w:val="001B6D11"/>
    <w:rsid w:val="001D1535"/>
    <w:rsid w:val="001D46CE"/>
    <w:rsid w:val="00237F52"/>
    <w:rsid w:val="0024726C"/>
    <w:rsid w:val="00252119"/>
    <w:rsid w:val="002B1947"/>
    <w:rsid w:val="002B730E"/>
    <w:rsid w:val="002C3357"/>
    <w:rsid w:val="002F4273"/>
    <w:rsid w:val="002F5062"/>
    <w:rsid w:val="00334ED4"/>
    <w:rsid w:val="003605E8"/>
    <w:rsid w:val="003921D6"/>
    <w:rsid w:val="003977A6"/>
    <w:rsid w:val="003B3CE1"/>
    <w:rsid w:val="003D2DD7"/>
    <w:rsid w:val="00471B69"/>
    <w:rsid w:val="004736A1"/>
    <w:rsid w:val="00485A96"/>
    <w:rsid w:val="0049547D"/>
    <w:rsid w:val="004B1B66"/>
    <w:rsid w:val="004B1EAE"/>
    <w:rsid w:val="004B26BA"/>
    <w:rsid w:val="004C1138"/>
    <w:rsid w:val="004D1F9B"/>
    <w:rsid w:val="004D651F"/>
    <w:rsid w:val="00524F32"/>
    <w:rsid w:val="00551D50"/>
    <w:rsid w:val="00552FE5"/>
    <w:rsid w:val="0057480C"/>
    <w:rsid w:val="00592F16"/>
    <w:rsid w:val="00607DFD"/>
    <w:rsid w:val="00614C10"/>
    <w:rsid w:val="00615518"/>
    <w:rsid w:val="006359BE"/>
    <w:rsid w:val="00695171"/>
    <w:rsid w:val="00695CBD"/>
    <w:rsid w:val="006C699B"/>
    <w:rsid w:val="006E7D3C"/>
    <w:rsid w:val="007554D4"/>
    <w:rsid w:val="00761C6E"/>
    <w:rsid w:val="007819E2"/>
    <w:rsid w:val="007E11D8"/>
    <w:rsid w:val="0080257F"/>
    <w:rsid w:val="00847513"/>
    <w:rsid w:val="008640BF"/>
    <w:rsid w:val="0087640C"/>
    <w:rsid w:val="008A5D51"/>
    <w:rsid w:val="008B7E5B"/>
    <w:rsid w:val="008C0820"/>
    <w:rsid w:val="008E611E"/>
    <w:rsid w:val="008F21DB"/>
    <w:rsid w:val="008F27F9"/>
    <w:rsid w:val="008F337B"/>
    <w:rsid w:val="008F4DEF"/>
    <w:rsid w:val="0091151C"/>
    <w:rsid w:val="009310B1"/>
    <w:rsid w:val="00940646"/>
    <w:rsid w:val="00943C10"/>
    <w:rsid w:val="00952CB9"/>
    <w:rsid w:val="009705BE"/>
    <w:rsid w:val="0098105B"/>
    <w:rsid w:val="009925B0"/>
    <w:rsid w:val="0099777D"/>
    <w:rsid w:val="00A95660"/>
    <w:rsid w:val="00A96E1D"/>
    <w:rsid w:val="00AA1824"/>
    <w:rsid w:val="00AD5865"/>
    <w:rsid w:val="00AE052D"/>
    <w:rsid w:val="00AF64A9"/>
    <w:rsid w:val="00B05604"/>
    <w:rsid w:val="00B11774"/>
    <w:rsid w:val="00B314FB"/>
    <w:rsid w:val="00B73728"/>
    <w:rsid w:val="00B76A8B"/>
    <w:rsid w:val="00BA52E2"/>
    <w:rsid w:val="00BA5EC5"/>
    <w:rsid w:val="00BC1702"/>
    <w:rsid w:val="00BE64B5"/>
    <w:rsid w:val="00BE69E9"/>
    <w:rsid w:val="00C10435"/>
    <w:rsid w:val="00C1055A"/>
    <w:rsid w:val="00C11F08"/>
    <w:rsid w:val="00C24C15"/>
    <w:rsid w:val="00C35E27"/>
    <w:rsid w:val="00C52415"/>
    <w:rsid w:val="00C771FF"/>
    <w:rsid w:val="00C86721"/>
    <w:rsid w:val="00CC5B76"/>
    <w:rsid w:val="00CD41BF"/>
    <w:rsid w:val="00CE6F37"/>
    <w:rsid w:val="00CF553A"/>
    <w:rsid w:val="00D134AB"/>
    <w:rsid w:val="00D60850"/>
    <w:rsid w:val="00D71EDD"/>
    <w:rsid w:val="00D87665"/>
    <w:rsid w:val="00DA4B4C"/>
    <w:rsid w:val="00DD2EA4"/>
    <w:rsid w:val="00DD468C"/>
    <w:rsid w:val="00DE658B"/>
    <w:rsid w:val="00E02972"/>
    <w:rsid w:val="00E45EC3"/>
    <w:rsid w:val="00E52C07"/>
    <w:rsid w:val="00E61385"/>
    <w:rsid w:val="00E91375"/>
    <w:rsid w:val="00E94A0C"/>
    <w:rsid w:val="00EB096F"/>
    <w:rsid w:val="00EB658B"/>
    <w:rsid w:val="00ED6F8D"/>
    <w:rsid w:val="00EF2B01"/>
    <w:rsid w:val="00F01353"/>
    <w:rsid w:val="00F32EC0"/>
    <w:rsid w:val="00F54ECC"/>
    <w:rsid w:val="00F80AD5"/>
    <w:rsid w:val="00F91501"/>
    <w:rsid w:val="00FC21CE"/>
    <w:rsid w:val="00FE4A6C"/>
    <w:rsid w:val="00FF24C4"/>
    <w:rsid w:val="00FF37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FD8F6597-BDAD-4AB8-9477-ACBDBCFBB7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uiPriority="35"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7640C"/>
    <w:pPr>
      <w:spacing w:after="200" w:line="276" w:lineRule="auto"/>
    </w:pPr>
    <w:rPr>
      <w:sz w:val="22"/>
      <w:szCs w:val="22"/>
      <w:lang w:val="ro-RO"/>
    </w:rPr>
  </w:style>
  <w:style w:type="paragraph" w:styleId="Titlu1">
    <w:name w:val="heading 1"/>
    <w:basedOn w:val="Normal"/>
    <w:next w:val="Normal"/>
    <w:link w:val="Titlu1Caracter"/>
    <w:uiPriority w:val="99"/>
    <w:qFormat/>
    <w:rsid w:val="007819E2"/>
    <w:pPr>
      <w:keepNext/>
      <w:keepLines/>
      <w:numPr>
        <w:numId w:val="1"/>
      </w:numPr>
      <w:spacing w:before="240" w:after="240"/>
      <w:ind w:left="360"/>
      <w:outlineLvl w:val="0"/>
    </w:pPr>
    <w:rPr>
      <w:rFonts w:eastAsia="Times New Roman"/>
      <w:b/>
      <w:bCs/>
      <w:color w:val="003366"/>
      <w:sz w:val="32"/>
      <w:szCs w:val="28"/>
      <w:lang w:val="en-US" w:eastAsia="ja-JP"/>
    </w:rPr>
  </w:style>
  <w:style w:type="paragraph" w:styleId="Titlu2">
    <w:name w:val="heading 2"/>
    <w:basedOn w:val="Normal"/>
    <w:next w:val="Normal"/>
    <w:link w:val="Titlu2Caracter"/>
    <w:uiPriority w:val="99"/>
    <w:qFormat/>
    <w:rsid w:val="007819E2"/>
    <w:pPr>
      <w:keepNext/>
      <w:keepLines/>
      <w:spacing w:before="240" w:after="240"/>
      <w:jc w:val="both"/>
      <w:outlineLvl w:val="1"/>
    </w:pPr>
    <w:rPr>
      <w:rFonts w:eastAsia="Times New Roman"/>
      <w:bCs/>
      <w:color w:val="003366"/>
      <w:sz w:val="32"/>
      <w:szCs w:val="26"/>
      <w:lang w:val="en-US" w:eastAsia="ja-JP"/>
    </w:rPr>
  </w:style>
  <w:style w:type="paragraph" w:styleId="Titlu3">
    <w:name w:val="heading 3"/>
    <w:basedOn w:val="Normal"/>
    <w:next w:val="Normal"/>
    <w:link w:val="Titlu3Caracter"/>
    <w:uiPriority w:val="99"/>
    <w:qFormat/>
    <w:rsid w:val="007819E2"/>
    <w:pPr>
      <w:keepNext/>
      <w:keepLines/>
      <w:spacing w:before="200" w:after="0"/>
      <w:jc w:val="both"/>
      <w:outlineLvl w:val="2"/>
    </w:pPr>
    <w:rPr>
      <w:rFonts w:ascii="Cambria" w:eastAsia="Times New Roman" w:hAnsi="Cambria"/>
      <w:b/>
      <w:bCs/>
      <w:color w:val="4F81BD"/>
      <w:sz w:val="24"/>
      <w:szCs w:val="24"/>
      <w:lang w:val="en-US" w:eastAsia="ro-RO"/>
    </w:rPr>
  </w:style>
  <w:style w:type="paragraph" w:styleId="Titlu4">
    <w:name w:val="heading 4"/>
    <w:basedOn w:val="Normal"/>
    <w:next w:val="Normal"/>
    <w:link w:val="Titlu4Caracter"/>
    <w:uiPriority w:val="99"/>
    <w:qFormat/>
    <w:rsid w:val="007819E2"/>
    <w:pPr>
      <w:keepNext/>
      <w:spacing w:before="120" w:after="120"/>
      <w:jc w:val="both"/>
      <w:outlineLvl w:val="3"/>
    </w:pPr>
    <w:rPr>
      <w:b/>
      <w:bCs/>
      <w:color w:val="003366"/>
      <w:sz w:val="24"/>
      <w:szCs w:val="28"/>
      <w:lang w:eastAsia="ro-RO"/>
    </w:rPr>
  </w:style>
  <w:style w:type="paragraph" w:styleId="Titlu9">
    <w:name w:val="heading 9"/>
    <w:basedOn w:val="Normal"/>
    <w:next w:val="Normal"/>
    <w:link w:val="Titlu9Caracter"/>
    <w:uiPriority w:val="99"/>
    <w:qFormat/>
    <w:rsid w:val="007819E2"/>
    <w:pPr>
      <w:spacing w:before="240" w:after="60"/>
      <w:jc w:val="both"/>
      <w:outlineLvl w:val="8"/>
    </w:pPr>
    <w:rPr>
      <w:rFonts w:ascii="Arial" w:hAnsi="Arial" w:cs="Arial"/>
      <w:color w:val="003366"/>
      <w:lang w:eastAsia="ro-RO"/>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link w:val="Titlu1"/>
    <w:uiPriority w:val="99"/>
    <w:locked/>
    <w:rsid w:val="007819E2"/>
    <w:rPr>
      <w:rFonts w:ascii="Calibri" w:hAnsi="Calibri" w:cs="Times New Roman"/>
      <w:b/>
      <w:bCs/>
      <w:color w:val="003366"/>
      <w:sz w:val="28"/>
      <w:szCs w:val="28"/>
    </w:rPr>
  </w:style>
  <w:style w:type="character" w:customStyle="1" w:styleId="Titlu2Caracter">
    <w:name w:val="Titlu 2 Caracter"/>
    <w:link w:val="Titlu2"/>
    <w:uiPriority w:val="99"/>
    <w:locked/>
    <w:rsid w:val="007819E2"/>
    <w:rPr>
      <w:rFonts w:ascii="Calibri" w:hAnsi="Calibri" w:cs="Times New Roman"/>
      <w:bCs/>
      <w:color w:val="003366"/>
      <w:sz w:val="26"/>
      <w:szCs w:val="26"/>
    </w:rPr>
  </w:style>
  <w:style w:type="character" w:customStyle="1" w:styleId="Heading3Char">
    <w:name w:val="Heading 3 Char"/>
    <w:uiPriority w:val="99"/>
    <w:locked/>
    <w:rsid w:val="007819E2"/>
    <w:rPr>
      <w:rFonts w:eastAsia="Times New Roman" w:cs="Times New Roman"/>
      <w:b/>
      <w:color w:val="1F4E79"/>
      <w:kern w:val="28"/>
      <w:sz w:val="24"/>
      <w:lang w:val="ro-RO" w:eastAsia="en-GB"/>
    </w:rPr>
  </w:style>
  <w:style w:type="character" w:customStyle="1" w:styleId="Titlu4Caracter">
    <w:name w:val="Titlu 4 Caracter"/>
    <w:link w:val="Titlu4"/>
    <w:uiPriority w:val="99"/>
    <w:locked/>
    <w:rsid w:val="007819E2"/>
    <w:rPr>
      <w:rFonts w:ascii="Calibri" w:hAnsi="Calibri" w:cs="Times New Roman"/>
      <w:b/>
      <w:bCs/>
      <w:color w:val="003366"/>
      <w:sz w:val="28"/>
      <w:szCs w:val="28"/>
      <w:lang w:eastAsia="ro-RO"/>
    </w:rPr>
  </w:style>
  <w:style w:type="character" w:customStyle="1" w:styleId="Titlu9Caracter">
    <w:name w:val="Titlu 9 Caracter"/>
    <w:link w:val="Titlu9"/>
    <w:uiPriority w:val="99"/>
    <w:locked/>
    <w:rsid w:val="007819E2"/>
    <w:rPr>
      <w:rFonts w:ascii="Arial" w:hAnsi="Arial" w:cs="Arial"/>
      <w:color w:val="003366"/>
      <w:lang w:eastAsia="ro-RO"/>
    </w:rPr>
  </w:style>
  <w:style w:type="paragraph" w:styleId="TextnBalon">
    <w:name w:val="Balloon Text"/>
    <w:basedOn w:val="Normal"/>
    <w:link w:val="TextnBalonCaracter"/>
    <w:uiPriority w:val="99"/>
    <w:semiHidden/>
    <w:rsid w:val="007819E2"/>
    <w:pPr>
      <w:spacing w:after="0"/>
      <w:jc w:val="both"/>
    </w:pPr>
    <w:rPr>
      <w:rFonts w:ascii="Tahoma" w:hAnsi="Tahoma"/>
      <w:color w:val="003366"/>
      <w:sz w:val="16"/>
      <w:szCs w:val="16"/>
      <w:lang w:val="en-US" w:eastAsia="ro-RO"/>
    </w:rPr>
  </w:style>
  <w:style w:type="character" w:customStyle="1" w:styleId="TextnBalonCaracter">
    <w:name w:val="Text în Balon Caracter"/>
    <w:link w:val="TextnBalon"/>
    <w:uiPriority w:val="99"/>
    <w:semiHidden/>
    <w:locked/>
    <w:rsid w:val="007819E2"/>
    <w:rPr>
      <w:rFonts w:ascii="Tahoma" w:hAnsi="Tahoma" w:cs="Times New Roman"/>
      <w:color w:val="003366"/>
      <w:sz w:val="16"/>
      <w:szCs w:val="16"/>
      <w:lang w:eastAsia="ro-RO"/>
    </w:rPr>
  </w:style>
  <w:style w:type="character" w:styleId="Robust">
    <w:name w:val="Strong"/>
    <w:uiPriority w:val="99"/>
    <w:qFormat/>
    <w:rsid w:val="0087640C"/>
    <w:rPr>
      <w:rFonts w:cs="Times New Roman"/>
      <w:b/>
      <w:bCs/>
    </w:rPr>
  </w:style>
  <w:style w:type="character" w:styleId="Accentuat">
    <w:name w:val="Emphasis"/>
    <w:uiPriority w:val="99"/>
    <w:qFormat/>
    <w:rsid w:val="0087640C"/>
    <w:rPr>
      <w:rFonts w:cs="Times New Roman"/>
      <w:i/>
      <w:iCs/>
    </w:rPr>
  </w:style>
  <w:style w:type="paragraph" w:styleId="Listparagraf">
    <w:name w:val="List Paragraph"/>
    <w:aliases w:val="Normal bullet 2,List Paragraph1"/>
    <w:basedOn w:val="Normal"/>
    <w:link w:val="ListparagrafCaracter"/>
    <w:uiPriority w:val="99"/>
    <w:qFormat/>
    <w:rsid w:val="0087640C"/>
    <w:pPr>
      <w:ind w:left="720"/>
      <w:contextualSpacing/>
    </w:pPr>
    <w:rPr>
      <w:sz w:val="20"/>
      <w:szCs w:val="20"/>
      <w:lang w:val="en-US" w:eastAsia="ja-JP"/>
    </w:rPr>
  </w:style>
  <w:style w:type="character" w:customStyle="1" w:styleId="Titlu3Caracter">
    <w:name w:val="Titlu 3 Caracter"/>
    <w:link w:val="Titlu3"/>
    <w:uiPriority w:val="99"/>
    <w:locked/>
    <w:rsid w:val="007819E2"/>
    <w:rPr>
      <w:rFonts w:ascii="Cambria" w:hAnsi="Cambria" w:cs="Times New Roman"/>
      <w:b/>
      <w:bCs/>
      <w:color w:val="4F81BD"/>
      <w:sz w:val="24"/>
      <w:szCs w:val="24"/>
      <w:lang w:eastAsia="ro-RO"/>
    </w:rPr>
  </w:style>
  <w:style w:type="paragraph" w:customStyle="1" w:styleId="Titlucuprins1">
    <w:name w:val="Titlu cuprins1"/>
    <w:basedOn w:val="Titlu1"/>
    <w:next w:val="Normal"/>
    <w:uiPriority w:val="99"/>
    <w:semiHidden/>
    <w:rsid w:val="007819E2"/>
    <w:pPr>
      <w:outlineLvl w:val="9"/>
    </w:pPr>
  </w:style>
  <w:style w:type="paragraph" w:styleId="Cuprins1">
    <w:name w:val="toc 1"/>
    <w:basedOn w:val="Normal"/>
    <w:next w:val="Normal"/>
    <w:autoRedefine/>
    <w:uiPriority w:val="39"/>
    <w:rsid w:val="007819E2"/>
    <w:pPr>
      <w:spacing w:after="100"/>
      <w:jc w:val="both"/>
    </w:pPr>
    <w:rPr>
      <w:b/>
      <w:color w:val="003366"/>
      <w:sz w:val="24"/>
      <w:szCs w:val="24"/>
      <w:lang w:eastAsia="ro-RO"/>
    </w:rPr>
  </w:style>
  <w:style w:type="paragraph" w:styleId="Cuprins2">
    <w:name w:val="toc 2"/>
    <w:basedOn w:val="Normal"/>
    <w:next w:val="Normal"/>
    <w:autoRedefine/>
    <w:uiPriority w:val="99"/>
    <w:rsid w:val="007819E2"/>
    <w:pPr>
      <w:spacing w:after="100"/>
      <w:ind w:left="240"/>
      <w:jc w:val="both"/>
    </w:pPr>
    <w:rPr>
      <w:color w:val="003366"/>
      <w:sz w:val="24"/>
      <w:szCs w:val="24"/>
      <w:lang w:eastAsia="ro-RO"/>
    </w:rPr>
  </w:style>
  <w:style w:type="paragraph" w:styleId="Cuprins3">
    <w:name w:val="toc 3"/>
    <w:basedOn w:val="Normal"/>
    <w:next w:val="Normal"/>
    <w:autoRedefine/>
    <w:uiPriority w:val="99"/>
    <w:rsid w:val="007819E2"/>
    <w:pPr>
      <w:spacing w:after="100"/>
      <w:ind w:left="480"/>
      <w:jc w:val="both"/>
    </w:pPr>
    <w:rPr>
      <w:color w:val="003366"/>
      <w:sz w:val="24"/>
      <w:szCs w:val="24"/>
      <w:lang w:eastAsia="ro-RO"/>
    </w:rPr>
  </w:style>
  <w:style w:type="character" w:styleId="Hyperlink">
    <w:name w:val="Hyperlink"/>
    <w:uiPriority w:val="99"/>
    <w:rsid w:val="007819E2"/>
    <w:rPr>
      <w:rFonts w:cs="Times New Roman"/>
      <w:color w:val="0000FF"/>
      <w:u w:val="single"/>
    </w:rPr>
  </w:style>
  <w:style w:type="table" w:styleId="Tabelgril">
    <w:name w:val="Table Grid"/>
    <w:basedOn w:val="TabelNormal"/>
    <w:uiPriority w:val="99"/>
    <w:rsid w:val="007819E2"/>
    <w:rPr>
      <w:lang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uiPriority w:val="99"/>
    <w:rsid w:val="007819E2"/>
    <w:pPr>
      <w:autoSpaceDE w:val="0"/>
      <w:autoSpaceDN w:val="0"/>
      <w:adjustRightInd w:val="0"/>
    </w:pPr>
    <w:rPr>
      <w:rFonts w:cs="Calibri"/>
      <w:color w:val="000000"/>
      <w:sz w:val="24"/>
      <w:szCs w:val="24"/>
      <w:lang w:val="ro-RO"/>
    </w:rPr>
  </w:style>
  <w:style w:type="paragraph" w:styleId="Antet">
    <w:name w:val="header"/>
    <w:basedOn w:val="Normal"/>
    <w:link w:val="AntetCaracter"/>
    <w:uiPriority w:val="99"/>
    <w:rsid w:val="007819E2"/>
    <w:pPr>
      <w:tabs>
        <w:tab w:val="center" w:pos="4536"/>
        <w:tab w:val="right" w:pos="9072"/>
      </w:tabs>
      <w:spacing w:after="0"/>
      <w:jc w:val="both"/>
    </w:pPr>
    <w:rPr>
      <w:rFonts w:ascii="Times New Roman" w:hAnsi="Times New Roman"/>
      <w:color w:val="003366"/>
      <w:sz w:val="24"/>
      <w:szCs w:val="24"/>
      <w:lang w:val="en-US" w:eastAsia="ro-RO"/>
    </w:rPr>
  </w:style>
  <w:style w:type="character" w:customStyle="1" w:styleId="HeaderChar">
    <w:name w:val="Header Char"/>
    <w:uiPriority w:val="99"/>
    <w:locked/>
    <w:rsid w:val="007819E2"/>
    <w:rPr>
      <w:rFonts w:ascii="Arial" w:hAnsi="Arial" w:cs="Times New Roman"/>
      <w:sz w:val="20"/>
    </w:rPr>
  </w:style>
  <w:style w:type="character" w:customStyle="1" w:styleId="AntetCaracter">
    <w:name w:val="Antet Caracter"/>
    <w:link w:val="Antet"/>
    <w:uiPriority w:val="99"/>
    <w:locked/>
    <w:rsid w:val="007819E2"/>
    <w:rPr>
      <w:rFonts w:ascii="Times New Roman" w:hAnsi="Times New Roman" w:cs="Times New Roman"/>
      <w:color w:val="003366"/>
      <w:sz w:val="24"/>
      <w:szCs w:val="24"/>
      <w:lang w:eastAsia="ro-RO"/>
    </w:rPr>
  </w:style>
  <w:style w:type="paragraph" w:styleId="Subsol">
    <w:name w:val="footer"/>
    <w:basedOn w:val="Normal"/>
    <w:link w:val="SubsolCaracter"/>
    <w:uiPriority w:val="99"/>
    <w:rsid w:val="007819E2"/>
    <w:pPr>
      <w:tabs>
        <w:tab w:val="center" w:pos="4536"/>
        <w:tab w:val="right" w:pos="9072"/>
      </w:tabs>
      <w:spacing w:after="0"/>
      <w:jc w:val="both"/>
    </w:pPr>
    <w:rPr>
      <w:rFonts w:ascii="Times New Roman" w:hAnsi="Times New Roman"/>
      <w:color w:val="003366"/>
      <w:sz w:val="24"/>
      <w:szCs w:val="24"/>
      <w:lang w:val="en-US" w:eastAsia="ro-RO"/>
    </w:rPr>
  </w:style>
  <w:style w:type="character" w:customStyle="1" w:styleId="SubsolCaracter">
    <w:name w:val="Subsol Caracter"/>
    <w:link w:val="Subsol"/>
    <w:uiPriority w:val="99"/>
    <w:locked/>
    <w:rsid w:val="007819E2"/>
    <w:rPr>
      <w:rFonts w:ascii="Times New Roman" w:hAnsi="Times New Roman" w:cs="Times New Roman"/>
      <w:color w:val="003366"/>
      <w:sz w:val="24"/>
      <w:szCs w:val="24"/>
      <w:lang w:eastAsia="ro-RO"/>
    </w:rPr>
  </w:style>
  <w:style w:type="paragraph" w:customStyle="1" w:styleId="Frspaiere1">
    <w:name w:val="Fără spațiere1"/>
    <w:link w:val="NoSpacingChar"/>
    <w:uiPriority w:val="99"/>
    <w:rsid w:val="007819E2"/>
    <w:pPr>
      <w:spacing w:after="200" w:line="276" w:lineRule="auto"/>
    </w:pPr>
    <w:rPr>
      <w:rFonts w:ascii="Times New Roman" w:eastAsia="Times New Roman" w:hAnsi="Times New Roman"/>
      <w:sz w:val="24"/>
      <w:szCs w:val="22"/>
      <w:lang w:eastAsia="ro-RO"/>
    </w:rPr>
  </w:style>
  <w:style w:type="paragraph" w:styleId="Subtitlu">
    <w:name w:val="Subtitle"/>
    <w:basedOn w:val="Normal"/>
    <w:next w:val="Normal"/>
    <w:link w:val="SubtitluCaracter"/>
    <w:uiPriority w:val="99"/>
    <w:qFormat/>
    <w:rsid w:val="007819E2"/>
    <w:pPr>
      <w:spacing w:after="0"/>
      <w:jc w:val="both"/>
    </w:pPr>
    <w:rPr>
      <w:rFonts w:eastAsia="Times New Roman"/>
      <w:i/>
      <w:iCs/>
      <w:color w:val="003366"/>
      <w:spacing w:val="13"/>
      <w:sz w:val="24"/>
      <w:szCs w:val="24"/>
      <w:lang w:val="en-US" w:eastAsia="ja-JP"/>
    </w:rPr>
  </w:style>
  <w:style w:type="character" w:customStyle="1" w:styleId="SubtitluCaracter">
    <w:name w:val="Subtitlu Caracter"/>
    <w:link w:val="Subtitlu"/>
    <w:uiPriority w:val="99"/>
    <w:locked/>
    <w:rsid w:val="007819E2"/>
    <w:rPr>
      <w:rFonts w:ascii="Calibri" w:hAnsi="Calibri" w:cs="Times New Roman"/>
      <w:i/>
      <w:iCs/>
      <w:color w:val="003366"/>
      <w:spacing w:val="13"/>
      <w:sz w:val="24"/>
      <w:szCs w:val="24"/>
    </w:rPr>
  </w:style>
  <w:style w:type="paragraph" w:styleId="Textnotdesubsol">
    <w:name w:val="footnote text"/>
    <w:aliases w:val="Footnote Text Char Char Char1,Char Char Char Char,Char Char Char1,Char Char Char Char Char Char,Footnote Text Char Char Char Char,Char Char Char Char Char1,Char Char Char1 Char Char Char Char Char Cha,Char Char Char,f,fn,Fußnote"/>
    <w:basedOn w:val="Normal"/>
    <w:link w:val="TextnotdesubsolCaracter"/>
    <w:uiPriority w:val="99"/>
    <w:rsid w:val="007819E2"/>
    <w:pPr>
      <w:spacing w:after="0"/>
      <w:jc w:val="both"/>
    </w:pPr>
    <w:rPr>
      <w:rFonts w:eastAsia="Times New Roman"/>
      <w:color w:val="003366"/>
      <w:sz w:val="18"/>
      <w:szCs w:val="20"/>
      <w:lang w:val="en-US"/>
    </w:rPr>
  </w:style>
  <w:style w:type="character" w:customStyle="1" w:styleId="FootnoteTextChar">
    <w:name w:val="Footnote Text Char"/>
    <w:aliases w:val="Footnote Text Char Char Char1 Char,Char Char Char Char Char,Char Char Char1 Char,Char Char Char Char Char Char Char,Footnote Text Char Char Char Char Char,Char Char Char Char Char1 Char,Char Char Char Char1,f Char,fn Char,Fußnote Char"/>
    <w:uiPriority w:val="99"/>
    <w:semiHidden/>
    <w:rsid w:val="00D776B0"/>
    <w:rPr>
      <w:sz w:val="20"/>
      <w:szCs w:val="20"/>
      <w:lang w:val="ro-RO"/>
    </w:rPr>
  </w:style>
  <w:style w:type="character" w:customStyle="1" w:styleId="FootnoteTextChar4">
    <w:name w:val="Footnote Text Char4"/>
    <w:aliases w:val="Footnote Text Char Char Char1 Char3,Char Char Char Char Char3,Char Char Char1 Char2,Char Char Char Char Char Char Char2,Footnote Text Char Char Char Char Char2,Char Char Char Char Char1 Char2,Char Char Char Char11,f Char2,fn Char3"/>
    <w:uiPriority w:val="99"/>
    <w:semiHidden/>
    <w:locked/>
    <w:rPr>
      <w:rFonts w:cs="Times New Roman"/>
      <w:sz w:val="20"/>
      <w:szCs w:val="20"/>
      <w:lang w:val="ro-RO"/>
    </w:rPr>
  </w:style>
  <w:style w:type="character" w:customStyle="1" w:styleId="TextnotdesubsolCaracter">
    <w:name w:val="Text notă de subsol Caracter"/>
    <w:aliases w:val="Footnote Text Char Char Char1 Caracter,Char Char Char Char Caracter,Char Char Char1 Caracter,Char Char Char Char Char Char Caracter,Footnote Text Char Char Char Char Caracter,Char Char Char Char Char1 Caracter,f Caracter"/>
    <w:link w:val="Textnotdesubsol"/>
    <w:uiPriority w:val="99"/>
    <w:locked/>
    <w:rsid w:val="007819E2"/>
    <w:rPr>
      <w:rFonts w:ascii="Calibri" w:hAnsi="Calibri" w:cs="Times New Roman"/>
      <w:color w:val="003366"/>
      <w:sz w:val="20"/>
      <w:szCs w:val="20"/>
    </w:rPr>
  </w:style>
  <w:style w:type="character" w:customStyle="1" w:styleId="FootnoteTextChar3">
    <w:name w:val="Footnote Text Char3"/>
    <w:aliases w:val="Footnote Text Char Char Char,Fußnote Char1,single space Char,FOOTNOTES Char,fn Char1,Podrozdział Char,Footnote Char,fn Char Char Char Char,fn Char Char Char1,fn Char Char1,Fußnote Char Char Char Char1,Fußnote Char Char,stile 1 Char"/>
    <w:uiPriority w:val="99"/>
    <w:semiHidden/>
    <w:rsid w:val="007819E2"/>
    <w:rPr>
      <w:rFonts w:cs="Times New Roman"/>
    </w:rPr>
  </w:style>
  <w:style w:type="character" w:styleId="Referinnotdesubsol">
    <w:name w:val="footnote reference"/>
    <w:aliases w:val="BVI fnr Char,ftref Char,Footnotes refss Char,Fussnota Char,Footnote symbol Char,Footnote reference number Char,Times 10 Point Char,Exposant 3 Point Char,EN Footnote Reference Char,note TESI Char,16 Point,Footnotes"/>
    <w:link w:val="BVIfnr"/>
    <w:uiPriority w:val="99"/>
    <w:locked/>
    <w:rsid w:val="007819E2"/>
    <w:rPr>
      <w:rFonts w:ascii="Calibri" w:hAnsi="Calibri" w:cs="Times New Roman"/>
      <w:sz w:val="20"/>
      <w:vertAlign w:val="superscript"/>
    </w:rPr>
  </w:style>
  <w:style w:type="paragraph" w:styleId="Titlu">
    <w:name w:val="Title"/>
    <w:basedOn w:val="Normal"/>
    <w:next w:val="Normal"/>
    <w:link w:val="TitluCaracter"/>
    <w:uiPriority w:val="99"/>
    <w:qFormat/>
    <w:rsid w:val="007819E2"/>
    <w:pPr>
      <w:spacing w:after="0"/>
      <w:contextualSpacing/>
      <w:jc w:val="both"/>
    </w:pPr>
    <w:rPr>
      <w:rFonts w:eastAsia="Times New Roman"/>
      <w:b/>
      <w:color w:val="003366"/>
      <w:spacing w:val="5"/>
      <w:sz w:val="24"/>
      <w:szCs w:val="52"/>
      <w:lang w:val="en-US" w:eastAsia="ja-JP"/>
    </w:rPr>
  </w:style>
  <w:style w:type="character" w:customStyle="1" w:styleId="TitluCaracter">
    <w:name w:val="Titlu Caracter"/>
    <w:link w:val="Titlu"/>
    <w:uiPriority w:val="99"/>
    <w:locked/>
    <w:rsid w:val="007819E2"/>
    <w:rPr>
      <w:rFonts w:ascii="Calibri" w:hAnsi="Calibri" w:cs="Times New Roman"/>
      <w:b/>
      <w:color w:val="003366"/>
      <w:spacing w:val="5"/>
      <w:sz w:val="52"/>
      <w:szCs w:val="52"/>
    </w:rPr>
  </w:style>
  <w:style w:type="paragraph" w:styleId="Legend">
    <w:name w:val="caption"/>
    <w:basedOn w:val="Normal"/>
    <w:next w:val="Normal"/>
    <w:link w:val="LegendCaracter"/>
    <w:uiPriority w:val="99"/>
    <w:qFormat/>
    <w:rsid w:val="00BE69E9"/>
    <w:pPr>
      <w:spacing w:before="240" w:after="0"/>
      <w:jc w:val="both"/>
    </w:pPr>
    <w:rPr>
      <w:b/>
      <w:color w:val="003366"/>
      <w:szCs w:val="20"/>
      <w:lang w:val="en-US" w:eastAsia="ja-JP"/>
    </w:rPr>
  </w:style>
  <w:style w:type="paragraph" w:customStyle="1" w:styleId="tabelsmalFirstline0cm">
    <w:name w:val="tabel smal + First line:  0 cm"/>
    <w:basedOn w:val="Normal"/>
    <w:link w:val="tabelsmalFirstline0cmChar"/>
    <w:uiPriority w:val="99"/>
    <w:rsid w:val="007819E2"/>
    <w:pPr>
      <w:keepLines/>
      <w:tabs>
        <w:tab w:val="right" w:pos="-227"/>
        <w:tab w:val="left" w:pos="0"/>
        <w:tab w:val="left" w:pos="227"/>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right" w:pos="7371"/>
        <w:tab w:val="right" w:pos="7938"/>
      </w:tabs>
      <w:suppressAutoHyphens/>
      <w:spacing w:before="120" w:after="240"/>
      <w:jc w:val="both"/>
    </w:pPr>
    <w:rPr>
      <w:noProof/>
      <w:color w:val="003366"/>
      <w:sz w:val="20"/>
      <w:szCs w:val="20"/>
      <w:lang w:val="en-US" w:eastAsia="ja-JP"/>
    </w:rPr>
  </w:style>
  <w:style w:type="character" w:customStyle="1" w:styleId="tabelsmalFirstline0cmChar">
    <w:name w:val="tabel smal + First line:  0 cm Char"/>
    <w:link w:val="tabelsmalFirstline0cm"/>
    <w:uiPriority w:val="99"/>
    <w:locked/>
    <w:rsid w:val="007819E2"/>
    <w:rPr>
      <w:rFonts w:ascii="Calibri" w:hAnsi="Calibri"/>
      <w:noProof/>
      <w:color w:val="003366"/>
      <w:sz w:val="20"/>
    </w:rPr>
  </w:style>
  <w:style w:type="character" w:customStyle="1" w:styleId="LegendCaracter">
    <w:name w:val="Legendă Caracter"/>
    <w:link w:val="Legend"/>
    <w:uiPriority w:val="99"/>
    <w:locked/>
    <w:rsid w:val="00BE69E9"/>
    <w:rPr>
      <w:rFonts w:ascii="Calibri" w:hAnsi="Calibri"/>
      <w:b/>
      <w:color w:val="003366"/>
      <w:sz w:val="22"/>
      <w:lang w:val="en-US" w:eastAsia="ja-JP"/>
    </w:rPr>
  </w:style>
  <w:style w:type="character" w:customStyle="1" w:styleId="NoSpacingChar">
    <w:name w:val="No Spacing Char"/>
    <w:link w:val="Frspaiere1"/>
    <w:uiPriority w:val="99"/>
    <w:locked/>
    <w:rsid w:val="007819E2"/>
    <w:rPr>
      <w:rFonts w:ascii="Times New Roman" w:hAnsi="Times New Roman"/>
      <w:sz w:val="22"/>
      <w:lang w:eastAsia="ro-RO"/>
    </w:rPr>
  </w:style>
  <w:style w:type="character" w:customStyle="1" w:styleId="ListparagrafCaracter">
    <w:name w:val="Listă paragraf Caracter"/>
    <w:aliases w:val="Normal bullet 2 Caracter,List Paragraph1 Caracter"/>
    <w:link w:val="Listparagraf"/>
    <w:uiPriority w:val="99"/>
    <w:locked/>
    <w:rsid w:val="007819E2"/>
  </w:style>
  <w:style w:type="paragraph" w:styleId="Cuprins4">
    <w:name w:val="toc 4"/>
    <w:basedOn w:val="Normal"/>
    <w:next w:val="Normal"/>
    <w:autoRedefine/>
    <w:uiPriority w:val="99"/>
    <w:rsid w:val="007819E2"/>
    <w:pPr>
      <w:spacing w:after="0"/>
      <w:ind w:left="720"/>
      <w:jc w:val="both"/>
    </w:pPr>
    <w:rPr>
      <w:color w:val="003366"/>
      <w:sz w:val="24"/>
      <w:szCs w:val="24"/>
      <w:lang w:eastAsia="ro-RO"/>
    </w:rPr>
  </w:style>
  <w:style w:type="paragraph" w:customStyle="1" w:styleId="BVIfnr">
    <w:name w:val="BVI fnr"/>
    <w:aliases w:val="ftref,Footnotes refss,Fussnota,Footnote symbol,Footnote reference number,Times 10 Point,Exposant 3 Point,EN Footnote Reference,note TESI,Footnote Reference Superscript,Zchn Zchn,Footnote number"/>
    <w:basedOn w:val="Normal"/>
    <w:next w:val="Normal"/>
    <w:link w:val="Referinnotdesubsol"/>
    <w:uiPriority w:val="99"/>
    <w:rsid w:val="007819E2"/>
    <w:pPr>
      <w:spacing w:before="120" w:after="120" w:line="240" w:lineRule="exact"/>
    </w:pPr>
    <w:rPr>
      <w:sz w:val="20"/>
      <w:szCs w:val="20"/>
      <w:vertAlign w:val="superscript"/>
      <w:lang w:val="en-US" w:eastAsia="ja-JP"/>
    </w:rPr>
  </w:style>
  <w:style w:type="character" w:customStyle="1" w:styleId="FootnoteTextChar2">
    <w:name w:val="Footnote Text Char2"/>
    <w:aliases w:val="Footnote Text Char1 Char1,Footnote Char Char Char1,Footnote Text Char Char Char1 Char Char1,Char Char Char Char1 Char Char1,Char Char Char1 Char Char1,Footnote Text Char Char,Footnote Char Char,Footnote Text Char Char Char1 Char1"/>
    <w:uiPriority w:val="99"/>
    <w:locked/>
    <w:rsid w:val="007819E2"/>
    <w:rPr>
      <w:rFonts w:ascii="Segoe UI" w:eastAsia="MS Mincho" w:hAnsi="Segoe UI"/>
      <w:sz w:val="20"/>
      <w:lang w:eastAsia="ja-JP"/>
    </w:rPr>
  </w:style>
  <w:style w:type="paragraph" w:customStyle="1" w:styleId="ftrefCaracterCaracterCaracter">
    <w:name w:val="ftref Caracter Caracter Caracter"/>
    <w:aliases w:val="Footnotes refss Caracter Caracter Caracter,Fussnota Caracter Caracter Caracter,Footnote symbol Caracter Caracter Caracter,Footnote reference number Caracter Caracter Caracter"/>
    <w:basedOn w:val="Normal"/>
    <w:uiPriority w:val="99"/>
    <w:rsid w:val="007819E2"/>
    <w:pPr>
      <w:spacing w:after="160" w:line="240" w:lineRule="exact"/>
      <w:jc w:val="both"/>
    </w:pPr>
    <w:rPr>
      <w:rFonts w:eastAsia="Times New Roman"/>
      <w:color w:val="003366"/>
      <w:vertAlign w:val="superscript"/>
      <w:lang w:val="en-US"/>
    </w:rPr>
  </w:style>
  <w:style w:type="paragraph" w:styleId="Listcontinuare3">
    <w:name w:val="List Continue 3"/>
    <w:basedOn w:val="Normal"/>
    <w:uiPriority w:val="99"/>
    <w:rsid w:val="007819E2"/>
    <w:pPr>
      <w:spacing w:after="120"/>
      <w:ind w:left="1080"/>
      <w:jc w:val="both"/>
    </w:pPr>
    <w:rPr>
      <w:color w:val="003366"/>
      <w:sz w:val="24"/>
      <w:szCs w:val="24"/>
      <w:lang w:eastAsia="ro-RO"/>
    </w:rPr>
  </w:style>
  <w:style w:type="paragraph" w:styleId="Revizuire">
    <w:name w:val="Revision"/>
    <w:hidden/>
    <w:uiPriority w:val="99"/>
    <w:semiHidden/>
    <w:rsid w:val="007819E2"/>
    <w:rPr>
      <w:sz w:val="24"/>
      <w:szCs w:val="24"/>
      <w:lang w:val="ro-RO" w:eastAsia="ro-RO"/>
    </w:rPr>
  </w:style>
  <w:style w:type="character" w:styleId="Referincomentariu">
    <w:name w:val="annotation reference"/>
    <w:uiPriority w:val="99"/>
    <w:semiHidden/>
    <w:rsid w:val="007819E2"/>
    <w:rPr>
      <w:rFonts w:cs="Times New Roman"/>
      <w:sz w:val="16"/>
    </w:rPr>
  </w:style>
  <w:style w:type="paragraph" w:styleId="Textcomentariu">
    <w:name w:val="annotation text"/>
    <w:basedOn w:val="Normal"/>
    <w:link w:val="TextcomentariuCaracter"/>
    <w:uiPriority w:val="99"/>
    <w:semiHidden/>
    <w:rsid w:val="007819E2"/>
    <w:pPr>
      <w:spacing w:after="0"/>
      <w:jc w:val="both"/>
    </w:pPr>
    <w:rPr>
      <w:color w:val="003366"/>
      <w:sz w:val="20"/>
      <w:szCs w:val="20"/>
      <w:lang w:eastAsia="ro-RO"/>
    </w:rPr>
  </w:style>
  <w:style w:type="character" w:customStyle="1" w:styleId="TextcomentariuCaracter">
    <w:name w:val="Text comentariu Caracter"/>
    <w:link w:val="Textcomentariu"/>
    <w:uiPriority w:val="99"/>
    <w:semiHidden/>
    <w:locked/>
    <w:rsid w:val="007819E2"/>
    <w:rPr>
      <w:rFonts w:ascii="Calibri" w:hAnsi="Calibri" w:cs="Times New Roman"/>
      <w:color w:val="003366"/>
      <w:sz w:val="20"/>
      <w:szCs w:val="20"/>
      <w:lang w:eastAsia="ro-RO"/>
    </w:rPr>
  </w:style>
  <w:style w:type="paragraph" w:styleId="SubiectComentariu">
    <w:name w:val="annotation subject"/>
    <w:basedOn w:val="Textcomentariu"/>
    <w:next w:val="Textcomentariu"/>
    <w:link w:val="SubiectComentariuCaracter"/>
    <w:uiPriority w:val="99"/>
    <w:semiHidden/>
    <w:rsid w:val="007819E2"/>
    <w:rPr>
      <w:b/>
      <w:bCs/>
    </w:rPr>
  </w:style>
  <w:style w:type="character" w:customStyle="1" w:styleId="SubiectComentariuCaracter">
    <w:name w:val="Subiect Comentariu Caracter"/>
    <w:link w:val="SubiectComentariu"/>
    <w:uiPriority w:val="99"/>
    <w:semiHidden/>
    <w:locked/>
    <w:rsid w:val="007819E2"/>
    <w:rPr>
      <w:rFonts w:ascii="Calibri" w:hAnsi="Calibri" w:cs="Times New Roman"/>
      <w:b/>
      <w:bCs/>
      <w:color w:val="003366"/>
      <w:sz w:val="20"/>
      <w:szCs w:val="20"/>
      <w:lang w:eastAsia="ro-RO"/>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uiPriority w:val="99"/>
    <w:rsid w:val="007819E2"/>
    <w:pPr>
      <w:spacing w:after="160" w:line="240" w:lineRule="exact"/>
    </w:pPr>
    <w:rPr>
      <w:rFonts w:ascii="Times New Roman" w:eastAsia="Times New Roman" w:hAnsi="Times New Roman"/>
      <w:sz w:val="20"/>
      <w:szCs w:val="20"/>
      <w:vertAlign w:val="superscript"/>
      <w:lang w:eastAsia="ro-RO"/>
    </w:rPr>
  </w:style>
  <w:style w:type="character" w:customStyle="1" w:styleId="FootnoteCharacters">
    <w:name w:val="Footnote Characters"/>
    <w:uiPriority w:val="99"/>
    <w:rsid w:val="007819E2"/>
  </w:style>
  <w:style w:type="character" w:customStyle="1" w:styleId="Referinnotdesubsol1">
    <w:name w:val="Referință notă de subsol1"/>
    <w:uiPriority w:val="99"/>
    <w:rsid w:val="007819E2"/>
    <w:rPr>
      <w:vertAlign w:val="superscript"/>
    </w:rPr>
  </w:style>
  <w:style w:type="paragraph" w:customStyle="1" w:styleId="CM1">
    <w:name w:val="CM1"/>
    <w:basedOn w:val="Default"/>
    <w:next w:val="Default"/>
    <w:uiPriority w:val="99"/>
    <w:rsid w:val="007819E2"/>
    <w:rPr>
      <w:rFonts w:ascii="EUAlbertina" w:hAnsi="EUAlbertina" w:cs="Times New Roman"/>
      <w:color w:val="auto"/>
      <w:lang w:eastAsia="ro-RO"/>
    </w:rPr>
  </w:style>
  <w:style w:type="paragraph" w:customStyle="1" w:styleId="CM3">
    <w:name w:val="CM3"/>
    <w:basedOn w:val="Default"/>
    <w:next w:val="Default"/>
    <w:uiPriority w:val="99"/>
    <w:rsid w:val="007819E2"/>
    <w:rPr>
      <w:rFonts w:ascii="EUAlbertina" w:hAnsi="EUAlbertina" w:cs="Times New Roman"/>
      <w:color w:val="auto"/>
      <w:lang w:eastAsia="ro-RO"/>
    </w:rPr>
  </w:style>
  <w:style w:type="paragraph" w:customStyle="1" w:styleId="CM4">
    <w:name w:val="CM4"/>
    <w:basedOn w:val="Default"/>
    <w:next w:val="Default"/>
    <w:uiPriority w:val="99"/>
    <w:rsid w:val="007819E2"/>
    <w:rPr>
      <w:rFonts w:ascii="EUAlbertina" w:hAnsi="EUAlbertina" w:cs="Times New Roman"/>
      <w:color w:val="auto"/>
      <w:lang w:eastAsia="ro-RO"/>
    </w:rPr>
  </w:style>
  <w:style w:type="paragraph" w:styleId="Corptext">
    <w:name w:val="Body Text"/>
    <w:basedOn w:val="Normal"/>
    <w:link w:val="CorptextCaracter"/>
    <w:uiPriority w:val="99"/>
    <w:rsid w:val="007819E2"/>
    <w:pPr>
      <w:spacing w:after="120"/>
    </w:pPr>
  </w:style>
  <w:style w:type="character" w:customStyle="1" w:styleId="CorptextCaracter">
    <w:name w:val="Corp text Caracter"/>
    <w:link w:val="Corptext"/>
    <w:uiPriority w:val="99"/>
    <w:locked/>
    <w:rsid w:val="007819E2"/>
    <w:rPr>
      <w:rFonts w:ascii="Calibri" w:hAnsi="Calibri" w:cs="Times New Roman"/>
    </w:rPr>
  </w:style>
  <w:style w:type="paragraph" w:styleId="Titlucuprins">
    <w:name w:val="TOC Heading"/>
    <w:basedOn w:val="Titlu1"/>
    <w:next w:val="Normal"/>
    <w:uiPriority w:val="99"/>
    <w:qFormat/>
    <w:rsid w:val="007819E2"/>
    <w:pPr>
      <w:outlineLvl w:val="9"/>
    </w:pPr>
  </w:style>
  <w:style w:type="paragraph" w:styleId="Frspaiere">
    <w:name w:val="No Spacing"/>
    <w:link w:val="FrspaiereCaracter"/>
    <w:uiPriority w:val="99"/>
    <w:qFormat/>
    <w:rsid w:val="007819E2"/>
    <w:pPr>
      <w:spacing w:after="200" w:line="276" w:lineRule="auto"/>
    </w:pPr>
    <w:rPr>
      <w:rFonts w:ascii="Times New Roman" w:eastAsia="Times New Roman" w:hAnsi="Times New Roman"/>
      <w:sz w:val="24"/>
      <w:szCs w:val="22"/>
      <w:lang w:eastAsia="ro-RO"/>
    </w:rPr>
  </w:style>
  <w:style w:type="character" w:customStyle="1" w:styleId="FrspaiereCaracter">
    <w:name w:val="Fără spațiere Caracter"/>
    <w:link w:val="Frspaiere"/>
    <w:uiPriority w:val="99"/>
    <w:locked/>
    <w:rsid w:val="007819E2"/>
    <w:rPr>
      <w:rFonts w:ascii="Times New Roman" w:hAnsi="Times New Roman"/>
      <w:sz w:val="22"/>
      <w:lang w:eastAsia="ro-RO"/>
    </w:rPr>
  </w:style>
  <w:style w:type="paragraph" w:customStyle="1" w:styleId="Revizuire1">
    <w:name w:val="Revizuire1"/>
    <w:hidden/>
    <w:uiPriority w:val="99"/>
    <w:semiHidden/>
    <w:rsid w:val="007819E2"/>
    <w:rPr>
      <w:sz w:val="24"/>
      <w:szCs w:val="24"/>
      <w:lang w:val="ro-RO" w:eastAsia="ro-RO"/>
    </w:rPr>
  </w:style>
  <w:style w:type="paragraph" w:customStyle="1" w:styleId="Style10ptBoldCustomColorRGB235493JustifiedBefore">
    <w:name w:val="Style 10 pt Bold Custom Color(RGB(235493)) Justified Before: ..."/>
    <w:basedOn w:val="Normal"/>
    <w:uiPriority w:val="99"/>
    <w:rsid w:val="00BE69E9"/>
    <w:pPr>
      <w:spacing w:before="240" w:after="0"/>
      <w:jc w:val="both"/>
    </w:pPr>
    <w:rPr>
      <w:b/>
      <w:bCs/>
      <w:color w:val="17365D"/>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www.edu.ro/index.php/articles/8318" TargetMode="External"/><Relationship Id="rId2" Type="http://schemas.openxmlformats.org/officeDocument/2006/relationships/hyperlink" Target="http://nou2.ise.ro/wp-content/uploads/2012/08/Studiu.ISE_.Timpul_elevilor.pdf" TargetMode="External"/><Relationship Id="rId1" Type="http://schemas.openxmlformats.org/officeDocument/2006/relationships/hyperlink" Target="http://ec.europa.eu/regional_policy/sources/docgener/informat/2014/thematic_guidance_fiche_segregation_en.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158</TotalTime>
  <Pages>32</Pages>
  <Words>9950</Words>
  <Characters>56715</Characters>
  <Application>Microsoft Office Word</Application>
  <DocSecurity>0</DocSecurity>
  <Lines>472</Lines>
  <Paragraphs>133</Paragraphs>
  <ScaleCrop>false</ScaleCrop>
  <Company/>
  <LinksUpToDate>false</LinksUpToDate>
  <CharactersWithSpaces>66532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Documente suport pentru elaborarea secțiunilor Strategiei de Dezvoltare Locală</dc:title>
  <dc:subject/>
  <dc:creator>Mariana Acatrinei</dc:creator>
  <cp:keywords/>
  <dc:description/>
  <cp:lastModifiedBy>daniel chitoi</cp:lastModifiedBy>
  <cp:revision>38</cp:revision>
  <cp:lastPrinted>2016-04-04T15:40:00Z</cp:lastPrinted>
  <dcterms:created xsi:type="dcterms:W3CDTF">2016-07-23T14:54:00Z</dcterms:created>
  <dcterms:modified xsi:type="dcterms:W3CDTF">2016-07-27T13:20:00Z</dcterms:modified>
</cp:coreProperties>
</file>